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C79" w:rsidRPr="00152D29" w:rsidRDefault="00122C79" w:rsidP="00122C79">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127635</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jc w:val="cente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Latn-CS"/>
        </w:rPr>
      </w:pPr>
    </w:p>
    <w:p w:rsidR="00122C79" w:rsidRPr="00B1446D" w:rsidRDefault="00122C79" w:rsidP="00122C79">
      <w:pPr>
        <w:rPr>
          <w:sz w:val="22"/>
          <w:szCs w:val="22"/>
          <w:lang w:val="sr-Latn-CS"/>
        </w:rPr>
      </w:pPr>
    </w:p>
    <w:p w:rsidR="00122C79" w:rsidRPr="00440E98" w:rsidRDefault="00122C79" w:rsidP="00122C79">
      <w:pPr>
        <w:rPr>
          <w:sz w:val="22"/>
          <w:szCs w:val="22"/>
          <w:lang w:val="sr-Cyrl-CS"/>
        </w:rPr>
      </w:pPr>
    </w:p>
    <w:p w:rsidR="00122C79" w:rsidRPr="00440E98" w:rsidRDefault="00122C79" w:rsidP="00122C79">
      <w:pPr>
        <w:rPr>
          <w:sz w:val="22"/>
          <w:szCs w:val="22"/>
          <w:lang w:val="sr-Cyrl-CS"/>
        </w:rPr>
      </w:pPr>
      <w:r w:rsidRPr="00440E98">
        <w:rPr>
          <w:sz w:val="22"/>
          <w:szCs w:val="22"/>
          <w:lang w:val="sr-Cyrl-CS"/>
        </w:rPr>
        <w:t xml:space="preserve">                               </w:t>
      </w:r>
    </w:p>
    <w:p w:rsidR="00110CC6" w:rsidRPr="00DE0254" w:rsidRDefault="00110CC6" w:rsidP="00110CC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10CC6" w:rsidRPr="00DE0254" w:rsidRDefault="00110CC6" w:rsidP="00110CC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10CC6" w:rsidRPr="00DE0254" w:rsidRDefault="00110CC6" w:rsidP="00110CC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22C79" w:rsidRPr="00134106" w:rsidRDefault="00122C79" w:rsidP="00122C79">
      <w:pPr>
        <w:rPr>
          <w:lang w:val="sr-Cyrl-CS"/>
        </w:rPr>
      </w:pPr>
    </w:p>
    <w:p w:rsidR="00122C79" w:rsidRDefault="00122C79" w:rsidP="00122C79">
      <w:pPr>
        <w:rPr>
          <w:lang w:val="sr-Cyrl-CS"/>
        </w:rPr>
      </w:pPr>
    </w:p>
    <w:p w:rsidR="00122C79" w:rsidRDefault="00122C79" w:rsidP="00122C79">
      <w:pPr>
        <w:rPr>
          <w:lang w:val="sr-Cyrl-CS"/>
        </w:rPr>
      </w:pPr>
    </w:p>
    <w:p w:rsidR="00110CC6" w:rsidRPr="0044298F" w:rsidRDefault="00110CC6" w:rsidP="00110CC6">
      <w:pPr>
        <w:jc w:val="center"/>
        <w:rPr>
          <w:rFonts w:ascii="Arial" w:hAnsi="Arial" w:cs="Arial"/>
          <w:b/>
          <w:sz w:val="28"/>
          <w:szCs w:val="28"/>
          <w:lang w:val="sr-Cyrl-CS"/>
        </w:rPr>
      </w:pPr>
      <w:r w:rsidRPr="0044298F">
        <w:rPr>
          <w:rFonts w:ascii="Arial" w:hAnsi="Arial" w:cs="Arial"/>
          <w:b/>
          <w:sz w:val="28"/>
          <w:szCs w:val="28"/>
          <w:lang w:val="sr-Cyrl-CS"/>
        </w:rPr>
        <w:t>КОНКУРСНА ДОКУМЕНТАЦИЈА</w:t>
      </w:r>
    </w:p>
    <w:p w:rsidR="00110CC6" w:rsidRPr="0044298F" w:rsidRDefault="00383240" w:rsidP="00110CC6">
      <w:pPr>
        <w:jc w:val="center"/>
        <w:rPr>
          <w:rFonts w:ascii="Arial" w:hAnsi="Arial" w:cs="Arial"/>
          <w:b/>
          <w:sz w:val="28"/>
          <w:szCs w:val="28"/>
          <w:lang w:val="sr-Cyrl-CS"/>
        </w:rPr>
      </w:pPr>
      <w:r>
        <w:rPr>
          <w:rFonts w:ascii="Arial" w:hAnsi="Arial" w:cs="Arial"/>
          <w:b/>
          <w:sz w:val="28"/>
          <w:szCs w:val="28"/>
          <w:lang w:val="sr-Cyrl-CS"/>
        </w:rPr>
        <w:t xml:space="preserve">БРОЈ </w:t>
      </w:r>
      <w:r w:rsidR="003857EF" w:rsidRPr="003857EF">
        <w:rPr>
          <w:rFonts w:ascii="Arial" w:hAnsi="Arial" w:cs="Arial"/>
          <w:b/>
          <w:sz w:val="28"/>
          <w:szCs w:val="28"/>
        </w:rPr>
        <w:t>404-</w:t>
      </w:r>
      <w:r w:rsidR="00901536">
        <w:rPr>
          <w:rFonts w:ascii="Arial" w:hAnsi="Arial" w:cs="Arial"/>
          <w:b/>
          <w:sz w:val="28"/>
          <w:szCs w:val="28"/>
          <w:lang w:val="sr-Cyrl-CS"/>
        </w:rPr>
        <w:t>28</w:t>
      </w:r>
      <w:r w:rsidR="00D54BBA" w:rsidRPr="003857EF">
        <w:rPr>
          <w:rFonts w:ascii="Arial" w:hAnsi="Arial" w:cs="Arial"/>
          <w:b/>
          <w:sz w:val="28"/>
          <w:szCs w:val="28"/>
        </w:rPr>
        <w:t>/1</w:t>
      </w:r>
      <w:r w:rsidR="00073A66">
        <w:rPr>
          <w:rFonts w:ascii="Arial" w:hAnsi="Arial" w:cs="Arial"/>
          <w:b/>
          <w:sz w:val="28"/>
          <w:szCs w:val="28"/>
          <w:lang w:val="sr-Cyrl-CS"/>
        </w:rPr>
        <w:t>9</w:t>
      </w:r>
      <w:r w:rsidR="00D54BBA" w:rsidRPr="003857EF">
        <w:rPr>
          <w:rFonts w:ascii="Arial" w:hAnsi="Arial" w:cs="Arial"/>
          <w:b/>
          <w:sz w:val="28"/>
          <w:szCs w:val="28"/>
        </w:rPr>
        <w:t>-01</w:t>
      </w:r>
      <w:r w:rsidR="00DE36C5" w:rsidRPr="003857EF">
        <w:rPr>
          <w:rFonts w:ascii="Arial" w:hAnsi="Arial" w:cs="Arial"/>
          <w:b/>
          <w:sz w:val="28"/>
          <w:szCs w:val="28"/>
          <w:lang w:val="sr-Cyrl-CS"/>
        </w:rPr>
        <w:t xml:space="preserve"> </w:t>
      </w:r>
      <w:r w:rsidR="00DE36C5" w:rsidRPr="00433FD4">
        <w:rPr>
          <w:rFonts w:ascii="Arial" w:hAnsi="Arial" w:cs="Arial"/>
          <w:b/>
          <w:sz w:val="28"/>
          <w:szCs w:val="28"/>
          <w:lang w:val="sr-Cyrl-CS"/>
        </w:rPr>
        <w:t xml:space="preserve">ОД </w:t>
      </w:r>
      <w:r w:rsidR="007214AC">
        <w:rPr>
          <w:rFonts w:ascii="Arial" w:hAnsi="Arial" w:cs="Arial"/>
          <w:b/>
          <w:sz w:val="28"/>
          <w:szCs w:val="28"/>
        </w:rPr>
        <w:t>22</w:t>
      </w:r>
      <w:r w:rsidR="00DE36C5" w:rsidRPr="007214AC">
        <w:rPr>
          <w:rFonts w:ascii="Arial" w:hAnsi="Arial" w:cs="Arial"/>
          <w:b/>
          <w:sz w:val="28"/>
          <w:szCs w:val="28"/>
          <w:lang w:val="sr-Cyrl-CS"/>
        </w:rPr>
        <w:t>.0</w:t>
      </w:r>
      <w:r w:rsidR="007214AC" w:rsidRPr="007214AC">
        <w:rPr>
          <w:rFonts w:ascii="Arial" w:hAnsi="Arial" w:cs="Arial"/>
          <w:b/>
          <w:sz w:val="28"/>
          <w:szCs w:val="28"/>
        </w:rPr>
        <w:t>1</w:t>
      </w:r>
      <w:r w:rsidR="00DE36C5" w:rsidRPr="00433FD4">
        <w:rPr>
          <w:rFonts w:ascii="Arial" w:hAnsi="Arial" w:cs="Arial"/>
          <w:b/>
          <w:sz w:val="28"/>
          <w:szCs w:val="28"/>
          <w:lang w:val="sr-Cyrl-CS"/>
        </w:rPr>
        <w:t>.201</w:t>
      </w:r>
      <w:r w:rsidR="00073A66">
        <w:rPr>
          <w:rFonts w:ascii="Arial" w:hAnsi="Arial" w:cs="Arial"/>
          <w:b/>
          <w:sz w:val="28"/>
          <w:szCs w:val="28"/>
          <w:lang w:val="sr-Cyrl-CS"/>
        </w:rPr>
        <w:t>9</w:t>
      </w:r>
      <w:r w:rsidR="0044298F" w:rsidRPr="0044298F">
        <w:rPr>
          <w:rFonts w:ascii="Arial" w:hAnsi="Arial" w:cs="Arial"/>
          <w:b/>
          <w:sz w:val="28"/>
          <w:szCs w:val="28"/>
          <w:lang w:val="sr-Cyrl-CS"/>
        </w:rPr>
        <w:t>.ГОДИНЕ</w:t>
      </w:r>
    </w:p>
    <w:p w:rsidR="007214AC" w:rsidRPr="00DD7C24" w:rsidRDefault="00110CC6" w:rsidP="007214AC">
      <w:pPr>
        <w:pStyle w:val="Default"/>
        <w:tabs>
          <w:tab w:val="left" w:pos="2070"/>
        </w:tabs>
        <w:jc w:val="center"/>
        <w:rPr>
          <w:b/>
          <w:sz w:val="28"/>
          <w:szCs w:val="28"/>
          <w:lang w:val="sr-Cyrl-CS"/>
        </w:rPr>
      </w:pPr>
      <w:r w:rsidRPr="0044298F">
        <w:rPr>
          <w:b/>
          <w:sz w:val="28"/>
          <w:szCs w:val="28"/>
          <w:lang w:val="sr-Cyrl-CS"/>
        </w:rPr>
        <w:t xml:space="preserve">ОТВОРЕНИ ПОСТУПАК ЈАВНЕ НАБАВКЕ </w:t>
      </w:r>
      <w:r w:rsidR="007214AC">
        <w:rPr>
          <w:b/>
          <w:sz w:val="28"/>
          <w:szCs w:val="28"/>
        </w:rPr>
        <w:t>РАДОВА</w:t>
      </w:r>
    </w:p>
    <w:p w:rsidR="00DE36C5" w:rsidRPr="00DE36C5" w:rsidRDefault="003A3ECD" w:rsidP="007214AC">
      <w:pPr>
        <w:pStyle w:val="Default"/>
        <w:tabs>
          <w:tab w:val="left" w:pos="2070"/>
        </w:tabs>
        <w:jc w:val="center"/>
        <w:rPr>
          <w:b/>
          <w:sz w:val="28"/>
          <w:szCs w:val="28"/>
          <w:lang w:val="en-US"/>
        </w:rPr>
      </w:pPr>
      <w:r>
        <w:rPr>
          <w:b/>
          <w:sz w:val="28"/>
          <w:szCs w:val="28"/>
          <w:lang w:val="sr-Cyrl-CS"/>
        </w:rPr>
        <w:t>НА ОДРЖАВАЊУ</w:t>
      </w:r>
      <w:r w:rsidR="00073A66">
        <w:rPr>
          <w:b/>
          <w:sz w:val="28"/>
          <w:szCs w:val="28"/>
          <w:lang w:val="sr-Cyrl-CS"/>
        </w:rPr>
        <w:t xml:space="preserve"> ЛОКАЛНИХ</w:t>
      </w:r>
      <w:r>
        <w:rPr>
          <w:b/>
          <w:sz w:val="28"/>
          <w:szCs w:val="28"/>
          <w:lang w:val="sr-Cyrl-CS"/>
        </w:rPr>
        <w:t xml:space="preserve"> ПУТЕВА </w:t>
      </w:r>
      <w:r w:rsidR="00DE36C5">
        <w:rPr>
          <w:b/>
          <w:sz w:val="28"/>
          <w:szCs w:val="28"/>
          <w:lang w:val="sr-Cyrl-CS"/>
        </w:rPr>
        <w:t>АНГАЖОВАЊЕМ РАДНИХ МАШИНА</w:t>
      </w:r>
    </w:p>
    <w:p w:rsidR="00122C79" w:rsidRDefault="00122C79" w:rsidP="00122C79">
      <w:pPr>
        <w:rPr>
          <w:b/>
          <w:sz w:val="32"/>
          <w:szCs w:val="32"/>
          <w:lang w:val="sr-Cyrl-CS"/>
        </w:rPr>
      </w:pPr>
    </w:p>
    <w:p w:rsidR="00122C79" w:rsidRDefault="00122C79" w:rsidP="00122C79">
      <w:pPr>
        <w:rPr>
          <w:b/>
          <w:sz w:val="32"/>
          <w:szCs w:val="32"/>
          <w:lang w:val="sr-Cyrl-CS"/>
        </w:rPr>
      </w:pPr>
    </w:p>
    <w:p w:rsidR="00110CC6" w:rsidRDefault="00110CC6" w:rsidP="00110CC6">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F9375C">
        <w:rPr>
          <w:rFonts w:ascii="Arial" w:hAnsi="Arial" w:cs="Arial"/>
          <w:b/>
          <w:sz w:val="32"/>
          <w:szCs w:val="32"/>
          <w:lang w:val="sr-Cyrl-CS"/>
        </w:rPr>
        <w:t xml:space="preserve">ЈНВВ </w:t>
      </w:r>
      <w:r w:rsidR="00433FD4">
        <w:rPr>
          <w:rFonts w:ascii="Arial" w:hAnsi="Arial" w:cs="Arial"/>
          <w:b/>
          <w:sz w:val="32"/>
          <w:szCs w:val="32"/>
          <w:lang w:val="sr-Cyrl-CS"/>
        </w:rPr>
        <w:t>1</w:t>
      </w:r>
      <w:r w:rsidR="00073A66">
        <w:rPr>
          <w:rFonts w:ascii="Arial" w:hAnsi="Arial" w:cs="Arial"/>
          <w:b/>
          <w:sz w:val="32"/>
          <w:szCs w:val="32"/>
          <w:lang w:val="sr-Cyrl-CS"/>
        </w:rPr>
        <w:t>/2019</w:t>
      </w:r>
      <w:r w:rsidRPr="00DE0254">
        <w:rPr>
          <w:rFonts w:ascii="Arial" w:hAnsi="Arial" w:cs="Arial"/>
          <w:b/>
          <w:sz w:val="32"/>
          <w:szCs w:val="32"/>
          <w:lang w:val="sr-Cyrl-CS"/>
        </w:rPr>
        <w:t>-</w:t>
      </w:r>
    </w:p>
    <w:p w:rsidR="00110CC6" w:rsidRPr="00DE0254" w:rsidRDefault="00110CC6" w:rsidP="00110CC6">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DE36C5" w:rsidRPr="00966600">
        <w:rPr>
          <w:rFonts w:ascii="Arial" w:hAnsi="Arial" w:cs="Arial"/>
          <w:b/>
          <w:sz w:val="32"/>
          <w:szCs w:val="32"/>
          <w:lang w:val="sr-Cyrl-CS"/>
        </w:rPr>
        <w:t>1.3.</w:t>
      </w:r>
      <w:r w:rsidR="00A02EDD">
        <w:rPr>
          <w:rFonts w:ascii="Arial" w:hAnsi="Arial" w:cs="Arial"/>
          <w:b/>
          <w:sz w:val="32"/>
          <w:szCs w:val="32"/>
          <w:lang w:val="sr-Cyrl-CS"/>
        </w:rPr>
        <w:t>6</w:t>
      </w:r>
      <w:r w:rsidR="00DE36C5" w:rsidRPr="00966600">
        <w:rPr>
          <w:rFonts w:ascii="Arial" w:hAnsi="Arial" w:cs="Arial"/>
          <w:b/>
          <w:sz w:val="32"/>
          <w:szCs w:val="32"/>
          <w:lang w:val="sr-Cyrl-CS"/>
        </w:rPr>
        <w:t>/1</w:t>
      </w:r>
      <w:r w:rsidR="00073A66">
        <w:rPr>
          <w:rFonts w:ascii="Arial" w:hAnsi="Arial" w:cs="Arial"/>
          <w:b/>
          <w:sz w:val="32"/>
          <w:szCs w:val="32"/>
          <w:lang w:val="sr-Cyrl-CS"/>
        </w:rPr>
        <w:t>9</w:t>
      </w:r>
    </w:p>
    <w:p w:rsidR="00122C79" w:rsidRDefault="00122C79" w:rsidP="00122C79">
      <w:pPr>
        <w:rPr>
          <w:lang w:val="sr-Cyrl-CS"/>
        </w:rPr>
      </w:pPr>
    </w:p>
    <w:p w:rsidR="00122C79" w:rsidRDefault="00122C79" w:rsidP="00122C79">
      <w:pPr>
        <w:rPr>
          <w:lang w:val="sr-Cyrl-CS"/>
        </w:rPr>
      </w:pPr>
    </w:p>
    <w:p w:rsidR="00122C79" w:rsidRDefault="00122C79" w:rsidP="00122C79">
      <w:pPr>
        <w:suppressAutoHyphens w:val="0"/>
        <w:autoSpaceDE w:val="0"/>
        <w:autoSpaceDN w:val="0"/>
        <w:adjustRightInd w:val="0"/>
        <w:spacing w:line="240" w:lineRule="auto"/>
        <w:rPr>
          <w:rFonts w:ascii="Calibri" w:eastAsiaTheme="minorHAnsi" w:hAnsi="Calibri" w:cs="Calibri"/>
          <w:kern w:val="0"/>
          <w:lang w:val="sr-Cyrl-CS" w:eastAsia="en-US"/>
        </w:rPr>
      </w:pPr>
    </w:p>
    <w:p w:rsidR="00122C79" w:rsidRPr="00134106" w:rsidRDefault="00122C79" w:rsidP="00122C79">
      <w:pPr>
        <w:suppressAutoHyphens w:val="0"/>
        <w:autoSpaceDE w:val="0"/>
        <w:autoSpaceDN w:val="0"/>
        <w:adjustRightInd w:val="0"/>
        <w:spacing w:line="240" w:lineRule="auto"/>
        <w:rPr>
          <w:rFonts w:ascii="Calibri" w:eastAsiaTheme="minorHAnsi" w:hAnsi="Calibri" w:cs="Calibri"/>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47"/>
        <w:gridCol w:w="3307"/>
      </w:tblGrid>
      <w:tr w:rsidR="00122C79" w:rsidRPr="00110CC6" w:rsidTr="00122C79">
        <w:trPr>
          <w:trHeight w:val="240"/>
          <w:jc w:val="center"/>
        </w:trPr>
        <w:tc>
          <w:tcPr>
            <w:tcW w:w="3780" w:type="dxa"/>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p>
        </w:tc>
        <w:tc>
          <w:tcPr>
            <w:tcW w:w="3859" w:type="dxa"/>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Датум и време:</w:t>
            </w:r>
          </w:p>
        </w:tc>
      </w:tr>
      <w:tr w:rsidR="009634D2" w:rsidRPr="00110CC6" w:rsidTr="00122C79">
        <w:trPr>
          <w:trHeight w:val="240"/>
          <w:jc w:val="center"/>
        </w:trPr>
        <w:tc>
          <w:tcPr>
            <w:tcW w:w="0" w:type="auto"/>
          </w:tcPr>
          <w:p w:rsidR="009634D2" w:rsidRPr="00110CC6" w:rsidRDefault="009634D2" w:rsidP="00122C79">
            <w:pPr>
              <w:suppressAutoHyphens w:val="0"/>
              <w:autoSpaceDE w:val="0"/>
              <w:autoSpaceDN w:val="0"/>
              <w:adjustRightInd w:val="0"/>
              <w:spacing w:line="240" w:lineRule="auto"/>
              <w:rPr>
                <w:rFonts w:ascii="Arial" w:eastAsiaTheme="minorHAnsi" w:hAnsi="Arial" w:cs="Arial"/>
                <w:kern w:val="0"/>
                <w:lang w:eastAsia="en-US"/>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9634D2" w:rsidRPr="00DD7C24" w:rsidRDefault="007214AC" w:rsidP="00073A66">
            <w:pPr>
              <w:suppressAutoHyphens w:val="0"/>
              <w:autoSpaceDE w:val="0"/>
              <w:autoSpaceDN w:val="0"/>
              <w:adjustRightInd w:val="0"/>
              <w:spacing w:line="240" w:lineRule="auto"/>
              <w:rPr>
                <w:rFonts w:ascii="Arial" w:eastAsiaTheme="minorHAnsi" w:hAnsi="Arial" w:cs="Arial"/>
                <w:b/>
                <w:bCs/>
                <w:kern w:val="0"/>
                <w:lang w:val="sr-Cyrl-CS" w:eastAsia="en-US"/>
              </w:rPr>
            </w:pPr>
            <w:r w:rsidRPr="00DD7C24">
              <w:rPr>
                <w:rFonts w:ascii="Arial" w:eastAsiaTheme="minorHAnsi" w:hAnsi="Arial" w:cs="Arial"/>
                <w:b/>
                <w:bCs/>
                <w:kern w:val="0"/>
                <w:lang w:eastAsia="en-US"/>
              </w:rPr>
              <w:t>22</w:t>
            </w:r>
            <w:r w:rsidRPr="00DD7C24">
              <w:rPr>
                <w:rFonts w:ascii="Arial" w:eastAsiaTheme="minorHAnsi" w:hAnsi="Arial" w:cs="Arial"/>
                <w:b/>
                <w:bCs/>
                <w:kern w:val="0"/>
                <w:lang w:val="sr-Cyrl-CS" w:eastAsia="en-US"/>
              </w:rPr>
              <w:t>.0</w:t>
            </w:r>
            <w:r w:rsidRPr="00DD7C24">
              <w:rPr>
                <w:rFonts w:ascii="Arial" w:eastAsiaTheme="minorHAnsi" w:hAnsi="Arial" w:cs="Arial"/>
                <w:b/>
                <w:bCs/>
                <w:kern w:val="0"/>
                <w:lang w:eastAsia="en-US"/>
              </w:rPr>
              <w:t>1</w:t>
            </w:r>
            <w:r w:rsidR="00DE36C5" w:rsidRPr="00DD7C24">
              <w:rPr>
                <w:rFonts w:ascii="Arial" w:eastAsiaTheme="minorHAnsi" w:hAnsi="Arial" w:cs="Arial"/>
                <w:b/>
                <w:bCs/>
                <w:kern w:val="0"/>
                <w:lang w:val="sr-Cyrl-CS" w:eastAsia="en-US"/>
              </w:rPr>
              <w:t>.201</w:t>
            </w:r>
            <w:r w:rsidR="00073A66" w:rsidRPr="00DD7C24">
              <w:rPr>
                <w:rFonts w:ascii="Arial" w:eastAsiaTheme="minorHAnsi" w:hAnsi="Arial" w:cs="Arial"/>
                <w:b/>
                <w:bCs/>
                <w:kern w:val="0"/>
                <w:lang w:val="sr-Cyrl-CS" w:eastAsia="en-US"/>
              </w:rPr>
              <w:t>9</w:t>
            </w:r>
            <w:r w:rsidR="009634D2" w:rsidRPr="00DD7C24">
              <w:rPr>
                <w:rFonts w:ascii="Arial" w:eastAsiaTheme="minorHAnsi" w:hAnsi="Arial" w:cs="Arial"/>
                <w:b/>
                <w:bCs/>
                <w:kern w:val="0"/>
                <w:lang w:val="sr-Cyrl-CS" w:eastAsia="en-US"/>
              </w:rPr>
              <w:t>.године</w:t>
            </w:r>
          </w:p>
        </w:tc>
      </w:tr>
      <w:tr w:rsidR="00122C79" w:rsidRPr="00110CC6" w:rsidTr="00122C79">
        <w:trPr>
          <w:trHeight w:val="240"/>
          <w:jc w:val="center"/>
        </w:trPr>
        <w:tc>
          <w:tcPr>
            <w:tcW w:w="0" w:type="auto"/>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Крајњи рок за достављање понуда: </w:t>
            </w:r>
          </w:p>
        </w:tc>
        <w:tc>
          <w:tcPr>
            <w:tcW w:w="0" w:type="auto"/>
          </w:tcPr>
          <w:p w:rsidR="00122C79" w:rsidRPr="00DD7C24" w:rsidRDefault="00A35B38" w:rsidP="006C54B3">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21</w:t>
            </w:r>
            <w:r w:rsidR="00735271" w:rsidRPr="00DD7C24">
              <w:rPr>
                <w:rFonts w:ascii="Arial" w:eastAsiaTheme="minorHAnsi" w:hAnsi="Arial" w:cs="Arial"/>
                <w:b/>
                <w:bCs/>
                <w:kern w:val="0"/>
                <w:lang w:eastAsia="en-US"/>
              </w:rPr>
              <w:t>.</w:t>
            </w:r>
            <w:r w:rsidR="00122C79" w:rsidRPr="00DD7C24">
              <w:rPr>
                <w:rFonts w:ascii="Arial" w:eastAsiaTheme="minorHAnsi" w:hAnsi="Arial" w:cs="Arial"/>
                <w:b/>
                <w:bCs/>
                <w:kern w:val="0"/>
                <w:lang w:eastAsia="en-US"/>
              </w:rPr>
              <w:t>0</w:t>
            </w:r>
            <w:r>
              <w:rPr>
                <w:rFonts w:ascii="Arial" w:eastAsiaTheme="minorHAnsi" w:hAnsi="Arial" w:cs="Arial"/>
                <w:b/>
                <w:bCs/>
                <w:kern w:val="0"/>
                <w:lang w:val="sr-Cyrl-CS" w:eastAsia="en-US"/>
              </w:rPr>
              <w:t>2</w:t>
            </w:r>
            <w:r w:rsidR="00122C79" w:rsidRPr="00DD7C24">
              <w:rPr>
                <w:rFonts w:ascii="Arial" w:eastAsiaTheme="minorHAnsi" w:hAnsi="Arial" w:cs="Arial"/>
                <w:b/>
                <w:bCs/>
                <w:kern w:val="0"/>
                <w:lang w:eastAsia="en-US"/>
              </w:rPr>
              <w:t>.</w:t>
            </w:r>
            <w:r w:rsidR="00073A66" w:rsidRPr="00DD7C24">
              <w:rPr>
                <w:rFonts w:ascii="Arial" w:eastAsiaTheme="minorHAnsi" w:hAnsi="Arial" w:cs="Arial"/>
                <w:b/>
                <w:bCs/>
                <w:kern w:val="0"/>
                <w:lang w:eastAsia="en-US"/>
              </w:rPr>
              <w:t>201</w:t>
            </w:r>
            <w:r w:rsidR="00073A66" w:rsidRPr="00DD7C24">
              <w:rPr>
                <w:rFonts w:ascii="Arial" w:eastAsiaTheme="minorHAnsi" w:hAnsi="Arial" w:cs="Arial"/>
                <w:b/>
                <w:bCs/>
                <w:kern w:val="0"/>
                <w:lang w:val="sr-Cyrl-CS" w:eastAsia="en-US"/>
              </w:rPr>
              <w:t>9</w:t>
            </w:r>
            <w:r w:rsidR="00110CC6" w:rsidRPr="00DD7C24">
              <w:rPr>
                <w:rFonts w:ascii="Arial" w:eastAsiaTheme="minorHAnsi" w:hAnsi="Arial" w:cs="Arial"/>
                <w:b/>
                <w:bCs/>
                <w:kern w:val="0"/>
                <w:lang w:eastAsia="en-US"/>
              </w:rPr>
              <w:t>.</w:t>
            </w:r>
            <w:r w:rsidR="00122C79" w:rsidRPr="00DD7C24">
              <w:rPr>
                <w:rFonts w:ascii="Arial" w:eastAsiaTheme="minorHAnsi" w:hAnsi="Arial" w:cs="Arial"/>
                <w:b/>
                <w:bCs/>
                <w:kern w:val="0"/>
                <w:lang w:eastAsia="en-US"/>
              </w:rPr>
              <w:t xml:space="preserve"> године до 1</w:t>
            </w:r>
            <w:r w:rsidR="003A3ECD" w:rsidRPr="00DD7C24">
              <w:rPr>
                <w:rFonts w:ascii="Arial" w:eastAsiaTheme="minorHAnsi" w:hAnsi="Arial" w:cs="Arial"/>
                <w:b/>
                <w:bCs/>
                <w:kern w:val="0"/>
                <w:lang w:val="sr-Cyrl-CS" w:eastAsia="en-US"/>
              </w:rPr>
              <w:t>0</w:t>
            </w:r>
            <w:r w:rsidR="00122C79" w:rsidRPr="00DD7C24">
              <w:rPr>
                <w:rFonts w:ascii="Arial" w:eastAsiaTheme="minorHAnsi" w:hAnsi="Arial" w:cs="Arial"/>
                <w:b/>
                <w:bCs/>
                <w:kern w:val="0"/>
                <w:lang w:eastAsia="en-US"/>
              </w:rPr>
              <w:t xml:space="preserve">,00 часова </w:t>
            </w:r>
          </w:p>
        </w:tc>
      </w:tr>
      <w:tr w:rsidR="00122C79" w:rsidRPr="00110CC6" w:rsidTr="00122C79">
        <w:trPr>
          <w:trHeight w:val="240"/>
          <w:jc w:val="center"/>
        </w:trPr>
        <w:tc>
          <w:tcPr>
            <w:tcW w:w="0" w:type="auto"/>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Јавно отварање: </w:t>
            </w:r>
          </w:p>
        </w:tc>
        <w:tc>
          <w:tcPr>
            <w:tcW w:w="0" w:type="auto"/>
          </w:tcPr>
          <w:p w:rsidR="00122C79" w:rsidRPr="00DD7C24" w:rsidRDefault="00A35B38" w:rsidP="006C54B3">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21</w:t>
            </w:r>
            <w:r w:rsidR="00122C79" w:rsidRPr="00DD7C24">
              <w:rPr>
                <w:rFonts w:ascii="Arial" w:eastAsiaTheme="minorHAnsi" w:hAnsi="Arial" w:cs="Arial"/>
                <w:b/>
                <w:bCs/>
                <w:kern w:val="0"/>
                <w:lang w:eastAsia="en-US"/>
              </w:rPr>
              <w:t>.0</w:t>
            </w:r>
            <w:r>
              <w:rPr>
                <w:rFonts w:ascii="Arial" w:eastAsiaTheme="minorHAnsi" w:hAnsi="Arial" w:cs="Arial"/>
                <w:b/>
                <w:bCs/>
                <w:kern w:val="0"/>
                <w:lang w:val="sr-Cyrl-CS" w:eastAsia="en-US"/>
              </w:rPr>
              <w:t>2</w:t>
            </w:r>
            <w:r w:rsidR="00122C79" w:rsidRPr="00DD7C24">
              <w:rPr>
                <w:rFonts w:ascii="Arial" w:eastAsiaTheme="minorHAnsi" w:hAnsi="Arial" w:cs="Arial"/>
                <w:b/>
                <w:bCs/>
                <w:kern w:val="0"/>
                <w:lang w:eastAsia="en-US"/>
              </w:rPr>
              <w:t>.</w:t>
            </w:r>
            <w:r w:rsidR="00433FD4" w:rsidRPr="00DD7C24">
              <w:rPr>
                <w:rFonts w:ascii="Arial" w:eastAsiaTheme="minorHAnsi" w:hAnsi="Arial" w:cs="Arial"/>
                <w:b/>
                <w:bCs/>
                <w:kern w:val="0"/>
                <w:lang w:eastAsia="en-US"/>
              </w:rPr>
              <w:t>201</w:t>
            </w:r>
            <w:r w:rsidR="00073A66" w:rsidRPr="00DD7C24">
              <w:rPr>
                <w:rFonts w:ascii="Arial" w:eastAsiaTheme="minorHAnsi" w:hAnsi="Arial" w:cs="Arial"/>
                <w:b/>
                <w:bCs/>
                <w:kern w:val="0"/>
                <w:lang w:val="sr-Cyrl-CS" w:eastAsia="en-US"/>
              </w:rPr>
              <w:t>9</w:t>
            </w:r>
            <w:r w:rsidR="00110CC6" w:rsidRPr="00DD7C24">
              <w:rPr>
                <w:rFonts w:ascii="Arial" w:eastAsiaTheme="minorHAnsi" w:hAnsi="Arial" w:cs="Arial"/>
                <w:b/>
                <w:bCs/>
                <w:kern w:val="0"/>
                <w:lang w:eastAsia="en-US"/>
              </w:rPr>
              <w:t>.</w:t>
            </w:r>
            <w:r w:rsidR="00122C79" w:rsidRPr="00DD7C24">
              <w:rPr>
                <w:rFonts w:ascii="Arial" w:eastAsiaTheme="minorHAnsi" w:hAnsi="Arial" w:cs="Arial"/>
                <w:b/>
                <w:bCs/>
                <w:kern w:val="0"/>
                <w:lang w:eastAsia="en-US"/>
              </w:rPr>
              <w:t xml:space="preserve"> године у 1</w:t>
            </w:r>
            <w:r w:rsidR="003A3ECD" w:rsidRPr="00DD7C24">
              <w:rPr>
                <w:rFonts w:ascii="Arial" w:eastAsiaTheme="minorHAnsi" w:hAnsi="Arial" w:cs="Arial"/>
                <w:b/>
                <w:bCs/>
                <w:kern w:val="0"/>
                <w:lang w:val="sr-Cyrl-CS" w:eastAsia="en-US"/>
              </w:rPr>
              <w:t>0</w:t>
            </w:r>
            <w:r w:rsidR="00122C79" w:rsidRPr="00DD7C24">
              <w:rPr>
                <w:rFonts w:ascii="Arial" w:eastAsiaTheme="minorHAnsi" w:hAnsi="Arial" w:cs="Arial"/>
                <w:b/>
                <w:bCs/>
                <w:kern w:val="0"/>
                <w:lang w:eastAsia="en-US"/>
              </w:rPr>
              <w:t xml:space="preserve">,30 часова </w:t>
            </w:r>
          </w:p>
        </w:tc>
      </w:tr>
    </w:tbl>
    <w:p w:rsidR="00122C79" w:rsidRPr="00134106" w:rsidRDefault="00122C79" w:rsidP="00122C79">
      <w:pPr>
        <w:suppressAutoHyphens w:val="0"/>
        <w:autoSpaceDE w:val="0"/>
        <w:autoSpaceDN w:val="0"/>
        <w:adjustRightInd w:val="0"/>
        <w:spacing w:line="240" w:lineRule="auto"/>
        <w:rPr>
          <w:rFonts w:ascii="Calibri" w:eastAsiaTheme="minorHAnsi" w:hAnsi="Calibri" w:cstheme="minorBidi"/>
          <w:color w:val="auto"/>
          <w:kern w:val="0"/>
          <w:lang w:eastAsia="en-US"/>
        </w:rPr>
      </w:pPr>
    </w:p>
    <w:p w:rsidR="00122C79" w:rsidRDefault="00122C79" w:rsidP="00122C79">
      <w:pPr>
        <w:rPr>
          <w:lang w:val="sr-Cyrl-CS"/>
        </w:rPr>
      </w:pPr>
    </w:p>
    <w:p w:rsidR="00122C79" w:rsidRDefault="00122C79" w:rsidP="00122C79">
      <w:pPr>
        <w:rPr>
          <w:lang w:val="sr-Cyrl-CS"/>
        </w:rPr>
      </w:pPr>
    </w:p>
    <w:p w:rsidR="00B16244" w:rsidRPr="00C20265" w:rsidRDefault="00B16244" w:rsidP="00B16244">
      <w:pPr>
        <w:jc w:val="center"/>
        <w:rPr>
          <w:rFonts w:ascii="Arial" w:hAnsi="Arial" w:cs="Arial"/>
          <w:b/>
          <w:iCs/>
        </w:rPr>
      </w:pPr>
      <w:r w:rsidRPr="007E0BB3">
        <w:rPr>
          <w:rFonts w:ascii="Arial" w:hAnsi="Arial" w:cs="Arial"/>
          <w:b/>
          <w:iCs/>
        </w:rPr>
        <w:t xml:space="preserve">Укупан број </w:t>
      </w:r>
      <w:r>
        <w:rPr>
          <w:rFonts w:ascii="Arial" w:hAnsi="Arial" w:cs="Arial"/>
          <w:b/>
          <w:iCs/>
        </w:rPr>
        <w:t>страна конкурсне документације:</w:t>
      </w:r>
      <w:r w:rsidR="00013F4A">
        <w:rPr>
          <w:rFonts w:ascii="Arial" w:hAnsi="Arial" w:cs="Arial"/>
          <w:b/>
          <w:iCs/>
          <w:lang w:val="sr-Cyrl-CS"/>
        </w:rPr>
        <w:t xml:space="preserve"> </w:t>
      </w:r>
      <w:r w:rsidRPr="00552E37">
        <w:rPr>
          <w:rFonts w:ascii="Arial" w:hAnsi="Arial" w:cs="Arial"/>
          <w:b/>
          <w:iCs/>
        </w:rPr>
        <w:t>35</w:t>
      </w:r>
    </w:p>
    <w:p w:rsidR="005500D1" w:rsidRDefault="005500D1" w:rsidP="00122C79">
      <w:pPr>
        <w:rPr>
          <w:lang w:val="sr-Cyrl-CS"/>
        </w:rPr>
      </w:pPr>
    </w:p>
    <w:p w:rsidR="00122C79" w:rsidRDefault="00122C79" w:rsidP="00122C79">
      <w:pPr>
        <w:rPr>
          <w:lang w:val="sr-Cyrl-CS"/>
        </w:rPr>
      </w:pPr>
    </w:p>
    <w:p w:rsidR="00122C79" w:rsidRPr="005500D1" w:rsidRDefault="00122C79" w:rsidP="00122C79">
      <w:pPr>
        <w:jc w:val="center"/>
        <w:rPr>
          <w:rFonts w:ascii="Arial" w:hAnsi="Arial" w:cs="Arial"/>
          <w:b/>
          <w:lang w:val="sr-Cyrl-CS"/>
        </w:rPr>
      </w:pPr>
      <w:r w:rsidRPr="005500D1">
        <w:rPr>
          <w:rFonts w:ascii="Arial" w:hAnsi="Arial" w:cs="Arial"/>
          <w:b/>
          <w:lang w:val="sr-Cyrl-CS"/>
        </w:rPr>
        <w:t xml:space="preserve">Баточина, </w:t>
      </w:r>
      <w:r w:rsidR="00073A66">
        <w:rPr>
          <w:rFonts w:ascii="Arial" w:hAnsi="Arial" w:cs="Arial"/>
          <w:b/>
          <w:lang w:val="sr-Cyrl-CS"/>
        </w:rPr>
        <w:t>јануар</w:t>
      </w:r>
      <w:r w:rsidRPr="005500D1">
        <w:rPr>
          <w:rFonts w:ascii="Arial" w:hAnsi="Arial" w:cs="Arial"/>
          <w:b/>
          <w:lang w:val="sr-Cyrl-CS"/>
        </w:rPr>
        <w:t xml:space="preserve">, </w:t>
      </w:r>
      <w:r w:rsidR="00073A66">
        <w:rPr>
          <w:rFonts w:ascii="Arial" w:hAnsi="Arial" w:cs="Arial"/>
          <w:b/>
          <w:lang w:val="sr-Cyrl-CS"/>
        </w:rPr>
        <w:t>2019</w:t>
      </w:r>
      <w:r w:rsidR="00110CC6" w:rsidRPr="005500D1">
        <w:rPr>
          <w:rFonts w:ascii="Arial" w:hAnsi="Arial" w:cs="Arial"/>
          <w:b/>
          <w:lang w:val="sr-Cyrl-CS"/>
        </w:rPr>
        <w:t>.</w:t>
      </w:r>
      <w:r w:rsidRPr="005500D1">
        <w:rPr>
          <w:rFonts w:ascii="Arial" w:hAnsi="Arial" w:cs="Arial"/>
          <w:b/>
          <w:lang w:val="sr-Cyrl-CS"/>
        </w:rPr>
        <w:t xml:space="preserve"> године</w:t>
      </w:r>
    </w:p>
    <w:p w:rsidR="005500D1" w:rsidRPr="00134106" w:rsidRDefault="005500D1" w:rsidP="003A3ECD">
      <w:pPr>
        <w:rPr>
          <w:b/>
          <w:lang w:val="sr-Cyrl-CS"/>
        </w:rPr>
      </w:pPr>
    </w:p>
    <w:p w:rsidR="00122C79" w:rsidRPr="006C1EF2" w:rsidRDefault="00122C79" w:rsidP="00122C79">
      <w:pPr>
        <w:jc w:val="both"/>
        <w:rPr>
          <w:rFonts w:ascii="Arial" w:hAnsi="Arial" w:cs="Arial"/>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2</w:t>
      </w:r>
      <w:r w:rsidRPr="008566BF">
        <w:rPr>
          <w:rFonts w:ascii="Arial" w:eastAsia="TimesNewRomanPSMT" w:hAnsi="Arial" w:cs="Arial"/>
          <w:lang w:val="ru-RU"/>
        </w:rPr>
        <w:t>. и 61. Закона о јавним набавкама („Сл. гласник РС” бр. 124/2012,</w:t>
      </w:r>
      <w:r w:rsidRPr="00DA588A">
        <w:rPr>
          <w:rFonts w:ascii="Arial" w:hAnsi="Arial" w:cs="Arial"/>
          <w:noProof/>
          <w:lang w:val="sr-Cyrl-CS"/>
        </w:rPr>
        <w:t xml:space="preserve"> </w:t>
      </w:r>
      <w:r w:rsidRPr="0012123C">
        <w:rPr>
          <w:rFonts w:ascii="Arial" w:hAnsi="Arial" w:cs="Arial"/>
          <w:noProof/>
          <w:lang w:val="sr-Cyrl-CS"/>
        </w:rPr>
        <w:t>14/2015 и 68/2015</w:t>
      </w:r>
      <w:r w:rsidRPr="008566BF">
        <w:rPr>
          <w:rFonts w:ascii="Arial" w:eastAsia="TimesNewRomanPSMT" w:hAnsi="Arial" w:cs="Arial"/>
          <w:lang w:val="ru-RU"/>
        </w:rPr>
        <w:t xml:space="preserve"> у даљем тексту: Закон), чл. </w:t>
      </w:r>
      <w:r>
        <w:rPr>
          <w:rFonts w:ascii="Arial" w:eastAsia="TimesNewRomanPSMT" w:hAnsi="Arial" w:cs="Arial"/>
          <w:lang w:val="sr-Cyrl-CS"/>
        </w:rPr>
        <w:t>2</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Pr="008566BF">
        <w:rPr>
          <w:rFonts w:ascii="Arial" w:eastAsia="TimesNewRomanPSMT" w:hAnsi="Arial" w:cs="Arial"/>
          <w:lang w:val="ru-RU"/>
        </w:rPr>
        <w:t xml:space="preserve">), </w:t>
      </w:r>
      <w:r w:rsidRPr="008566BF">
        <w:rPr>
          <w:rFonts w:ascii="Arial" w:hAnsi="Arial" w:cs="Arial"/>
          <w:lang w:val="ru-RU"/>
        </w:rPr>
        <w:t xml:space="preserve">Одлуке о покретању поступка јавне набавке број </w:t>
      </w:r>
      <w:r w:rsidR="002277CD">
        <w:rPr>
          <w:rFonts w:ascii="Arial" w:hAnsi="Arial" w:cs="Arial"/>
          <w:lang w:val="sr-Cyrl-CS"/>
        </w:rPr>
        <w:t>1/2019</w:t>
      </w:r>
      <w:r w:rsidRPr="008566BF">
        <w:rPr>
          <w:rFonts w:ascii="Arial" w:hAnsi="Arial" w:cs="Arial"/>
          <w:lang w:val="ru-RU"/>
        </w:rPr>
        <w:t xml:space="preserve">, деловодни број </w:t>
      </w:r>
      <w:r w:rsidR="00433FD4" w:rsidRPr="00433FD4">
        <w:rPr>
          <w:rFonts w:ascii="Arial" w:hAnsi="Arial" w:cs="Arial"/>
          <w:lang w:val="sr-Cyrl-CS"/>
        </w:rPr>
        <w:t>404-</w:t>
      </w:r>
      <w:r w:rsidR="00901536">
        <w:rPr>
          <w:rFonts w:ascii="Arial" w:hAnsi="Arial" w:cs="Arial"/>
          <w:lang w:val="sr-Cyrl-CS"/>
        </w:rPr>
        <w:t>26</w:t>
      </w:r>
      <w:r w:rsidR="002277CD">
        <w:rPr>
          <w:rFonts w:ascii="Arial" w:hAnsi="Arial" w:cs="Arial"/>
          <w:lang w:val="sr-Cyrl-CS"/>
        </w:rPr>
        <w:t>/19</w:t>
      </w:r>
      <w:r w:rsidR="00D54BBA" w:rsidRPr="00433FD4">
        <w:rPr>
          <w:rFonts w:ascii="Arial" w:hAnsi="Arial" w:cs="Arial"/>
          <w:lang w:val="sr-Cyrl-CS"/>
        </w:rPr>
        <w:t>-01</w:t>
      </w:r>
      <w:r w:rsidRPr="00433FD4">
        <w:rPr>
          <w:rFonts w:ascii="Arial" w:hAnsi="Arial" w:cs="Arial"/>
          <w:lang w:val="ru-RU"/>
        </w:rPr>
        <w:t xml:space="preserve"> </w:t>
      </w:r>
      <w:r w:rsidRPr="00433FD4">
        <w:rPr>
          <w:rFonts w:ascii="Arial" w:hAnsi="Arial" w:cs="Arial"/>
          <w:lang w:val="sr-Cyrl-CS"/>
        </w:rPr>
        <w:t xml:space="preserve">од </w:t>
      </w:r>
      <w:r w:rsidR="00433FD4" w:rsidRPr="00DD7C24">
        <w:rPr>
          <w:rFonts w:ascii="Arial" w:hAnsi="Arial" w:cs="Arial"/>
          <w:lang w:val="sr-Cyrl-CS"/>
        </w:rPr>
        <w:t>2</w:t>
      </w:r>
      <w:r w:rsidR="00DD7C24" w:rsidRPr="00DD7C24">
        <w:rPr>
          <w:rFonts w:ascii="Arial" w:hAnsi="Arial" w:cs="Arial"/>
          <w:lang w:val="sr-Cyrl-CS"/>
        </w:rPr>
        <w:t>2</w:t>
      </w:r>
      <w:r w:rsidRPr="00DD7C24">
        <w:rPr>
          <w:rFonts w:ascii="Arial" w:hAnsi="Arial" w:cs="Arial"/>
          <w:lang w:val="sr-Cyrl-CS"/>
        </w:rPr>
        <w:t>.0</w:t>
      </w:r>
      <w:r w:rsidR="00DD7C24" w:rsidRPr="00DD7C24">
        <w:rPr>
          <w:rFonts w:ascii="Arial" w:hAnsi="Arial" w:cs="Arial"/>
          <w:lang w:val="sr-Cyrl-CS"/>
        </w:rPr>
        <w:t>1</w:t>
      </w:r>
      <w:r w:rsidRPr="00433FD4">
        <w:rPr>
          <w:rFonts w:ascii="Arial" w:hAnsi="Arial" w:cs="Arial"/>
          <w:lang w:val="ru-RU"/>
        </w:rPr>
        <w:t>.</w:t>
      </w:r>
      <w:r w:rsidR="006C54B3" w:rsidRPr="00433FD4">
        <w:rPr>
          <w:rFonts w:ascii="Arial" w:hAnsi="Arial" w:cs="Arial"/>
          <w:lang w:val="sr-Cyrl-CS"/>
        </w:rPr>
        <w:t>201</w:t>
      </w:r>
      <w:r w:rsidR="002277CD">
        <w:rPr>
          <w:rFonts w:ascii="Arial" w:hAnsi="Arial" w:cs="Arial"/>
          <w:lang w:val="sr-Cyrl-CS"/>
        </w:rPr>
        <w:t>9</w:t>
      </w:r>
      <w:r w:rsidR="00110CC6" w:rsidRPr="00433FD4">
        <w:rPr>
          <w:rFonts w:ascii="Arial" w:hAnsi="Arial" w:cs="Arial"/>
          <w:lang w:val="sr-Cyrl-CS"/>
        </w:rPr>
        <w:t>.</w:t>
      </w:r>
      <w:r w:rsidRPr="00433FD4">
        <w:rPr>
          <w:rFonts w:ascii="Arial" w:hAnsi="Arial" w:cs="Arial"/>
          <w:lang w:val="sr-Cyrl-CS"/>
        </w:rPr>
        <w:t xml:space="preserve"> године </w:t>
      </w:r>
      <w:r w:rsidRPr="00433FD4">
        <w:rPr>
          <w:rFonts w:ascii="Arial" w:hAnsi="Arial" w:cs="Arial"/>
          <w:lang w:val="ru-RU"/>
        </w:rPr>
        <w:t>и Решења о образовању комисије за јавну набавку бр</w:t>
      </w:r>
      <w:r w:rsidRPr="00433FD4">
        <w:rPr>
          <w:rFonts w:ascii="Arial" w:hAnsi="Arial" w:cs="Arial"/>
          <w:lang w:val="sr-Cyrl-CS"/>
        </w:rPr>
        <w:t xml:space="preserve">ој </w:t>
      </w:r>
      <w:r w:rsidR="0052521E">
        <w:rPr>
          <w:rFonts w:ascii="Arial" w:hAnsi="Arial" w:cs="Arial"/>
          <w:lang w:val="sr-Cyrl-CS"/>
        </w:rPr>
        <w:t>1</w:t>
      </w:r>
      <w:r w:rsidR="00DE36C5" w:rsidRPr="00433FD4">
        <w:rPr>
          <w:rFonts w:ascii="Arial" w:hAnsi="Arial" w:cs="Arial"/>
          <w:lang w:val="sr-Cyrl-CS"/>
        </w:rPr>
        <w:t>/201</w:t>
      </w:r>
      <w:r w:rsidR="002277CD">
        <w:rPr>
          <w:rFonts w:ascii="Arial" w:hAnsi="Arial" w:cs="Arial"/>
          <w:lang w:val="sr-Cyrl-CS"/>
        </w:rPr>
        <w:t>9</w:t>
      </w:r>
      <w:r w:rsidRPr="00433FD4">
        <w:rPr>
          <w:rFonts w:ascii="Arial" w:hAnsi="Arial" w:cs="Arial"/>
          <w:lang w:val="ru-RU"/>
        </w:rPr>
        <w:t xml:space="preserve">, деловодни број </w:t>
      </w:r>
      <w:r w:rsidR="00433FD4" w:rsidRPr="00433FD4">
        <w:rPr>
          <w:rFonts w:ascii="Arial" w:hAnsi="Arial" w:cs="Arial"/>
          <w:lang w:val="sr-Cyrl-CS"/>
        </w:rPr>
        <w:t>404-</w:t>
      </w:r>
      <w:r w:rsidR="00901536">
        <w:rPr>
          <w:rFonts w:ascii="Arial" w:hAnsi="Arial" w:cs="Arial"/>
          <w:lang w:val="sr-Cyrl-CS"/>
        </w:rPr>
        <w:t>27</w:t>
      </w:r>
      <w:r w:rsidR="00D54BBA" w:rsidRPr="00433FD4">
        <w:rPr>
          <w:rFonts w:ascii="Arial" w:hAnsi="Arial" w:cs="Arial"/>
          <w:lang w:val="sr-Cyrl-CS"/>
        </w:rPr>
        <w:t>/1</w:t>
      </w:r>
      <w:r w:rsidR="002277CD">
        <w:rPr>
          <w:rFonts w:ascii="Arial" w:hAnsi="Arial" w:cs="Arial"/>
          <w:lang w:val="sr-Cyrl-CS"/>
        </w:rPr>
        <w:t>9</w:t>
      </w:r>
      <w:r w:rsidR="00D54BBA" w:rsidRPr="00433FD4">
        <w:rPr>
          <w:rFonts w:ascii="Arial" w:hAnsi="Arial" w:cs="Arial"/>
          <w:lang w:val="sr-Cyrl-CS"/>
        </w:rPr>
        <w:t>-01</w:t>
      </w:r>
      <w:r w:rsidR="005500D1" w:rsidRPr="00433FD4">
        <w:rPr>
          <w:rFonts w:ascii="Arial" w:hAnsi="Arial" w:cs="Arial"/>
          <w:lang w:val="ru-RU"/>
        </w:rPr>
        <w:t xml:space="preserve"> </w:t>
      </w:r>
      <w:r w:rsidR="005500D1" w:rsidRPr="00433FD4">
        <w:rPr>
          <w:rFonts w:ascii="Arial" w:hAnsi="Arial" w:cs="Arial"/>
          <w:lang w:val="sr-Cyrl-CS"/>
        </w:rPr>
        <w:t xml:space="preserve">од </w:t>
      </w:r>
      <w:r w:rsidR="00DD7C24" w:rsidRPr="00DD7C24">
        <w:rPr>
          <w:rFonts w:ascii="Arial" w:hAnsi="Arial" w:cs="Arial"/>
          <w:lang w:val="sr-Cyrl-CS"/>
        </w:rPr>
        <w:t>22.01</w:t>
      </w:r>
      <w:r w:rsidR="005500D1" w:rsidRPr="00DD7C24">
        <w:rPr>
          <w:rFonts w:ascii="Arial" w:hAnsi="Arial" w:cs="Arial"/>
          <w:lang w:val="ru-RU"/>
        </w:rPr>
        <w:t>.</w:t>
      </w:r>
      <w:r w:rsidR="006C54B3" w:rsidRPr="00433FD4">
        <w:rPr>
          <w:rFonts w:ascii="Arial" w:hAnsi="Arial" w:cs="Arial"/>
          <w:lang w:val="sr-Cyrl-CS"/>
        </w:rPr>
        <w:t>201</w:t>
      </w:r>
      <w:r w:rsidR="002277CD">
        <w:rPr>
          <w:rFonts w:ascii="Arial" w:hAnsi="Arial" w:cs="Arial"/>
          <w:lang w:val="sr-Cyrl-CS"/>
        </w:rPr>
        <w:t>9</w:t>
      </w:r>
      <w:r w:rsidR="00110CC6">
        <w:rPr>
          <w:rFonts w:ascii="Arial" w:hAnsi="Arial" w:cs="Arial"/>
          <w:lang w:val="sr-Cyrl-CS"/>
        </w:rPr>
        <w:t>.</w:t>
      </w:r>
      <w:r>
        <w:rPr>
          <w:rFonts w:ascii="Arial" w:hAnsi="Arial" w:cs="Arial"/>
          <w:lang w:val="sr-Cyrl-CS"/>
        </w:rPr>
        <w:t xml:space="preserve"> године</w:t>
      </w:r>
      <w:r w:rsidRPr="008566BF">
        <w:rPr>
          <w:rFonts w:ascii="Arial" w:hAnsi="Arial" w:cs="Arial"/>
          <w:lang w:val="ru-RU"/>
        </w:rPr>
        <w:t>, припрем</w:t>
      </w:r>
      <w:r>
        <w:rPr>
          <w:rFonts w:ascii="Arial" w:hAnsi="Arial" w:cs="Arial"/>
          <w:lang w:val="sr-Cyrl-CS"/>
        </w:rPr>
        <w:t>љ</w:t>
      </w:r>
      <w:r w:rsidRPr="008566BF">
        <w:rPr>
          <w:rFonts w:ascii="Arial" w:hAnsi="Arial" w:cs="Arial"/>
          <w:lang w:val="ru-RU"/>
        </w:rPr>
        <w:t>ена је:</w:t>
      </w:r>
    </w:p>
    <w:p w:rsidR="00122C79" w:rsidRDefault="00122C79" w:rsidP="00122C79">
      <w:pPr>
        <w:jc w:val="both"/>
        <w:rPr>
          <w:rFonts w:ascii="Arial" w:eastAsia="TimesNewRomanPSMT" w:hAnsi="Arial" w:cs="Arial"/>
          <w:lang w:val="sr-Cyrl-CS"/>
        </w:rPr>
      </w:pPr>
    </w:p>
    <w:p w:rsidR="00122C79" w:rsidRPr="00BF6993" w:rsidRDefault="00122C79" w:rsidP="00122C79">
      <w:pPr>
        <w:jc w:val="both"/>
        <w:rPr>
          <w:rFonts w:ascii="Arial" w:eastAsia="TimesNewRomanPSMT" w:hAnsi="Arial" w:cs="Arial"/>
          <w:lang w:val="sr-Cyrl-CS"/>
        </w:rPr>
      </w:pPr>
      <w:r w:rsidRPr="008566BF">
        <w:rPr>
          <w:rFonts w:ascii="Arial" w:eastAsia="TimesNewRomanPSMT" w:hAnsi="Arial" w:cs="Arial"/>
          <w:lang w:val="ru-RU"/>
        </w:rPr>
        <w:t xml:space="preserve">                                                                                                                                                                                                                                                </w:t>
      </w:r>
    </w:p>
    <w:p w:rsidR="00122C79" w:rsidRPr="007E65F5" w:rsidRDefault="00122C79" w:rsidP="00122C79">
      <w:pPr>
        <w:jc w:val="both"/>
        <w:rPr>
          <w:rFonts w:ascii="Arial" w:eastAsia="TimesNewRomanPSMT" w:hAnsi="Arial" w:cs="Arial"/>
          <w:lang w:val="sr-Cyrl-CS"/>
        </w:rPr>
      </w:pPr>
    </w:p>
    <w:p w:rsidR="00122C79" w:rsidRDefault="00122C79" w:rsidP="00122C79">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22C79" w:rsidRDefault="00122C79" w:rsidP="00122C79">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D54BBA" w:rsidRPr="002944BA">
        <w:rPr>
          <w:rFonts w:ascii="Arial" w:eastAsia="TimesNewRomanPS-BoldMT" w:hAnsi="Arial" w:cs="Arial"/>
          <w:b/>
          <w:bCs/>
          <w:lang w:val="ru-RU"/>
        </w:rPr>
        <w:t>40</w:t>
      </w:r>
      <w:r w:rsidR="002944BA" w:rsidRPr="002944BA">
        <w:rPr>
          <w:rFonts w:ascii="Arial" w:eastAsia="TimesNewRomanPS-BoldMT" w:hAnsi="Arial" w:cs="Arial"/>
          <w:b/>
          <w:bCs/>
          <w:lang w:val="ru-RU"/>
        </w:rPr>
        <w:t>4-</w:t>
      </w:r>
      <w:r w:rsidR="00901536">
        <w:rPr>
          <w:rFonts w:ascii="Arial" w:eastAsia="TimesNewRomanPS-BoldMT" w:hAnsi="Arial" w:cs="Arial"/>
          <w:b/>
          <w:bCs/>
          <w:lang w:val="sr-Cyrl-CS"/>
        </w:rPr>
        <w:t>28</w:t>
      </w:r>
      <w:r w:rsidR="00D54BBA" w:rsidRPr="002944BA">
        <w:rPr>
          <w:rFonts w:ascii="Arial" w:eastAsia="TimesNewRomanPS-BoldMT" w:hAnsi="Arial" w:cs="Arial"/>
          <w:b/>
          <w:bCs/>
          <w:lang w:val="ru-RU"/>
        </w:rPr>
        <w:t>/1</w:t>
      </w:r>
      <w:r w:rsidR="002277CD">
        <w:rPr>
          <w:rFonts w:ascii="Arial" w:eastAsia="TimesNewRomanPS-BoldMT" w:hAnsi="Arial" w:cs="Arial"/>
          <w:b/>
          <w:bCs/>
          <w:lang w:val="ru-RU"/>
        </w:rPr>
        <w:t>9</w:t>
      </w:r>
      <w:r w:rsidR="00D54BBA" w:rsidRPr="002944BA">
        <w:rPr>
          <w:rFonts w:ascii="Arial" w:eastAsia="TimesNewRomanPS-BoldMT" w:hAnsi="Arial" w:cs="Arial"/>
          <w:b/>
          <w:bCs/>
          <w:lang w:val="ru-RU"/>
        </w:rPr>
        <w:t>-01</w:t>
      </w:r>
      <w:r w:rsidR="00383240" w:rsidRPr="002944BA">
        <w:rPr>
          <w:rFonts w:ascii="Arial" w:eastAsia="TimesNewRomanPS-BoldMT" w:hAnsi="Arial" w:cs="Arial"/>
          <w:b/>
          <w:bCs/>
          <w:lang w:val="ru-RU"/>
        </w:rPr>
        <w:t xml:space="preserve"> од </w:t>
      </w:r>
      <w:r w:rsidR="00433FD4" w:rsidRPr="00DD7C24">
        <w:rPr>
          <w:rFonts w:ascii="Arial" w:eastAsia="TimesNewRomanPS-BoldMT" w:hAnsi="Arial" w:cs="Arial"/>
          <w:b/>
          <w:bCs/>
          <w:lang w:val="ru-RU"/>
        </w:rPr>
        <w:t>2</w:t>
      </w:r>
      <w:r w:rsidR="00DD7C24" w:rsidRPr="00DD7C24">
        <w:rPr>
          <w:rFonts w:ascii="Arial" w:eastAsia="TimesNewRomanPS-BoldMT" w:hAnsi="Arial" w:cs="Arial"/>
          <w:b/>
          <w:bCs/>
          <w:lang w:val="ru-RU"/>
        </w:rPr>
        <w:t>2.01</w:t>
      </w:r>
      <w:r w:rsidR="006C54B3" w:rsidRPr="00DD7C24">
        <w:rPr>
          <w:rFonts w:ascii="Arial" w:eastAsia="TimesNewRomanPS-BoldMT" w:hAnsi="Arial" w:cs="Arial"/>
          <w:b/>
          <w:bCs/>
          <w:lang w:val="ru-RU"/>
        </w:rPr>
        <w:t>.201</w:t>
      </w:r>
      <w:r w:rsidR="002277CD" w:rsidRPr="00DD7C24">
        <w:rPr>
          <w:rFonts w:ascii="Arial" w:eastAsia="TimesNewRomanPS-BoldMT" w:hAnsi="Arial" w:cs="Arial"/>
          <w:b/>
          <w:bCs/>
          <w:lang w:val="ru-RU"/>
        </w:rPr>
        <w:t>9</w:t>
      </w:r>
      <w:r w:rsidR="0044298F" w:rsidRPr="00433FD4">
        <w:rPr>
          <w:rFonts w:ascii="Arial" w:eastAsia="TimesNewRomanPS-BoldMT" w:hAnsi="Arial" w:cs="Arial"/>
          <w:b/>
          <w:bCs/>
          <w:lang w:val="ru-RU"/>
        </w:rPr>
        <w:t>.године</w:t>
      </w:r>
    </w:p>
    <w:p w:rsidR="003A3ECD" w:rsidRDefault="00122C79" w:rsidP="00122C79">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у отвореном поступку за </w:t>
      </w:r>
      <w:r w:rsidRPr="008566BF">
        <w:rPr>
          <w:rFonts w:ascii="Arial" w:eastAsia="TimesNewRomanPS-BoldMT" w:hAnsi="Arial" w:cs="Arial"/>
          <w:b/>
          <w:bCs/>
          <w:lang w:val="ru-RU"/>
        </w:rPr>
        <w:t xml:space="preserve">јавну набавку: </w:t>
      </w:r>
    </w:p>
    <w:p w:rsidR="00122C79" w:rsidRPr="008566BF" w:rsidRDefault="003A3ECD" w:rsidP="00122C79">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НАБАВКА РАДОВА НА ОДРЖАВАЊУ </w:t>
      </w:r>
      <w:r w:rsidR="002277CD">
        <w:rPr>
          <w:rFonts w:ascii="Arial" w:eastAsia="TimesNewRomanPS-BoldMT" w:hAnsi="Arial" w:cs="Arial"/>
          <w:b/>
          <w:bCs/>
          <w:lang w:val="sr-Cyrl-CS"/>
        </w:rPr>
        <w:t>ЛОКАЛНИХ</w:t>
      </w:r>
      <w:r w:rsidR="00966600">
        <w:rPr>
          <w:rFonts w:ascii="Arial" w:eastAsia="TimesNewRomanPS-BoldMT" w:hAnsi="Arial" w:cs="Arial"/>
          <w:b/>
          <w:bCs/>
          <w:lang w:val="sr-Cyrl-CS"/>
        </w:rPr>
        <w:t xml:space="preserve"> </w:t>
      </w:r>
      <w:r>
        <w:rPr>
          <w:rFonts w:ascii="Arial" w:eastAsia="TimesNewRomanPS-BoldMT" w:hAnsi="Arial" w:cs="Arial"/>
          <w:b/>
          <w:bCs/>
          <w:lang w:val="sr-Cyrl-CS"/>
        </w:rPr>
        <w:t>ПУТЕВА АНГАЖОВАЊЕМ Р</w:t>
      </w:r>
      <w:r w:rsidR="006C54B3">
        <w:rPr>
          <w:rFonts w:ascii="Arial" w:eastAsia="TimesNewRomanPS-BoldMT" w:hAnsi="Arial" w:cs="Arial"/>
          <w:b/>
          <w:bCs/>
          <w:lang w:val="sr-Cyrl-CS"/>
        </w:rPr>
        <w:t xml:space="preserve">АДНИХ МАШИНА, </w:t>
      </w:r>
      <w:r w:rsidR="00122C79" w:rsidRPr="008566BF">
        <w:rPr>
          <w:rFonts w:ascii="Arial" w:eastAsia="TimesNewRomanPS-BoldMT" w:hAnsi="Arial" w:cs="Arial"/>
          <w:b/>
          <w:bCs/>
          <w:lang w:val="ru-RU"/>
        </w:rPr>
        <w:t>ЈН</w:t>
      </w:r>
      <w:r w:rsidR="00F9375C">
        <w:rPr>
          <w:rFonts w:ascii="Arial" w:eastAsia="TimesNewRomanPS-BoldMT" w:hAnsi="Arial" w:cs="Arial"/>
          <w:b/>
          <w:bCs/>
          <w:lang w:val="ru-RU"/>
        </w:rPr>
        <w:t>ВВ</w:t>
      </w:r>
      <w:r w:rsidR="00122C79" w:rsidRPr="008566BF">
        <w:rPr>
          <w:rFonts w:ascii="Arial" w:eastAsia="TimesNewRomanPS-BoldMT" w:hAnsi="Arial" w:cs="Arial"/>
          <w:b/>
          <w:bCs/>
          <w:lang w:val="ru-RU"/>
        </w:rPr>
        <w:t xml:space="preserve"> бр.</w:t>
      </w:r>
      <w:r w:rsidR="00122C79">
        <w:rPr>
          <w:rFonts w:ascii="Arial" w:eastAsia="TimesNewRomanPS-BoldMT" w:hAnsi="Arial" w:cs="Arial"/>
          <w:b/>
          <w:bCs/>
          <w:lang w:val="sr-Cyrl-CS"/>
        </w:rPr>
        <w:t xml:space="preserve"> </w:t>
      </w:r>
      <w:r w:rsidR="00433FD4">
        <w:rPr>
          <w:rFonts w:ascii="Arial" w:eastAsia="TimesNewRomanPS-BoldMT" w:hAnsi="Arial" w:cs="Arial"/>
          <w:b/>
          <w:bCs/>
          <w:lang w:val="sr-Cyrl-CS"/>
        </w:rPr>
        <w:t>1/201</w:t>
      </w:r>
      <w:r w:rsidR="002277CD">
        <w:rPr>
          <w:rFonts w:ascii="Arial" w:eastAsia="TimesNewRomanPS-BoldMT" w:hAnsi="Arial" w:cs="Arial"/>
          <w:b/>
          <w:bCs/>
          <w:lang w:val="sr-Cyrl-CS"/>
        </w:rPr>
        <w:t>9</w:t>
      </w:r>
      <w:r w:rsidR="00122C79">
        <w:rPr>
          <w:rFonts w:ascii="Arial" w:eastAsia="TimesNewRomanPS-BoldMT" w:hAnsi="Arial" w:cs="Arial"/>
          <w:b/>
          <w:bCs/>
          <w:lang w:val="sr-Cyrl-CS"/>
        </w:rPr>
        <w:t xml:space="preserve"> </w:t>
      </w:r>
    </w:p>
    <w:p w:rsidR="00122C79" w:rsidRPr="008566BF" w:rsidRDefault="00122C79" w:rsidP="00122C79">
      <w:pPr>
        <w:shd w:val="clear" w:color="auto" w:fill="C6D9F1"/>
        <w:jc w:val="center"/>
        <w:rPr>
          <w:rFonts w:ascii="Arial" w:eastAsia="TimesNewRomanPS-BoldMT" w:hAnsi="Arial" w:cs="Arial"/>
          <w:b/>
          <w:bCs/>
          <w:lang w:val="ru-RU"/>
        </w:rPr>
      </w:pPr>
    </w:p>
    <w:p w:rsidR="00122C79" w:rsidRPr="008566BF" w:rsidRDefault="00122C79" w:rsidP="00122C79">
      <w:pPr>
        <w:jc w:val="both"/>
        <w:rPr>
          <w:rFonts w:ascii="Arial" w:eastAsia="TimesNewRomanPS-BoldMT" w:hAnsi="Arial" w:cs="Arial"/>
          <w:b/>
          <w:bCs/>
          <w:color w:val="FF0000"/>
          <w:lang w:val="ru-RU"/>
        </w:rPr>
      </w:pPr>
    </w:p>
    <w:p w:rsidR="00122C79" w:rsidRDefault="00122C79" w:rsidP="00122C79">
      <w:pPr>
        <w:jc w:val="both"/>
        <w:rPr>
          <w:rFonts w:ascii="Arial" w:eastAsia="TimesNewRomanPSMT" w:hAnsi="Arial" w:cs="Arial"/>
        </w:rPr>
      </w:pPr>
      <w:r>
        <w:rPr>
          <w:rFonts w:ascii="Arial" w:eastAsia="TimesNewRomanPSMT" w:hAnsi="Arial" w:cs="Arial"/>
        </w:rPr>
        <w:t>Конкурсна документација садржи:</w:t>
      </w:r>
    </w:p>
    <w:p w:rsidR="00122C79" w:rsidRDefault="00122C79" w:rsidP="00122C79">
      <w:pPr>
        <w:jc w:val="both"/>
        <w:rPr>
          <w:rFonts w:ascii="Arial" w:eastAsia="TimesNewRomanPSMT" w:hAnsi="Arial" w:cs="Arial"/>
        </w:rPr>
      </w:pPr>
    </w:p>
    <w:p w:rsidR="00122C79" w:rsidRDefault="00122C79" w:rsidP="00122C79">
      <w:pPr>
        <w:jc w:val="both"/>
        <w:rPr>
          <w:rFonts w:ascii="Arial" w:eastAsia="TimesNewRomanPSMT" w:hAnsi="Arial" w:cs="Arial"/>
        </w:rPr>
      </w:pPr>
    </w:p>
    <w:tbl>
      <w:tblPr>
        <w:tblW w:w="9590" w:type="dxa"/>
        <w:tblInd w:w="108" w:type="dxa"/>
        <w:tblLayout w:type="fixed"/>
        <w:tblLook w:val="0000"/>
      </w:tblPr>
      <w:tblGrid>
        <w:gridCol w:w="1560"/>
        <w:gridCol w:w="6804"/>
        <w:gridCol w:w="1226"/>
      </w:tblGrid>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Default="00DB0600" w:rsidP="00F9375C">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DB0600" w:rsidRDefault="00DB0600" w:rsidP="00F9375C">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Default="00DB0600" w:rsidP="00F9375C">
            <w:pPr>
              <w:jc w:val="center"/>
              <w:rPr>
                <w:rFonts w:ascii="Arial" w:hAnsi="Arial" w:cs="Arial"/>
                <w:bCs/>
                <w:iCs/>
                <w:sz w:val="28"/>
                <w:szCs w:val="28"/>
              </w:rPr>
            </w:pPr>
            <w:r>
              <w:rPr>
                <w:rFonts w:ascii="Arial" w:eastAsia="TimesNewRomanPSMT" w:hAnsi="Arial" w:cs="Arial"/>
                <w:b/>
                <w:i/>
              </w:rPr>
              <w:t>Страна</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Pr="00A06AAC" w:rsidRDefault="00DB0600" w:rsidP="00F9375C">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Pr="0045412A" w:rsidRDefault="00DB0600" w:rsidP="00F9375C">
            <w:pPr>
              <w:snapToGrid w:val="0"/>
              <w:jc w:val="center"/>
              <w:rPr>
                <w:rFonts w:ascii="Arial" w:hAnsi="Arial" w:cs="Arial"/>
                <w:bCs/>
                <w:iCs/>
                <w:sz w:val="26"/>
                <w:szCs w:val="26"/>
                <w:lang w:val="sr-Cyrl-CS"/>
              </w:rPr>
            </w:pPr>
            <w:r w:rsidRPr="0045412A">
              <w:rPr>
                <w:rFonts w:ascii="Arial" w:hAnsi="Arial" w:cs="Arial"/>
                <w:bCs/>
                <w:iCs/>
                <w:sz w:val="26"/>
                <w:szCs w:val="26"/>
                <w:lang w:val="sr-Cyrl-CS"/>
              </w:rPr>
              <w:t>3</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Pr="00A06AAC" w:rsidRDefault="00DB0600" w:rsidP="00F9375C">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Pr="0045412A" w:rsidRDefault="00DB0600" w:rsidP="00F9375C">
            <w:pPr>
              <w:snapToGrid w:val="0"/>
              <w:jc w:val="center"/>
              <w:rPr>
                <w:rFonts w:ascii="Arial" w:eastAsia="TimesNewRomanPSMT" w:hAnsi="Arial" w:cs="Arial"/>
                <w:lang w:val="sr-Cyrl-CS"/>
              </w:rPr>
            </w:pPr>
            <w:r w:rsidRPr="0045412A">
              <w:rPr>
                <w:rFonts w:ascii="Arial" w:eastAsia="TimesNewRomanPSMT" w:hAnsi="Arial" w:cs="Arial"/>
                <w:lang w:val="sr-Cyrl-CS"/>
              </w:rPr>
              <w:t>3</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45412A" w:rsidRDefault="00DB0600" w:rsidP="00F9375C">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Pr>
                <w:rFonts w:ascii="Arial" w:eastAsia="TimesNewRomanPSMT" w:hAnsi="Arial" w:cs="Arial"/>
              </w:rPr>
              <w:t>I</w:t>
            </w:r>
            <w:r w:rsidRPr="00CB0938">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color w:val="auto"/>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color w:val="auto"/>
              </w:rPr>
            </w:pPr>
            <w:r>
              <w:rPr>
                <w:rFonts w:ascii="Arial" w:eastAsia="TimesNewRomanPSMT" w:hAnsi="Arial" w:cs="Arial"/>
                <w:color w:val="auto"/>
              </w:rPr>
              <w:t>5</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DB0600">
            <w:pPr>
              <w:snapToGrid w:val="0"/>
              <w:jc w:val="center"/>
              <w:rPr>
                <w:rFonts w:ascii="Arial" w:eastAsia="TimesNewRomanPSMT" w:hAnsi="Arial" w:cs="Arial"/>
              </w:rPr>
            </w:pPr>
            <w:r w:rsidRPr="00CB0938">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ru-RU"/>
              </w:rPr>
            </w:pPr>
            <w:r w:rsidRPr="00CB0938">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552E37" w:rsidP="00F9375C">
            <w:pPr>
              <w:snapToGrid w:val="0"/>
              <w:jc w:val="center"/>
              <w:rPr>
                <w:rFonts w:ascii="Arial" w:eastAsia="TimesNewRomanPSMT" w:hAnsi="Arial" w:cs="Arial"/>
                <w:color w:val="auto"/>
              </w:rPr>
            </w:pPr>
            <w:r>
              <w:rPr>
                <w:rFonts w:ascii="Arial" w:eastAsia="TimesNewRomanPSMT" w:hAnsi="Arial" w:cs="Arial"/>
                <w:color w:val="auto"/>
              </w:rPr>
              <w:t>5</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sidRPr="00CB0938">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ru-RU"/>
              </w:rPr>
            </w:pPr>
            <w:r>
              <w:rPr>
                <w:rFonts w:ascii="Arial" w:eastAsia="TimesNewRomanPSMT" w:hAnsi="Arial" w:cs="Arial"/>
                <w:lang w:val="sr-Cyrl-CS"/>
              </w:rPr>
              <w:t>Критеријуми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rPr>
            </w:pPr>
            <w:r>
              <w:rPr>
                <w:rFonts w:ascii="Arial" w:eastAsia="TimesNewRomanPSMT" w:hAnsi="Arial" w:cs="Arial"/>
              </w:rPr>
              <w:t>1</w:t>
            </w:r>
            <w:r w:rsidR="00552E37">
              <w:rPr>
                <w:rFonts w:ascii="Arial" w:eastAsia="TimesNewRomanPSMT" w:hAnsi="Arial" w:cs="Arial"/>
              </w:rPr>
              <w:t>1</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sidRPr="00CB0938">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DB0600" w:rsidRPr="00B80587" w:rsidRDefault="00DB0600" w:rsidP="00F9375C">
            <w:pPr>
              <w:snapToGrid w:val="0"/>
              <w:rPr>
                <w:rFonts w:ascii="Arial" w:eastAsia="TimesNewRomanPSMT" w:hAnsi="Arial" w:cs="Arial"/>
              </w:rPr>
            </w:pPr>
            <w:r w:rsidRPr="00B80587">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rPr>
            </w:pPr>
            <w:r>
              <w:rPr>
                <w:rFonts w:ascii="Arial" w:eastAsia="TimesNewRomanPSMT" w:hAnsi="Arial" w:cs="Arial"/>
              </w:rPr>
              <w:t>1</w:t>
            </w:r>
            <w:r w:rsidR="00552E37">
              <w:rPr>
                <w:rFonts w:ascii="Arial" w:eastAsia="TimesNewRomanPSMT" w:hAnsi="Arial" w:cs="Arial"/>
              </w:rPr>
              <w:t>2</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rPr>
            </w:pPr>
            <w:r>
              <w:rPr>
                <w:rFonts w:ascii="Arial" w:eastAsia="TimesNewRomanPSMT" w:hAnsi="Arial" w:cs="Arial"/>
              </w:rPr>
              <w:t>1</w:t>
            </w:r>
            <w:r w:rsidR="00552E37">
              <w:rPr>
                <w:rFonts w:ascii="Arial" w:eastAsia="TimesNewRomanPSMT" w:hAnsi="Arial" w:cs="Arial"/>
              </w:rPr>
              <w:t>3</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2</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sr-Cyrl-CS"/>
              </w:rPr>
              <w:t>Образац структуре цене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rPr>
            </w:pPr>
            <w:r>
              <w:rPr>
                <w:rFonts w:ascii="Arial" w:eastAsia="TimesNewRomanPSMT" w:hAnsi="Arial" w:cs="Arial"/>
              </w:rPr>
              <w:t>1</w:t>
            </w:r>
            <w:r w:rsidR="00552E37">
              <w:rPr>
                <w:rFonts w:ascii="Arial" w:eastAsia="TimesNewRomanPSMT" w:hAnsi="Arial" w:cs="Arial"/>
              </w:rPr>
              <w:t>7</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3</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rPr>
            </w:pPr>
            <w:r>
              <w:rPr>
                <w:rFonts w:ascii="Arial" w:eastAsia="TimesNewRomanPSMT" w:hAnsi="Arial" w:cs="Arial"/>
              </w:rPr>
              <w:t>1</w:t>
            </w:r>
            <w:r w:rsidR="00552E37">
              <w:rPr>
                <w:rFonts w:ascii="Arial" w:eastAsia="TimesNewRomanPSMT" w:hAnsi="Arial" w:cs="Arial"/>
              </w:rPr>
              <w:t>8</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4</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lang w:val="ru-RU"/>
              </w:rPr>
            </w:pPr>
            <w:r w:rsidRPr="00CB0938">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552E37" w:rsidP="00F9375C">
            <w:pPr>
              <w:snapToGrid w:val="0"/>
              <w:jc w:val="center"/>
              <w:rPr>
                <w:rFonts w:ascii="Arial" w:eastAsia="TimesNewRomanPSMT" w:hAnsi="Arial" w:cs="Arial"/>
              </w:rPr>
            </w:pPr>
            <w:r>
              <w:rPr>
                <w:rFonts w:ascii="Arial" w:eastAsia="TimesNewRomanPSMT" w:hAnsi="Arial" w:cs="Arial"/>
              </w:rPr>
              <w:t>19</w:t>
            </w:r>
          </w:p>
        </w:tc>
      </w:tr>
      <w:tr w:rsidR="00DB0600" w:rsidRPr="00CB0938" w:rsidTr="006C54B3">
        <w:trPr>
          <w:trHeight w:val="265"/>
        </w:trPr>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5</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lang w:val="ru-RU"/>
              </w:rPr>
              <w:t xml:space="preserve">Образац изјаве 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rPr>
            </w:pPr>
            <w:r>
              <w:rPr>
                <w:rFonts w:ascii="Arial" w:eastAsia="TimesNewRomanPSMT" w:hAnsi="Arial" w:cs="Arial"/>
              </w:rPr>
              <w:t>2</w:t>
            </w:r>
            <w:r w:rsidR="00552E37">
              <w:rPr>
                <w:rFonts w:ascii="Arial" w:eastAsia="TimesNewRomanPSMT" w:hAnsi="Arial" w:cs="Arial"/>
              </w:rPr>
              <w:t>0</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F9375C" w:rsidRDefault="00DB0600" w:rsidP="00F9375C">
            <w:pPr>
              <w:snapToGrid w:val="0"/>
              <w:jc w:val="center"/>
              <w:rPr>
                <w:rFonts w:ascii="Arial" w:eastAsia="TimesNewRomanPSMT" w:hAnsi="Arial" w:cs="Arial"/>
              </w:rPr>
            </w:pPr>
            <w:r w:rsidRPr="00C51C92">
              <w:rPr>
                <w:rFonts w:ascii="Arial" w:eastAsia="TimesNewRomanPSMT" w:hAnsi="Arial" w:cs="Arial"/>
              </w:rPr>
              <w:t xml:space="preserve">Образац </w:t>
            </w:r>
            <w:r w:rsidR="00F9375C">
              <w:rPr>
                <w:rFonts w:ascii="Arial" w:eastAsia="TimesNewRomanPSMT" w:hAnsi="Arial" w:cs="Arial"/>
              </w:rPr>
              <w:t>6</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color w:val="auto"/>
              </w:rPr>
            </w:pPr>
            <w:r>
              <w:rPr>
                <w:rFonts w:ascii="Arial" w:eastAsia="TimesNewRomanPSMT" w:hAnsi="Arial" w:cs="Arial"/>
                <w:color w:val="auto"/>
              </w:rPr>
              <w:t>2</w:t>
            </w:r>
            <w:r w:rsidR="00552E37">
              <w:rPr>
                <w:rFonts w:ascii="Arial" w:eastAsia="TimesNewRomanPSMT" w:hAnsi="Arial" w:cs="Arial"/>
                <w:color w:val="auto"/>
              </w:rPr>
              <w:t>1</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23103F" w:rsidRDefault="00DB0600" w:rsidP="00F9375C">
            <w:pPr>
              <w:snapToGrid w:val="0"/>
              <w:jc w:val="center"/>
              <w:rPr>
                <w:rFonts w:ascii="Arial" w:eastAsia="TimesNewRomanPSMT" w:hAnsi="Arial" w:cs="Arial"/>
              </w:rPr>
            </w:pPr>
            <w:r>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color w:val="auto"/>
              </w:rPr>
            </w:pPr>
            <w:r>
              <w:rPr>
                <w:rFonts w:ascii="Arial" w:eastAsia="TimesNewRomanPSMT" w:hAnsi="Arial" w:cs="Arial"/>
                <w:color w:val="auto"/>
              </w:rPr>
              <w:t>2</w:t>
            </w:r>
            <w:r w:rsidR="00552E37">
              <w:rPr>
                <w:rFonts w:ascii="Arial" w:eastAsia="TimesNewRomanPSMT" w:hAnsi="Arial" w:cs="Arial"/>
                <w:color w:val="auto"/>
              </w:rPr>
              <w:t>2</w:t>
            </w:r>
          </w:p>
        </w:tc>
      </w:tr>
      <w:tr w:rsidR="00F37B5A" w:rsidTr="006C54B3">
        <w:tc>
          <w:tcPr>
            <w:tcW w:w="1560" w:type="dxa"/>
            <w:tcBorders>
              <w:top w:val="single" w:sz="4" w:space="0" w:color="000000"/>
              <w:left w:val="single" w:sz="4" w:space="0" w:color="000000"/>
              <w:bottom w:val="single" w:sz="4" w:space="0" w:color="000000"/>
            </w:tcBorders>
            <w:shd w:val="clear" w:color="auto" w:fill="auto"/>
          </w:tcPr>
          <w:p w:rsidR="00F37B5A" w:rsidRDefault="00F37B5A" w:rsidP="00F9375C">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F37B5A" w:rsidRPr="00CB0938" w:rsidRDefault="00F37B5A" w:rsidP="00F9375C">
            <w:pPr>
              <w:snapToGrid w:val="0"/>
              <w:rPr>
                <w:rFonts w:ascii="Arial" w:eastAsia="TimesNewRomanPSMT" w:hAnsi="Arial" w:cs="Arial"/>
                <w:lang w:val="ru-RU"/>
              </w:rPr>
            </w:pPr>
            <w:r>
              <w:rPr>
                <w:rFonts w:ascii="Arial" w:eastAsia="TimesNewRomanPSMT" w:hAnsi="Arial" w:cs="Arial"/>
                <w:lang w:val="ru-RU"/>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7B5A" w:rsidRPr="00BE3BD9" w:rsidRDefault="00BE3BD9" w:rsidP="00BE3BD9">
            <w:pPr>
              <w:snapToGrid w:val="0"/>
              <w:jc w:val="center"/>
              <w:rPr>
                <w:rFonts w:ascii="Arial" w:eastAsia="TimesNewRomanPSMT" w:hAnsi="Arial" w:cs="Arial"/>
                <w:color w:val="auto"/>
              </w:rPr>
            </w:pPr>
            <w:r>
              <w:rPr>
                <w:rFonts w:ascii="Arial" w:eastAsia="TimesNewRomanPSMT" w:hAnsi="Arial" w:cs="Arial"/>
                <w:color w:val="auto"/>
              </w:rPr>
              <w:t>27</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Pr="00C03A06" w:rsidRDefault="00DB0600" w:rsidP="00F9375C">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ru-RU"/>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color w:val="auto"/>
              </w:rPr>
            </w:pPr>
            <w:r>
              <w:rPr>
                <w:rFonts w:ascii="Arial" w:eastAsia="TimesNewRomanPSMT" w:hAnsi="Arial" w:cs="Arial"/>
                <w:color w:val="auto"/>
              </w:rPr>
              <w:t>28</w:t>
            </w:r>
          </w:p>
        </w:tc>
      </w:tr>
    </w:tbl>
    <w:p w:rsidR="00122C79" w:rsidRDefault="00122C79" w:rsidP="00122C79">
      <w:pPr>
        <w:jc w:val="both"/>
        <w:rPr>
          <w:lang w:val="sr-Cyrl-CS"/>
        </w:rPr>
      </w:pPr>
    </w:p>
    <w:p w:rsidR="00122C79" w:rsidRDefault="00122C79" w:rsidP="00122C79">
      <w:pPr>
        <w:jc w:val="both"/>
        <w:rPr>
          <w:lang w:val="sr-Cyrl-CS"/>
        </w:rPr>
      </w:pPr>
    </w:p>
    <w:p w:rsidR="00122C79" w:rsidRPr="00384EAE" w:rsidRDefault="00122C79" w:rsidP="00122C79">
      <w:pPr>
        <w:jc w:val="both"/>
        <w:rPr>
          <w:lang w:val="sr-Cyrl-CS"/>
        </w:rPr>
      </w:pPr>
    </w:p>
    <w:p w:rsidR="00122C79" w:rsidRDefault="00122C79" w:rsidP="00122C79">
      <w:pPr>
        <w:jc w:val="both"/>
      </w:pPr>
    </w:p>
    <w:p w:rsidR="00122C79" w:rsidRDefault="00122C79" w:rsidP="00122C79">
      <w:pPr>
        <w:jc w:val="both"/>
        <w:rPr>
          <w:lang w:val="sr-Cyrl-CS"/>
        </w:rPr>
      </w:pPr>
    </w:p>
    <w:p w:rsidR="00122C79" w:rsidRDefault="00122C79" w:rsidP="00122C79">
      <w:pPr>
        <w:jc w:val="both"/>
        <w:rPr>
          <w:lang w:val="sr-Cyrl-CS"/>
        </w:rPr>
      </w:pPr>
    </w:p>
    <w:p w:rsidR="00122C79" w:rsidRDefault="00122C79" w:rsidP="00122C79">
      <w:pPr>
        <w:jc w:val="both"/>
        <w:rPr>
          <w:lang w:val="sr-Cyrl-CS"/>
        </w:rPr>
      </w:pPr>
    </w:p>
    <w:p w:rsidR="00122C79" w:rsidRPr="00E347F0" w:rsidRDefault="00122C79" w:rsidP="00122C79">
      <w:pPr>
        <w:jc w:val="both"/>
        <w:rPr>
          <w:lang w:val="sr-Cyrl-CS"/>
        </w:rPr>
      </w:pPr>
    </w:p>
    <w:p w:rsidR="00122C79" w:rsidRPr="008566BF" w:rsidRDefault="00122C79" w:rsidP="00122C79">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1.Подаци о наручиоцу</w:t>
      </w:r>
    </w:p>
    <w:p w:rsidR="00122C79" w:rsidRPr="008566BF" w:rsidRDefault="00122C79" w:rsidP="00122C79">
      <w:pPr>
        <w:ind w:left="720"/>
        <w:jc w:val="both"/>
        <w:rPr>
          <w:rFonts w:ascii="Arial" w:hAnsi="Arial" w:cs="Arial"/>
          <w:lang w:val="ru-RU"/>
        </w:rPr>
      </w:pPr>
    </w:p>
    <w:p w:rsidR="00122C79" w:rsidRPr="00122C79" w:rsidRDefault="00122C79" w:rsidP="00122C79">
      <w:pPr>
        <w:pStyle w:val="Default"/>
        <w:jc w:val="both"/>
        <w:rPr>
          <w:lang w:val="sr-Cyrl-CS"/>
        </w:rPr>
      </w:pPr>
      <w:r>
        <w:t xml:space="preserve">Наручилац: </w:t>
      </w:r>
      <w:r w:rsidR="005A6A78">
        <w:t>Република Србија, Општина Баточина, Општинска управа</w:t>
      </w:r>
    </w:p>
    <w:p w:rsidR="00122C79" w:rsidRPr="007E65F5" w:rsidRDefault="00122C79" w:rsidP="00122C79">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sidR="006C54B3">
        <w:rPr>
          <w:rFonts w:ascii="Arial" w:hAnsi="Arial" w:cs="Arial"/>
        </w:rPr>
        <w:t>2</w:t>
      </w:r>
      <w:r>
        <w:rPr>
          <w:rFonts w:ascii="Arial" w:hAnsi="Arial" w:cs="Arial"/>
          <w:lang w:val="sr-Cyrl-CS"/>
        </w:rPr>
        <w:t xml:space="preserve">, </w:t>
      </w:r>
      <w:r w:rsidR="00D94AEA">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122C79" w:rsidRDefault="00122C79" w:rsidP="00122C79">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22C79" w:rsidRPr="008566BF" w:rsidRDefault="00122C79" w:rsidP="00122C79">
      <w:pPr>
        <w:jc w:val="both"/>
        <w:rPr>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2. Врста поступка јавне набавке</w:t>
      </w:r>
    </w:p>
    <w:p w:rsidR="00122C79" w:rsidRPr="008566BF" w:rsidRDefault="00122C79" w:rsidP="00122C79">
      <w:pPr>
        <w:jc w:val="both"/>
        <w:rPr>
          <w:rFonts w:ascii="Arial" w:hAnsi="Arial" w:cs="Arial"/>
          <w:lang w:val="ru-RU"/>
        </w:rPr>
      </w:pPr>
    </w:p>
    <w:p w:rsidR="00122C79" w:rsidRPr="008566BF" w:rsidRDefault="00122C79" w:rsidP="00122C79">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787D46">
        <w:rPr>
          <w:rFonts w:ascii="Arial" w:hAnsi="Arial" w:cs="Arial"/>
          <w:b/>
          <w:lang w:val="sr-Cyrl-CS"/>
        </w:rPr>
        <w:t>отвореном поступку</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22C79" w:rsidRPr="008566BF" w:rsidRDefault="00122C79" w:rsidP="00122C79">
      <w:pPr>
        <w:jc w:val="both"/>
        <w:rPr>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3. Предмет јавне набавке</w:t>
      </w:r>
    </w:p>
    <w:p w:rsidR="00122C79" w:rsidRPr="008566BF" w:rsidRDefault="00122C79" w:rsidP="00122C79">
      <w:pPr>
        <w:jc w:val="both"/>
        <w:rPr>
          <w:rFonts w:ascii="Arial" w:hAnsi="Arial" w:cs="Arial"/>
          <w:lang w:val="ru-RU"/>
        </w:rPr>
      </w:pPr>
    </w:p>
    <w:p w:rsidR="00122C79" w:rsidRDefault="00122C79" w:rsidP="00122C79">
      <w:pPr>
        <w:jc w:val="both"/>
        <w:rPr>
          <w:rFonts w:ascii="Arial" w:hAnsi="Arial" w:cs="Arial"/>
          <w:b/>
          <w:lang w:val="sr-Latn-CS"/>
        </w:rPr>
      </w:pPr>
      <w:r w:rsidRPr="008566BF">
        <w:rPr>
          <w:rFonts w:ascii="Arial" w:hAnsi="Arial" w:cs="Arial"/>
          <w:lang w:val="ru-RU"/>
        </w:rPr>
        <w:t xml:space="preserve">Предмет јавне набавке </w:t>
      </w:r>
      <w:r w:rsidR="00F9375C">
        <w:rPr>
          <w:rFonts w:ascii="Arial" w:hAnsi="Arial" w:cs="Arial"/>
          <w:lang w:val="ru-RU"/>
        </w:rPr>
        <w:t xml:space="preserve">ЈНВВ </w:t>
      </w:r>
      <w:r w:rsidRPr="008566BF">
        <w:rPr>
          <w:rFonts w:ascii="Arial" w:hAnsi="Arial" w:cs="Arial"/>
          <w:lang w:val="ru-RU"/>
        </w:rPr>
        <w:t>бр</w:t>
      </w:r>
      <w:r>
        <w:rPr>
          <w:rFonts w:ascii="Arial" w:hAnsi="Arial" w:cs="Arial"/>
          <w:lang w:val="ru-RU"/>
        </w:rPr>
        <w:t>.</w:t>
      </w:r>
      <w:r w:rsidRPr="008566BF">
        <w:rPr>
          <w:rFonts w:ascii="Arial" w:hAnsi="Arial" w:cs="Arial"/>
          <w:lang w:val="ru-RU"/>
        </w:rPr>
        <w:t xml:space="preserve"> </w:t>
      </w:r>
      <w:r w:rsidR="00433FD4">
        <w:rPr>
          <w:rFonts w:ascii="Arial" w:hAnsi="Arial" w:cs="Arial"/>
          <w:lang w:val="ru-RU"/>
        </w:rPr>
        <w:t>1/201</w:t>
      </w:r>
      <w:r w:rsidR="002277CD">
        <w:rPr>
          <w:rFonts w:ascii="Arial" w:hAnsi="Arial" w:cs="Arial"/>
          <w:lang w:val="ru-RU"/>
        </w:rPr>
        <w:t>9</w:t>
      </w:r>
      <w:r w:rsidR="005A6A78">
        <w:rPr>
          <w:rFonts w:ascii="Arial" w:hAnsi="Arial" w:cs="Arial"/>
          <w:lang w:val="ru-RU"/>
        </w:rPr>
        <w:t>,</w:t>
      </w:r>
      <w:r w:rsidRPr="008566BF">
        <w:rPr>
          <w:rFonts w:ascii="Arial" w:hAnsi="Arial" w:cs="Arial"/>
          <w:lang w:val="ru-RU"/>
        </w:rPr>
        <w:t xml:space="preserve"> </w:t>
      </w:r>
      <w:r w:rsidR="005A6A78">
        <w:rPr>
          <w:rFonts w:ascii="Arial" w:hAnsi="Arial" w:cs="Arial"/>
          <w:lang w:val="ru-RU"/>
        </w:rPr>
        <w:t xml:space="preserve">наведене у Плану јавних набавки под бројем </w:t>
      </w:r>
      <w:r w:rsidR="00DE36C5" w:rsidRPr="00966600">
        <w:rPr>
          <w:rFonts w:ascii="Arial" w:hAnsi="Arial" w:cs="Arial"/>
          <w:lang w:val="ru-RU"/>
        </w:rPr>
        <w:t>1.3.</w:t>
      </w:r>
      <w:r w:rsidR="002277CD">
        <w:rPr>
          <w:rFonts w:ascii="Arial" w:hAnsi="Arial" w:cs="Arial"/>
          <w:lang w:val="ru-RU"/>
        </w:rPr>
        <w:t>6/19</w:t>
      </w:r>
      <w:r w:rsidR="005A6A78">
        <w:rPr>
          <w:rFonts w:ascii="Arial" w:hAnsi="Arial" w:cs="Arial"/>
          <w:lang w:val="ru-RU"/>
        </w:rPr>
        <w:t xml:space="preserve"> </w:t>
      </w:r>
      <w:r w:rsidRPr="008566BF">
        <w:rPr>
          <w:rFonts w:ascii="Arial" w:hAnsi="Arial" w:cs="Arial"/>
          <w:lang w:val="ru-RU"/>
        </w:rPr>
        <w:t>су</w:t>
      </w:r>
      <w:r>
        <w:rPr>
          <w:rFonts w:ascii="Arial" w:hAnsi="Arial" w:cs="Arial"/>
          <w:lang w:val="ru-RU"/>
        </w:rPr>
        <w:t xml:space="preserve"> </w:t>
      </w:r>
      <w:r w:rsidR="005A6A78">
        <w:rPr>
          <w:rFonts w:ascii="Arial" w:hAnsi="Arial" w:cs="Arial"/>
          <w:lang w:val="ru-RU"/>
        </w:rPr>
        <w:t xml:space="preserve">радови </w:t>
      </w:r>
      <w:r>
        <w:rPr>
          <w:rFonts w:ascii="Arial" w:hAnsi="Arial" w:cs="Arial"/>
          <w:lang w:val="ru-RU"/>
        </w:rPr>
        <w:t xml:space="preserve">- </w:t>
      </w:r>
      <w:r w:rsidR="003A3ECD">
        <w:rPr>
          <w:rFonts w:ascii="Arial" w:eastAsia="TimesNewRomanPS-BoldMT" w:hAnsi="Arial" w:cs="Arial"/>
          <w:b/>
          <w:bCs/>
          <w:lang w:val="sr-Cyrl-CS"/>
        </w:rPr>
        <w:t xml:space="preserve">НАБАВКА РАДОВА НА ОДРЖАВАЊУ </w:t>
      </w:r>
      <w:r w:rsidR="002277CD">
        <w:rPr>
          <w:rFonts w:ascii="Arial" w:eastAsia="TimesNewRomanPS-BoldMT" w:hAnsi="Arial" w:cs="Arial"/>
          <w:b/>
          <w:bCs/>
          <w:lang w:val="sr-Cyrl-CS"/>
        </w:rPr>
        <w:t>ЛОКАЛНИХ</w:t>
      </w:r>
      <w:r w:rsidR="00966600">
        <w:rPr>
          <w:rFonts w:ascii="Arial" w:eastAsia="TimesNewRomanPS-BoldMT" w:hAnsi="Arial" w:cs="Arial"/>
          <w:b/>
          <w:bCs/>
          <w:lang w:val="sr-Cyrl-CS"/>
        </w:rPr>
        <w:t xml:space="preserve"> </w:t>
      </w:r>
      <w:r w:rsidR="003A3ECD">
        <w:rPr>
          <w:rFonts w:ascii="Arial" w:eastAsia="TimesNewRomanPS-BoldMT" w:hAnsi="Arial" w:cs="Arial"/>
          <w:b/>
          <w:bCs/>
          <w:lang w:val="sr-Cyrl-CS"/>
        </w:rPr>
        <w:t>ПУТЕВА АНГАЖОВАЊЕМ Р</w:t>
      </w:r>
      <w:r w:rsidR="006C54B3">
        <w:rPr>
          <w:rFonts w:ascii="Arial" w:eastAsia="TimesNewRomanPS-BoldMT" w:hAnsi="Arial" w:cs="Arial"/>
          <w:b/>
          <w:bCs/>
          <w:lang w:val="sr-Cyrl-CS"/>
        </w:rPr>
        <w:t>АДНИХ МАШИНА</w:t>
      </w:r>
      <w:r>
        <w:rPr>
          <w:rFonts w:ascii="Arial" w:hAnsi="Arial" w:cs="Arial"/>
          <w:b/>
          <w:lang w:val="ru-RU"/>
        </w:rPr>
        <w:t>.</w:t>
      </w:r>
    </w:p>
    <w:p w:rsidR="00122C79" w:rsidRPr="007E65F5" w:rsidRDefault="00122C79" w:rsidP="00122C79">
      <w:pPr>
        <w:jc w:val="both"/>
        <w:rPr>
          <w:lang w:val="sr-Latn-CS"/>
        </w:rPr>
      </w:pPr>
    </w:p>
    <w:p w:rsidR="00122C79" w:rsidRDefault="00122C79" w:rsidP="00122C79">
      <w:pPr>
        <w:jc w:val="both"/>
        <w:rPr>
          <w:rFonts w:ascii="Arial" w:hAnsi="Arial" w:cs="Arial"/>
          <w:b/>
          <w:bCs/>
          <w:lang w:val="sr-Cyrl-CS"/>
        </w:rPr>
      </w:pPr>
      <w:r>
        <w:rPr>
          <w:rFonts w:ascii="Arial" w:hAnsi="Arial" w:cs="Arial"/>
          <w:b/>
          <w:bCs/>
          <w:lang w:val="sr-Cyrl-CS"/>
        </w:rPr>
        <w:t>4. Циљ поступка</w:t>
      </w:r>
    </w:p>
    <w:p w:rsidR="00122C79" w:rsidRDefault="00122C79" w:rsidP="00122C79">
      <w:pPr>
        <w:jc w:val="both"/>
        <w:rPr>
          <w:rFonts w:ascii="Arial" w:hAnsi="Arial" w:cs="Arial"/>
          <w:lang w:val="sr-Cyrl-CS"/>
        </w:rPr>
      </w:pPr>
    </w:p>
    <w:p w:rsidR="00122C79" w:rsidRDefault="00122C79" w:rsidP="00122C79">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22C79" w:rsidRDefault="00122C79" w:rsidP="00122C79">
      <w:pPr>
        <w:jc w:val="both"/>
        <w:rPr>
          <w:rFonts w:ascii="Arial" w:hAnsi="Arial" w:cs="Arial"/>
          <w:b/>
          <w:bCs/>
          <w:i/>
          <w:iCs/>
          <w:lang w:val="sr-Cyrl-CS"/>
        </w:rPr>
      </w:pPr>
    </w:p>
    <w:p w:rsidR="00122C79" w:rsidRDefault="00122C79" w:rsidP="00122C79">
      <w:pPr>
        <w:jc w:val="both"/>
        <w:rPr>
          <w:rFonts w:ascii="Arial" w:hAnsi="Arial" w:cs="Arial"/>
          <w:b/>
          <w:bCs/>
          <w:iCs/>
          <w:lang w:val="sr-Cyrl-CS"/>
        </w:rPr>
      </w:pPr>
      <w:r>
        <w:rPr>
          <w:rFonts w:ascii="Arial" w:hAnsi="Arial" w:cs="Arial"/>
          <w:b/>
          <w:bCs/>
          <w:i/>
          <w:iCs/>
          <w:lang w:val="sr-Cyrl-CS"/>
        </w:rPr>
        <w:t>5.</w:t>
      </w:r>
      <w:r w:rsidRPr="002B3379">
        <w:rPr>
          <w:rFonts w:ascii="Arial" w:hAnsi="Arial" w:cs="Arial"/>
          <w:b/>
          <w:bCs/>
          <w:iCs/>
          <w:lang w:val="sr-Cyrl-CS"/>
        </w:rPr>
        <w:t xml:space="preserve"> Контакт</w:t>
      </w:r>
    </w:p>
    <w:p w:rsidR="00122C79" w:rsidRPr="008566BF" w:rsidRDefault="00122C79" w:rsidP="00122C79">
      <w:pPr>
        <w:jc w:val="both"/>
        <w:rPr>
          <w:rFonts w:ascii="Arial" w:hAnsi="Arial" w:cs="Arial"/>
          <w:lang w:val="ru-RU"/>
        </w:rPr>
      </w:pPr>
    </w:p>
    <w:p w:rsidR="00122C79" w:rsidRPr="003A3ECD" w:rsidRDefault="00122C79" w:rsidP="00122C79">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Оливера Јашовић</w:t>
      </w:r>
      <w:r w:rsidR="003A3ECD">
        <w:rPr>
          <w:rFonts w:ascii="Arial" w:hAnsi="Arial" w:cs="Arial"/>
          <w:lang w:val="sr-Cyrl-CS"/>
        </w:rPr>
        <w:t>,</w:t>
      </w:r>
    </w:p>
    <w:p w:rsidR="00966600" w:rsidRPr="00966600" w:rsidRDefault="00122C79" w:rsidP="00122C79">
      <w:pPr>
        <w:jc w:val="both"/>
      </w:pPr>
      <w:r w:rsidRPr="003A3ECD">
        <w:rPr>
          <w:rFonts w:ascii="Arial" w:hAnsi="Arial" w:cs="Arial"/>
          <w:lang w:val="sr-Cyrl-CS"/>
        </w:rPr>
        <w:t xml:space="preserve">Е - mail адреса: </w:t>
      </w:r>
      <w:hyperlink r:id="rId11" w:history="1">
        <w:r w:rsidRPr="003A3ECD">
          <w:rPr>
            <w:rStyle w:val="Hyperlink"/>
            <w:rFonts w:ascii="Arial" w:hAnsi="Arial" w:cs="Arial"/>
            <w:lang w:val="sr-Latn-CS"/>
          </w:rPr>
          <w:t>olja.jasovic</w:t>
        </w:r>
        <w:r w:rsidRPr="003A3ECD">
          <w:rPr>
            <w:rStyle w:val="Hyperlink"/>
            <w:rFonts w:ascii="Arial" w:hAnsi="Arial" w:cs="Arial"/>
            <w:lang w:val="ru-RU"/>
          </w:rPr>
          <w:t>@</w:t>
        </w:r>
        <w:r w:rsidRPr="003A3ECD">
          <w:rPr>
            <w:rStyle w:val="Hyperlink"/>
            <w:rFonts w:ascii="Arial" w:hAnsi="Arial" w:cs="Arial"/>
          </w:rPr>
          <w:t>sobatocina</w:t>
        </w:r>
        <w:r w:rsidRPr="003A3ECD">
          <w:rPr>
            <w:rStyle w:val="Hyperlink"/>
            <w:rFonts w:ascii="Arial" w:hAnsi="Arial" w:cs="Arial"/>
            <w:lang w:val="ru-RU"/>
          </w:rPr>
          <w:t>.</w:t>
        </w:r>
        <w:r w:rsidRPr="003A3ECD">
          <w:rPr>
            <w:rStyle w:val="Hyperlink"/>
            <w:rFonts w:ascii="Arial" w:hAnsi="Arial" w:cs="Arial"/>
          </w:rPr>
          <w:t>org</w:t>
        </w:r>
        <w:r w:rsidRPr="003A3ECD">
          <w:rPr>
            <w:rStyle w:val="Hyperlink"/>
            <w:rFonts w:ascii="Arial" w:hAnsi="Arial" w:cs="Arial"/>
            <w:lang w:val="ru-RU"/>
          </w:rPr>
          <w:t>.</w:t>
        </w:r>
        <w:r w:rsidRPr="003A3ECD">
          <w:rPr>
            <w:rStyle w:val="Hyperlink"/>
            <w:rFonts w:ascii="Arial" w:hAnsi="Arial" w:cs="Arial"/>
          </w:rPr>
          <w:t>rs</w:t>
        </w:r>
      </w:hyperlink>
      <w:r w:rsidR="003A3ECD" w:rsidRPr="003A3ECD">
        <w:rPr>
          <w:rFonts w:ascii="Arial" w:hAnsi="Arial" w:cs="Arial"/>
          <w:lang w:val="sr-Cyrl-CS"/>
        </w:rPr>
        <w:t xml:space="preserve">; </w:t>
      </w:r>
      <w:hyperlink r:id="rId12" w:history="1">
        <w:r w:rsidR="00966600" w:rsidRPr="0032234B">
          <w:rPr>
            <w:rStyle w:val="Hyperlink"/>
            <w:rFonts w:ascii="Arial" w:hAnsi="Arial" w:cs="Arial"/>
          </w:rPr>
          <w:t>opstinabatocina@gmail.com</w:t>
        </w:r>
      </w:hyperlink>
      <w:r w:rsidR="00966600">
        <w:t xml:space="preserve"> ;</w:t>
      </w:r>
    </w:p>
    <w:p w:rsidR="005A6A78" w:rsidRPr="003A3ECD" w:rsidRDefault="009634D2" w:rsidP="005A6A78">
      <w:pPr>
        <w:jc w:val="both"/>
        <w:rPr>
          <w:rFonts w:ascii="Arial" w:hAnsi="Arial" w:cs="Arial"/>
          <w:bCs/>
          <w:lang w:val="sr-Cyrl-CS"/>
        </w:rPr>
      </w:pPr>
      <w:r w:rsidRPr="003A3ECD">
        <w:rPr>
          <w:rFonts w:ascii="Arial" w:hAnsi="Arial" w:cs="Arial"/>
          <w:lang w:val="sr-Cyrl-CS"/>
        </w:rPr>
        <w:t>Ф</w:t>
      </w:r>
      <w:r w:rsidR="005A6A78" w:rsidRPr="003A3ECD">
        <w:rPr>
          <w:rFonts w:ascii="Arial" w:hAnsi="Arial" w:cs="Arial"/>
          <w:lang w:val="sr-Cyrl-CS"/>
        </w:rPr>
        <w:t>акс: 034/6842-314</w:t>
      </w:r>
      <w:r w:rsidR="00DD7C24">
        <w:rPr>
          <w:rFonts w:ascii="Arial" w:hAnsi="Arial" w:cs="Arial"/>
          <w:lang w:val="sr-Cyrl-CS"/>
        </w:rPr>
        <w:t>.</w:t>
      </w:r>
    </w:p>
    <w:p w:rsidR="00122C79" w:rsidRPr="008566BF" w:rsidRDefault="00122C79" w:rsidP="00122C79">
      <w:pPr>
        <w:jc w:val="both"/>
        <w:rPr>
          <w:rFonts w:ascii="Arial" w:hAnsi="Arial" w:cs="Arial"/>
          <w:bCs/>
          <w:color w:val="C00000"/>
          <w:lang w:val="ru-RU"/>
        </w:rPr>
      </w:pPr>
    </w:p>
    <w:p w:rsidR="00122C79" w:rsidRPr="008566BF" w:rsidRDefault="00122C79" w:rsidP="00122C79">
      <w:pPr>
        <w:jc w:val="both"/>
        <w:rPr>
          <w:rFonts w:ascii="Arial" w:hAnsi="Arial" w:cs="Arial"/>
          <w:bCs/>
          <w:color w:val="C00000"/>
          <w:lang w:val="ru-RU"/>
        </w:rPr>
      </w:pPr>
    </w:p>
    <w:p w:rsidR="00122C79" w:rsidRPr="008566BF" w:rsidRDefault="00122C79"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t>II</w:t>
      </w:r>
      <w:r w:rsidRPr="008566BF">
        <w:rPr>
          <w:rFonts w:ascii="Arial" w:hAnsi="Arial" w:cs="Arial"/>
          <w:b/>
          <w:bCs/>
          <w:i/>
          <w:iCs/>
          <w:sz w:val="28"/>
          <w:szCs w:val="28"/>
          <w:lang w:val="ru-RU"/>
        </w:rPr>
        <w:t xml:space="preserve">  ПОДАЦИ О ПРЕДМЕТУ ЈАВНЕ НАБАВКЕ</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Default="00122C79" w:rsidP="00122C79">
      <w:pPr>
        <w:numPr>
          <w:ilvl w:val="0"/>
          <w:numId w:val="5"/>
        </w:numPr>
        <w:jc w:val="both"/>
        <w:rPr>
          <w:rFonts w:ascii="Arial" w:hAnsi="Arial" w:cs="Arial"/>
          <w:b/>
          <w:bCs/>
        </w:rPr>
      </w:pPr>
      <w:r>
        <w:rPr>
          <w:rFonts w:ascii="Arial" w:hAnsi="Arial" w:cs="Arial"/>
          <w:b/>
          <w:bCs/>
        </w:rPr>
        <w:t>Предмет јавне набавке</w:t>
      </w:r>
    </w:p>
    <w:p w:rsidR="00122C79" w:rsidRPr="00670C3D" w:rsidRDefault="00122C79" w:rsidP="00122C79">
      <w:pPr>
        <w:ind w:left="720"/>
        <w:jc w:val="both"/>
        <w:rPr>
          <w:rFonts w:ascii="Arial" w:hAnsi="Arial" w:cs="Arial"/>
        </w:rPr>
      </w:pPr>
    </w:p>
    <w:p w:rsidR="00122C79" w:rsidRPr="00E6790C" w:rsidRDefault="00122C79" w:rsidP="00122C79">
      <w:pPr>
        <w:jc w:val="both"/>
        <w:rPr>
          <w:rFonts w:ascii="Arial" w:hAnsi="Arial" w:cs="Arial"/>
          <w:b/>
          <w:lang w:val="sr-Latn-CS"/>
        </w:rPr>
      </w:pPr>
      <w:r w:rsidRPr="008566BF">
        <w:rPr>
          <w:rFonts w:ascii="Arial" w:hAnsi="Arial" w:cs="Arial"/>
          <w:lang w:val="ru-RU"/>
        </w:rPr>
        <w:t>Предмет јавне набавке ЈН</w:t>
      </w:r>
      <w:r w:rsidR="00F9375C">
        <w:rPr>
          <w:rFonts w:ascii="Arial" w:hAnsi="Arial" w:cs="Arial"/>
          <w:lang w:val="ru-RU"/>
        </w:rPr>
        <w:t>ВВ</w:t>
      </w:r>
      <w:r w:rsidRPr="008566BF">
        <w:rPr>
          <w:rFonts w:ascii="Arial" w:hAnsi="Arial" w:cs="Arial"/>
          <w:lang w:val="ru-RU"/>
        </w:rPr>
        <w:t xml:space="preserve"> бр</w:t>
      </w:r>
      <w:r>
        <w:rPr>
          <w:rFonts w:ascii="Arial" w:hAnsi="Arial" w:cs="Arial"/>
          <w:lang w:val="ru-RU"/>
        </w:rPr>
        <w:t>.</w:t>
      </w:r>
      <w:r w:rsidR="00682E5D">
        <w:rPr>
          <w:rFonts w:ascii="Arial" w:hAnsi="Arial" w:cs="Arial"/>
          <w:lang w:val="ru-RU"/>
        </w:rPr>
        <w:t>1/2019</w:t>
      </w:r>
      <w:r w:rsidR="005A6A78">
        <w:rPr>
          <w:rFonts w:ascii="Arial" w:hAnsi="Arial" w:cs="Arial"/>
          <w:lang w:val="ru-RU"/>
        </w:rPr>
        <w:t>,</w:t>
      </w:r>
      <w:r>
        <w:rPr>
          <w:rFonts w:ascii="Arial" w:hAnsi="Arial" w:cs="Arial"/>
          <w:lang w:val="ru-RU"/>
        </w:rPr>
        <w:t xml:space="preserve"> </w:t>
      </w:r>
      <w:r w:rsidR="005A6A78">
        <w:rPr>
          <w:rFonts w:ascii="Arial" w:hAnsi="Arial" w:cs="Arial"/>
          <w:lang w:val="ru-RU"/>
        </w:rPr>
        <w:t xml:space="preserve">наведене у Плану јавних набавки под бројем </w:t>
      </w:r>
      <w:r w:rsidR="00DE36C5" w:rsidRPr="00966600">
        <w:rPr>
          <w:rFonts w:ascii="Arial" w:hAnsi="Arial" w:cs="Arial"/>
          <w:lang w:val="ru-RU"/>
        </w:rPr>
        <w:t>1.3.</w:t>
      </w:r>
      <w:r w:rsidR="00682E5D">
        <w:rPr>
          <w:rFonts w:ascii="Arial" w:hAnsi="Arial" w:cs="Arial"/>
          <w:lang w:val="sr-Cyrl-CS"/>
        </w:rPr>
        <w:t>6</w:t>
      </w:r>
      <w:r w:rsidR="00DE36C5" w:rsidRPr="00966600">
        <w:rPr>
          <w:rFonts w:ascii="Arial" w:hAnsi="Arial" w:cs="Arial"/>
          <w:lang w:val="ru-RU"/>
        </w:rPr>
        <w:t>/1</w:t>
      </w:r>
      <w:r w:rsidR="00682E5D">
        <w:rPr>
          <w:rFonts w:ascii="Arial" w:hAnsi="Arial" w:cs="Arial"/>
          <w:lang w:val="ru-RU"/>
        </w:rPr>
        <w:t>9</w:t>
      </w:r>
      <w:r w:rsidR="005A6A78">
        <w:rPr>
          <w:rFonts w:ascii="Arial" w:hAnsi="Arial" w:cs="Arial"/>
          <w:lang w:val="ru-RU"/>
        </w:rPr>
        <w:t xml:space="preserve"> </w:t>
      </w:r>
      <w:r w:rsidRPr="008566BF">
        <w:rPr>
          <w:rFonts w:ascii="Arial" w:hAnsi="Arial" w:cs="Arial"/>
          <w:lang w:val="ru-RU"/>
        </w:rPr>
        <w:t>су</w:t>
      </w:r>
      <w:r w:rsidR="005A6A78">
        <w:rPr>
          <w:rFonts w:ascii="Arial" w:hAnsi="Arial" w:cs="Arial"/>
          <w:lang w:val="ru-RU"/>
        </w:rPr>
        <w:t xml:space="preserve"> радови</w:t>
      </w:r>
      <w:r w:rsidRPr="008566BF">
        <w:rPr>
          <w:rFonts w:ascii="Arial" w:hAnsi="Arial" w:cs="Arial"/>
          <w:lang w:val="ru-RU"/>
        </w:rPr>
        <w:t>:</w:t>
      </w:r>
      <w:r w:rsidRPr="008566BF">
        <w:rPr>
          <w:lang w:val="ru-RU"/>
        </w:rPr>
        <w:t xml:space="preserve"> </w:t>
      </w:r>
      <w:r w:rsidR="003A3ECD">
        <w:rPr>
          <w:rFonts w:ascii="Arial" w:eastAsia="TimesNewRomanPS-BoldMT" w:hAnsi="Arial" w:cs="Arial"/>
          <w:b/>
          <w:bCs/>
          <w:lang w:val="sr-Cyrl-CS"/>
        </w:rPr>
        <w:t xml:space="preserve">НАБАВКА РАДОВА НА ОДРЖАВАЊУ </w:t>
      </w:r>
      <w:r w:rsidR="00682E5D">
        <w:rPr>
          <w:rFonts w:ascii="Arial" w:eastAsia="TimesNewRomanPS-BoldMT" w:hAnsi="Arial" w:cs="Arial"/>
          <w:b/>
          <w:bCs/>
          <w:lang w:val="sr-Cyrl-CS"/>
        </w:rPr>
        <w:t xml:space="preserve">ЛОКАЛНИХ </w:t>
      </w:r>
      <w:r w:rsidR="003A3ECD">
        <w:rPr>
          <w:rFonts w:ascii="Arial" w:eastAsia="TimesNewRomanPS-BoldMT" w:hAnsi="Arial" w:cs="Arial"/>
          <w:b/>
          <w:bCs/>
          <w:lang w:val="sr-Cyrl-CS"/>
        </w:rPr>
        <w:t>ПУТЕВА АНГАЖОВАЊЕМ Р</w:t>
      </w:r>
      <w:r w:rsidR="006C54B3">
        <w:rPr>
          <w:rFonts w:ascii="Arial" w:eastAsia="TimesNewRomanPS-BoldMT" w:hAnsi="Arial" w:cs="Arial"/>
          <w:b/>
          <w:bCs/>
          <w:lang w:val="sr-Cyrl-CS"/>
        </w:rPr>
        <w:t>АДНИХ МАШИНА</w:t>
      </w:r>
      <w:r>
        <w:rPr>
          <w:rFonts w:ascii="Arial" w:hAnsi="Arial" w:cs="Arial"/>
          <w:b/>
        </w:rPr>
        <w:t xml:space="preserve">, </w:t>
      </w:r>
      <w:r>
        <w:rPr>
          <w:rFonts w:ascii="Arial" w:hAnsi="Arial" w:cs="Arial"/>
        </w:rPr>
        <w:t>O</w:t>
      </w:r>
      <w:r>
        <w:rPr>
          <w:rFonts w:ascii="Arial" w:hAnsi="Arial" w:cs="Arial"/>
          <w:lang w:val="sr-Cyrl-CS"/>
        </w:rPr>
        <w:t xml:space="preserve">РН: </w:t>
      </w:r>
      <w:r>
        <w:rPr>
          <w:rFonts w:ascii="Arial" w:hAnsi="Arial" w:cs="Arial"/>
        </w:rPr>
        <w:t>45233141</w:t>
      </w:r>
      <w:r>
        <w:rPr>
          <w:rFonts w:ascii="Arial" w:hAnsi="Arial" w:cs="Arial"/>
          <w:lang w:val="sr-Cyrl-CS"/>
        </w:rPr>
        <w:t xml:space="preserve"> </w:t>
      </w:r>
      <w:r w:rsidRPr="008566BF">
        <w:rPr>
          <w:rFonts w:ascii="Arial" w:hAnsi="Arial" w:cs="Arial"/>
          <w:lang w:val="ru-RU"/>
        </w:rPr>
        <w:t xml:space="preserve">– </w:t>
      </w:r>
      <w:r>
        <w:rPr>
          <w:rFonts w:ascii="Arial" w:hAnsi="Arial" w:cs="Arial"/>
          <w:lang w:val="ru-RU"/>
        </w:rPr>
        <w:t>р</w:t>
      </w:r>
      <w:r w:rsidRPr="008566BF">
        <w:rPr>
          <w:rFonts w:ascii="Arial" w:hAnsi="Arial" w:cs="Arial"/>
          <w:lang w:val="ru-RU"/>
        </w:rPr>
        <w:t xml:space="preserve">адови на </w:t>
      </w:r>
      <w:r>
        <w:rPr>
          <w:rFonts w:ascii="Arial" w:hAnsi="Arial" w:cs="Arial"/>
          <w:lang w:val="ru-RU"/>
        </w:rPr>
        <w:t>одржавању</w:t>
      </w:r>
      <w:r w:rsidRPr="008566BF">
        <w:rPr>
          <w:rFonts w:ascii="Arial" w:hAnsi="Arial" w:cs="Arial"/>
          <w:lang w:val="ru-RU"/>
        </w:rPr>
        <w:t xml:space="preserve"> </w:t>
      </w:r>
      <w:r>
        <w:rPr>
          <w:rFonts w:ascii="Arial" w:hAnsi="Arial" w:cs="Arial"/>
          <w:lang w:val="ru-RU"/>
        </w:rPr>
        <w:t>путева</w:t>
      </w:r>
      <w:r>
        <w:rPr>
          <w:rFonts w:ascii="Arial" w:hAnsi="Arial" w:cs="Arial"/>
          <w:lang w:val="sr-Cyrl-CS"/>
        </w:rPr>
        <w:t xml:space="preserve"> и 45233142 - радови на поправљању путева</w:t>
      </w:r>
      <w:r w:rsidR="007D514E">
        <w:rPr>
          <w:rFonts w:ascii="Arial" w:hAnsi="Arial" w:cs="Arial"/>
          <w:lang w:val="sr-Cyrl-CS"/>
        </w:rPr>
        <w:t>.</w:t>
      </w:r>
    </w:p>
    <w:p w:rsidR="00122C79" w:rsidRPr="008566BF" w:rsidRDefault="00122C79" w:rsidP="00122C79">
      <w:pPr>
        <w:jc w:val="both"/>
        <w:rPr>
          <w:rFonts w:ascii="Arial" w:hAnsi="Arial" w:cs="Arial"/>
          <w:lang w:val="ru-RU"/>
        </w:rPr>
      </w:pPr>
    </w:p>
    <w:p w:rsidR="00122C79" w:rsidRPr="00670C3D" w:rsidRDefault="00122C79" w:rsidP="00122C79">
      <w:pPr>
        <w:numPr>
          <w:ilvl w:val="0"/>
          <w:numId w:val="5"/>
        </w:numPr>
        <w:jc w:val="both"/>
        <w:rPr>
          <w:rFonts w:ascii="Arial" w:hAnsi="Arial" w:cs="Arial"/>
        </w:rPr>
      </w:pPr>
      <w:r>
        <w:rPr>
          <w:rFonts w:ascii="Arial" w:hAnsi="Arial" w:cs="Arial"/>
          <w:b/>
          <w:bCs/>
          <w:lang w:val="sr-Cyrl-CS"/>
        </w:rPr>
        <w:t>Партије</w:t>
      </w:r>
    </w:p>
    <w:p w:rsidR="00122C79" w:rsidRDefault="00122C79" w:rsidP="00122C79">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22C79" w:rsidRDefault="00122C79" w:rsidP="00122C79">
      <w:pPr>
        <w:pStyle w:val="Caption"/>
        <w:rPr>
          <w:rFonts w:ascii="Arial" w:hAnsi="Arial" w:cs="Arial"/>
          <w:i w:val="0"/>
          <w:lang w:val="ru-RU"/>
        </w:rPr>
      </w:pPr>
    </w:p>
    <w:p w:rsidR="00122C79" w:rsidRPr="00E6790C" w:rsidRDefault="00122C79" w:rsidP="00122C79">
      <w:pPr>
        <w:jc w:val="both"/>
        <w:rPr>
          <w:rFonts w:ascii="Arial" w:hAnsi="Arial" w:cs="Arial"/>
          <w:i/>
          <w:iCs/>
          <w:lang w:val="sr-Cyrl-CS"/>
        </w:rPr>
      </w:pPr>
    </w:p>
    <w:p w:rsidR="00122C79" w:rsidRPr="008566BF" w:rsidRDefault="00122C79"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ИЛИ ИСПОРУКЕ ДОБАРА, ЕВЕНТУАЛНЕ ДОДАТНЕ УСЛУГЕ И СЛ.</w:t>
      </w:r>
    </w:p>
    <w:p w:rsidR="00122C79" w:rsidRPr="008566BF" w:rsidRDefault="00122C79" w:rsidP="00122C79">
      <w:pPr>
        <w:shd w:val="clear" w:color="auto" w:fill="C6D9F1"/>
        <w:jc w:val="center"/>
        <w:rPr>
          <w:rFonts w:ascii="Arial" w:hAnsi="Arial" w:cs="Arial"/>
          <w:b/>
          <w:bCs/>
          <w:i/>
          <w:iCs/>
          <w:lang w:val="ru-RU"/>
        </w:rPr>
      </w:pPr>
    </w:p>
    <w:p w:rsidR="00122C79" w:rsidRPr="008566BF" w:rsidRDefault="00122C79" w:rsidP="00122C79">
      <w:pPr>
        <w:rPr>
          <w:rFonts w:ascii="Arial" w:hAnsi="Arial" w:cs="Arial"/>
          <w:b/>
          <w:bCs/>
          <w:i/>
          <w:iCs/>
          <w:lang w:val="ru-RU"/>
        </w:rPr>
      </w:pPr>
    </w:p>
    <w:p w:rsidR="00122C79" w:rsidRPr="00431DC7" w:rsidRDefault="00122C79" w:rsidP="00122C79">
      <w:pPr>
        <w:jc w:val="both"/>
        <w:rPr>
          <w:rFonts w:ascii="Arial" w:hAnsi="Arial" w:cs="Arial"/>
          <w:b/>
          <w:lang w:val="sr-Latn-CS"/>
        </w:rPr>
      </w:pPr>
      <w:r w:rsidRPr="007B010F">
        <w:rPr>
          <w:rFonts w:ascii="Arial" w:eastAsia="Calibri" w:hAnsi="Arial" w:cs="Arial"/>
          <w:b/>
          <w:bCs/>
          <w:color w:val="auto"/>
          <w:kern w:val="0"/>
          <w:lang w:eastAsia="en-US"/>
        </w:rPr>
        <w:t xml:space="preserve">Предмет јавне набавке </w:t>
      </w:r>
      <w:r w:rsidR="00DD7C24">
        <w:rPr>
          <w:rFonts w:ascii="Arial" w:eastAsia="Calibri" w:hAnsi="Arial" w:cs="Arial"/>
          <w:b/>
          <w:bCs/>
          <w:color w:val="auto"/>
          <w:kern w:val="0"/>
          <w:lang w:val="sr-Cyrl-CS" w:eastAsia="en-US"/>
        </w:rPr>
        <w:t>су радови на одржавању локалних путева ангажовањем радних машина,</w:t>
      </w:r>
      <w:r>
        <w:rPr>
          <w:rFonts w:ascii="Arial" w:hAnsi="Arial" w:cs="Arial"/>
          <w:b/>
        </w:rPr>
        <w:t xml:space="preserve"> </w:t>
      </w:r>
      <w:r w:rsidRPr="007B010F">
        <w:rPr>
          <w:rFonts w:ascii="Arial" w:eastAsia="Calibri" w:hAnsi="Arial" w:cs="Arial"/>
          <w:b/>
          <w:bCs/>
          <w:color w:val="auto"/>
          <w:kern w:val="0"/>
          <w:lang w:eastAsia="en-US"/>
        </w:rPr>
        <w:t xml:space="preserve">за наручиоца </w:t>
      </w:r>
      <w:r w:rsidR="005A6A78">
        <w:rPr>
          <w:rFonts w:ascii="Arial" w:eastAsia="Calibri" w:hAnsi="Arial" w:cs="Arial"/>
          <w:b/>
          <w:bCs/>
          <w:color w:val="auto"/>
          <w:kern w:val="0"/>
          <w:lang w:val="sr-Cyrl-CS" w:eastAsia="en-US"/>
        </w:rPr>
        <w:t>О</w:t>
      </w:r>
      <w:r w:rsidR="00433FD4">
        <w:rPr>
          <w:rFonts w:ascii="Arial" w:eastAsia="Calibri" w:hAnsi="Arial" w:cs="Arial"/>
          <w:b/>
          <w:bCs/>
          <w:color w:val="auto"/>
          <w:kern w:val="0"/>
          <w:lang w:val="sr-Cyrl-CS" w:eastAsia="en-US"/>
        </w:rPr>
        <w:t>пштину Баточина, О</w:t>
      </w:r>
      <w:r w:rsidR="005A6A78">
        <w:rPr>
          <w:rFonts w:ascii="Arial" w:eastAsia="Calibri" w:hAnsi="Arial" w:cs="Arial"/>
          <w:b/>
          <w:bCs/>
          <w:color w:val="auto"/>
          <w:kern w:val="0"/>
          <w:lang w:val="sr-Cyrl-CS" w:eastAsia="en-US"/>
        </w:rPr>
        <w:t>пштинску управу</w:t>
      </w:r>
      <w:r w:rsidRPr="007B010F">
        <w:rPr>
          <w:rFonts w:ascii="Arial" w:eastAsia="Calibri" w:hAnsi="Arial" w:cs="Arial"/>
          <w:b/>
          <w:bCs/>
          <w:color w:val="auto"/>
          <w:kern w:val="0"/>
          <w:lang w:eastAsia="en-US"/>
        </w:rPr>
        <w:t xml:space="preserve">, </w:t>
      </w:r>
      <w:r>
        <w:rPr>
          <w:rFonts w:ascii="Arial" w:eastAsia="Calibri" w:hAnsi="Arial" w:cs="Arial"/>
          <w:b/>
          <w:bCs/>
          <w:color w:val="auto"/>
          <w:kern w:val="0"/>
          <w:lang w:val="sr-Cyrl-CS" w:eastAsia="en-US"/>
        </w:rPr>
        <w:t xml:space="preserve">ОРН: </w:t>
      </w:r>
      <w:r w:rsidRPr="00431DC7">
        <w:rPr>
          <w:rFonts w:ascii="Arial" w:hAnsi="Arial" w:cs="Arial"/>
          <w:b/>
        </w:rPr>
        <w:t>45233141</w:t>
      </w:r>
      <w:r w:rsidRPr="00431DC7">
        <w:rPr>
          <w:rFonts w:ascii="Arial" w:hAnsi="Arial" w:cs="Arial"/>
          <w:b/>
          <w:lang w:val="sr-Cyrl-CS"/>
        </w:rPr>
        <w:t xml:space="preserve"> </w:t>
      </w:r>
      <w:r w:rsidRPr="00431DC7">
        <w:rPr>
          <w:rFonts w:ascii="Arial" w:hAnsi="Arial" w:cs="Arial"/>
          <w:b/>
          <w:lang w:val="ru-RU"/>
        </w:rPr>
        <w:t>– радови на одржавању путева</w:t>
      </w:r>
      <w:r w:rsidRPr="00431DC7">
        <w:rPr>
          <w:rFonts w:ascii="Arial" w:hAnsi="Arial" w:cs="Arial"/>
          <w:b/>
          <w:lang w:val="sr-Cyrl-CS"/>
        </w:rPr>
        <w:t xml:space="preserve"> и 45233142 - радови на поправљању путева</w:t>
      </w:r>
      <w:r>
        <w:rPr>
          <w:rFonts w:ascii="Arial" w:hAnsi="Arial" w:cs="Arial"/>
          <w:b/>
          <w:lang w:val="sr-Cyrl-CS"/>
        </w:rPr>
        <w:t>.</w:t>
      </w:r>
    </w:p>
    <w:p w:rsidR="00122C79" w:rsidRPr="00033F8C" w:rsidRDefault="00122C79" w:rsidP="00122C79">
      <w:pPr>
        <w:suppressAutoHyphens w:val="0"/>
        <w:autoSpaceDE w:val="0"/>
        <w:autoSpaceDN w:val="0"/>
        <w:adjustRightInd w:val="0"/>
        <w:spacing w:line="240" w:lineRule="auto"/>
        <w:jc w:val="both"/>
        <w:rPr>
          <w:rFonts w:ascii="Arial" w:eastAsia="Calibri" w:hAnsi="Arial" w:cs="Arial"/>
          <w:color w:val="auto"/>
          <w:kern w:val="0"/>
          <w:lang w:val="sr-Cyrl-CS" w:eastAsia="en-US"/>
        </w:rPr>
      </w:pPr>
      <w:r w:rsidRPr="007B010F">
        <w:rPr>
          <w:rFonts w:ascii="Arial" w:eastAsia="Calibri" w:hAnsi="Arial" w:cs="Arial"/>
          <w:color w:val="auto"/>
          <w:kern w:val="0"/>
          <w:lang w:eastAsia="en-US"/>
        </w:rPr>
        <w:t xml:space="preserve">Средства за </w:t>
      </w:r>
      <w:r>
        <w:rPr>
          <w:rFonts w:ascii="Arial" w:eastAsia="Calibri" w:hAnsi="Arial" w:cs="Arial"/>
          <w:color w:val="auto"/>
          <w:kern w:val="0"/>
          <w:lang w:eastAsia="en-US"/>
        </w:rPr>
        <w:t xml:space="preserve">реализацију јавне набавке број </w:t>
      </w:r>
      <w:r w:rsidR="00682E5D">
        <w:rPr>
          <w:rFonts w:ascii="Arial" w:eastAsia="Calibri" w:hAnsi="Arial" w:cs="Arial"/>
          <w:color w:val="auto"/>
          <w:kern w:val="0"/>
          <w:lang w:val="sr-Cyrl-CS" w:eastAsia="en-US"/>
        </w:rPr>
        <w:t>1/2019</w:t>
      </w:r>
      <w:r w:rsidRPr="007B010F">
        <w:rPr>
          <w:rFonts w:ascii="Arial" w:eastAsia="Calibri" w:hAnsi="Arial" w:cs="Arial"/>
          <w:color w:val="auto"/>
          <w:kern w:val="0"/>
          <w:lang w:eastAsia="en-US"/>
        </w:rPr>
        <w:t xml:space="preserve"> ЈН у отвореном поступку, обезбеђена су </w:t>
      </w:r>
      <w:r w:rsidR="005A6A78">
        <w:rPr>
          <w:rFonts w:ascii="Arial" w:eastAsia="Calibri" w:hAnsi="Arial" w:cs="Arial"/>
          <w:color w:val="auto"/>
          <w:kern w:val="0"/>
          <w:lang w:val="sr-Cyrl-CS" w:eastAsia="en-US"/>
        </w:rPr>
        <w:t xml:space="preserve">Одлуком </w:t>
      </w:r>
      <w:r w:rsidR="003A3ECD">
        <w:rPr>
          <w:rFonts w:ascii="Arial" w:eastAsia="Calibri" w:hAnsi="Arial" w:cs="Arial"/>
          <w:color w:val="auto"/>
          <w:kern w:val="0"/>
          <w:lang w:val="sr-Cyrl-CS" w:eastAsia="en-US"/>
        </w:rPr>
        <w:t>о</w:t>
      </w:r>
      <w:r w:rsidR="005A6A78">
        <w:rPr>
          <w:rFonts w:ascii="Arial" w:eastAsia="Calibri" w:hAnsi="Arial" w:cs="Arial"/>
          <w:color w:val="auto"/>
          <w:kern w:val="0"/>
          <w:lang w:val="sr-Cyrl-CS" w:eastAsia="en-US"/>
        </w:rPr>
        <w:t xml:space="preserve"> буџету</w:t>
      </w:r>
      <w:r>
        <w:rPr>
          <w:rFonts w:ascii="Arial" w:eastAsia="Calibri" w:hAnsi="Arial" w:cs="Arial"/>
          <w:color w:val="auto"/>
          <w:kern w:val="0"/>
          <w:lang w:val="sr-Cyrl-CS" w:eastAsia="en-US"/>
        </w:rPr>
        <w:t xml:space="preserve"> општине Баточина</w:t>
      </w:r>
      <w:r w:rsidR="00033F8C">
        <w:rPr>
          <w:rFonts w:ascii="Arial" w:eastAsia="Calibri" w:hAnsi="Arial" w:cs="Arial"/>
          <w:color w:val="auto"/>
          <w:kern w:val="0"/>
          <w:lang w:val="sr-Cyrl-CS" w:eastAsia="en-US"/>
        </w:rPr>
        <w:t xml:space="preserve"> за 201</w:t>
      </w:r>
      <w:r w:rsidR="00DD7C24">
        <w:rPr>
          <w:rFonts w:ascii="Arial" w:eastAsia="Calibri" w:hAnsi="Arial" w:cs="Arial"/>
          <w:color w:val="auto"/>
          <w:kern w:val="0"/>
          <w:lang w:val="sr-Cyrl-CS" w:eastAsia="en-US"/>
        </w:rPr>
        <w:t>9</w:t>
      </w:r>
      <w:r w:rsidR="005A6A78">
        <w:rPr>
          <w:rFonts w:ascii="Arial" w:eastAsia="Calibri" w:hAnsi="Arial" w:cs="Arial"/>
          <w:color w:val="auto"/>
          <w:kern w:val="0"/>
          <w:lang w:val="sr-Cyrl-CS" w:eastAsia="en-US"/>
        </w:rPr>
        <w:t>.годину</w:t>
      </w:r>
      <w:r w:rsidR="00041349">
        <w:rPr>
          <w:rFonts w:ascii="Arial" w:eastAsia="Calibri" w:hAnsi="Arial" w:cs="Arial"/>
          <w:color w:val="auto"/>
          <w:kern w:val="0"/>
          <w:lang w:val="sr-Cyrl-CS" w:eastAsia="en-US"/>
        </w:rPr>
        <w:t>,</w:t>
      </w:r>
      <w:r w:rsidR="005A6A78">
        <w:rPr>
          <w:rFonts w:ascii="Arial" w:eastAsia="Calibri" w:hAnsi="Arial" w:cs="Arial"/>
          <w:color w:val="auto"/>
          <w:kern w:val="0"/>
          <w:lang w:val="sr-Cyrl-CS" w:eastAsia="en-US"/>
        </w:rPr>
        <w:t xml:space="preserve"> </w:t>
      </w:r>
      <w:r w:rsidR="00033F8C" w:rsidRPr="007E6F66">
        <w:rPr>
          <w:rFonts w:ascii="Arial" w:eastAsiaTheme="minorHAnsi" w:hAnsi="Arial" w:cs="Arial"/>
          <w:color w:val="auto"/>
          <w:kern w:val="0"/>
          <w:lang w:val="sr-Cyrl-CS" w:eastAsia="en-US"/>
        </w:rPr>
        <w:t xml:space="preserve">на разделу </w:t>
      </w:r>
      <w:r w:rsidR="00033F8C">
        <w:rPr>
          <w:rFonts w:ascii="Arial" w:eastAsiaTheme="minorHAnsi" w:hAnsi="Arial" w:cs="Arial"/>
          <w:color w:val="auto"/>
          <w:kern w:val="0"/>
          <w:lang w:val="sr-Cyrl-CS" w:eastAsia="en-US"/>
        </w:rPr>
        <w:t>4</w:t>
      </w:r>
      <w:r w:rsidR="00033F8C" w:rsidRPr="004259F6">
        <w:rPr>
          <w:rFonts w:ascii="Arial" w:hAnsi="Arial" w:cs="Arial"/>
          <w:lang w:val="sr-Cyrl-CS"/>
        </w:rPr>
        <w:t xml:space="preserve">, глава </w:t>
      </w:r>
      <w:r w:rsidR="00033F8C">
        <w:rPr>
          <w:rFonts w:ascii="Arial" w:hAnsi="Arial" w:cs="Arial"/>
          <w:lang w:val="sr-Cyrl-CS"/>
        </w:rPr>
        <w:t>4</w:t>
      </w:r>
      <w:r w:rsidR="00033F8C" w:rsidRPr="004259F6">
        <w:rPr>
          <w:rFonts w:ascii="Arial" w:hAnsi="Arial" w:cs="Arial"/>
          <w:lang w:val="sr-Cyrl-CS"/>
        </w:rPr>
        <w:t xml:space="preserve">.01 – Општинска управа, функција 451, ПА 0002 – </w:t>
      </w:r>
      <w:r w:rsidR="00033F8C">
        <w:rPr>
          <w:rFonts w:ascii="Arial" w:hAnsi="Arial" w:cs="Arial"/>
          <w:lang w:val="sr-Cyrl-CS"/>
        </w:rPr>
        <w:t>Управљање и о</w:t>
      </w:r>
      <w:r w:rsidR="00033F8C" w:rsidRPr="004259F6">
        <w:rPr>
          <w:rFonts w:ascii="Arial" w:hAnsi="Arial" w:cs="Arial"/>
          <w:lang w:val="sr-Cyrl-CS"/>
        </w:rPr>
        <w:t>државање саобраћа</w:t>
      </w:r>
      <w:r w:rsidR="00033F8C">
        <w:rPr>
          <w:rFonts w:ascii="Arial" w:hAnsi="Arial" w:cs="Arial"/>
          <w:lang w:val="sr-Cyrl-CS"/>
        </w:rPr>
        <w:t>јне инфраструктуре, позиција 0</w:t>
      </w:r>
      <w:r w:rsidR="00682E5D">
        <w:rPr>
          <w:rFonts w:ascii="Arial" w:hAnsi="Arial" w:cs="Arial"/>
          <w:lang w:val="sr-Cyrl-CS"/>
        </w:rPr>
        <w:t>77</w:t>
      </w:r>
      <w:r w:rsidR="00033F8C" w:rsidRPr="004259F6">
        <w:rPr>
          <w:rFonts w:ascii="Arial" w:hAnsi="Arial" w:cs="Arial"/>
          <w:lang w:val="sr-Cyrl-CS"/>
        </w:rPr>
        <w:t>, економска класификација 42</w:t>
      </w:r>
      <w:r w:rsidR="00033F8C">
        <w:rPr>
          <w:rFonts w:ascii="Arial" w:hAnsi="Arial" w:cs="Arial"/>
          <w:lang w:val="sr-Cyrl-CS"/>
        </w:rPr>
        <w:t>5</w:t>
      </w:r>
      <w:r w:rsidR="00033F8C" w:rsidRPr="004259F6">
        <w:rPr>
          <w:rFonts w:ascii="Arial" w:hAnsi="Arial" w:cs="Arial"/>
          <w:lang w:val="sr-Cyrl-CS"/>
        </w:rPr>
        <w:t xml:space="preserve"> – </w:t>
      </w:r>
      <w:r w:rsidR="00033F8C">
        <w:rPr>
          <w:rFonts w:ascii="Arial" w:hAnsi="Arial" w:cs="Arial"/>
          <w:lang w:val="sr-Cyrl-CS"/>
        </w:rPr>
        <w:t>Текуће поправке и одржавање.</w:t>
      </w:r>
    </w:p>
    <w:p w:rsidR="00122C79" w:rsidRPr="007A579B" w:rsidRDefault="00122C79" w:rsidP="00122C79">
      <w:pPr>
        <w:pStyle w:val="ListParagraph"/>
        <w:numPr>
          <w:ilvl w:val="0"/>
          <w:numId w:val="18"/>
        </w:numPr>
        <w:suppressAutoHyphens w:val="0"/>
        <w:autoSpaceDE w:val="0"/>
        <w:autoSpaceDN w:val="0"/>
        <w:adjustRightInd w:val="0"/>
        <w:spacing w:line="240" w:lineRule="auto"/>
        <w:ind w:left="90" w:firstLine="0"/>
        <w:jc w:val="both"/>
        <w:rPr>
          <w:rFonts w:ascii="Arial" w:eastAsia="Calibri" w:hAnsi="Arial" w:cs="Arial"/>
          <w:b/>
          <w:bCs/>
          <w:color w:val="auto"/>
          <w:kern w:val="0"/>
          <w:lang w:eastAsia="en-US"/>
        </w:rPr>
      </w:pPr>
      <w:r w:rsidRPr="007A579B">
        <w:rPr>
          <w:rFonts w:ascii="Arial" w:eastAsia="Calibri" w:hAnsi="Arial" w:cs="Arial"/>
          <w:b/>
          <w:bCs/>
          <w:color w:val="auto"/>
          <w:kern w:val="0"/>
          <w:lang w:eastAsia="en-US"/>
        </w:rPr>
        <w:t>Период извршења</w:t>
      </w:r>
    </w:p>
    <w:p w:rsidR="00122C79" w:rsidRPr="00CE5085" w:rsidRDefault="00122C79" w:rsidP="00122C79">
      <w:pPr>
        <w:pStyle w:val="ListParagraph"/>
        <w:suppressAutoHyphens w:val="0"/>
        <w:autoSpaceDE w:val="0"/>
        <w:autoSpaceDN w:val="0"/>
        <w:adjustRightInd w:val="0"/>
        <w:spacing w:line="240" w:lineRule="auto"/>
        <w:ind w:left="90"/>
        <w:jc w:val="both"/>
        <w:rPr>
          <w:rFonts w:ascii="Arial" w:eastAsia="Calibri" w:hAnsi="Arial" w:cs="Arial"/>
          <w:color w:val="auto"/>
          <w:kern w:val="0"/>
          <w:lang w:val="sr-Cyrl-CS" w:eastAsia="en-US"/>
        </w:rPr>
      </w:pPr>
      <w:r>
        <w:rPr>
          <w:rFonts w:ascii="Arial" w:eastAsia="Calibri" w:hAnsi="Arial" w:cs="Arial"/>
          <w:color w:val="auto"/>
          <w:kern w:val="0"/>
          <w:lang w:eastAsia="en-US"/>
        </w:rPr>
        <w:t>Пре</w:t>
      </w:r>
      <w:r>
        <w:rPr>
          <w:rFonts w:ascii="Arial" w:eastAsia="Calibri" w:hAnsi="Arial" w:cs="Arial"/>
          <w:color w:val="auto"/>
          <w:kern w:val="0"/>
          <w:lang w:val="sr-Cyrl-CS" w:eastAsia="en-US"/>
        </w:rPr>
        <w:t>дметне</w:t>
      </w:r>
      <w:r w:rsidRPr="007A579B">
        <w:rPr>
          <w:rFonts w:ascii="Arial" w:eastAsia="Calibri" w:hAnsi="Arial" w:cs="Arial"/>
          <w:color w:val="auto"/>
          <w:kern w:val="0"/>
          <w:lang w:eastAsia="en-US"/>
        </w:rPr>
        <w:t xml:space="preserve"> радове извођач радова треба да изведе </w:t>
      </w:r>
      <w:r>
        <w:rPr>
          <w:rFonts w:ascii="Arial" w:eastAsia="Calibri" w:hAnsi="Arial" w:cs="Arial"/>
          <w:color w:val="auto"/>
          <w:kern w:val="0"/>
          <w:lang w:val="sr-Cyrl-CS" w:eastAsia="en-US"/>
        </w:rPr>
        <w:t>сукцесивно према потреби и по појединачним налозима Наручиоца.</w:t>
      </w:r>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color w:val="auto"/>
          <w:kern w:val="0"/>
          <w:lang w:val="sr-Cyrl-CS" w:eastAsia="en-US"/>
        </w:rPr>
      </w:pPr>
      <w:r w:rsidRPr="007A579B">
        <w:rPr>
          <w:rFonts w:ascii="Arial" w:eastAsia="Calibri" w:hAnsi="Arial" w:cs="Arial"/>
          <w:b/>
          <w:bCs/>
          <w:color w:val="auto"/>
          <w:kern w:val="0"/>
          <w:lang w:eastAsia="en-US"/>
        </w:rPr>
        <w:t>Понуђач је дужан</w:t>
      </w:r>
      <w:r>
        <w:rPr>
          <w:rFonts w:ascii="Arial" w:eastAsia="Calibri" w:hAnsi="Arial" w:cs="Arial"/>
          <w:b/>
          <w:bCs/>
          <w:color w:val="auto"/>
          <w:kern w:val="0"/>
          <w:lang w:val="sr-Cyrl-CS" w:eastAsia="en-US"/>
        </w:rPr>
        <w:t>,</w:t>
      </w:r>
      <w:r w:rsidRPr="007A579B">
        <w:rPr>
          <w:rFonts w:ascii="Arial" w:eastAsia="Calibri" w:hAnsi="Arial" w:cs="Arial"/>
          <w:b/>
          <w:bCs/>
          <w:color w:val="auto"/>
          <w:kern w:val="0"/>
          <w:lang w:eastAsia="en-US"/>
        </w:rPr>
        <w:t xml:space="preserve"> </w:t>
      </w:r>
      <w:r w:rsidRPr="007A579B">
        <w:rPr>
          <w:rFonts w:ascii="Arial" w:eastAsia="Calibri" w:hAnsi="Arial" w:cs="Arial"/>
          <w:color w:val="auto"/>
          <w:kern w:val="0"/>
          <w:lang w:eastAsia="en-US"/>
        </w:rPr>
        <w:t>приликом достављања своје понуде, да уз понуду достави изјаву</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дату под кривичном и материјалном одговоршћу да је поштовао све обавезе које произилазе</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из важећих прописа о заштити на раду, запошљавању и условима рада, заштити животне</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 xml:space="preserve">средине, као и да </w:t>
      </w:r>
      <w:r w:rsidRPr="007A579B">
        <w:rPr>
          <w:rFonts w:ascii="Arial" w:eastAsia="Calibri" w:hAnsi="Arial" w:cs="Arial"/>
          <w:color w:val="auto"/>
          <w:kern w:val="0"/>
          <w:lang w:val="sr-Cyrl-CS" w:eastAsia="en-US"/>
        </w:rPr>
        <w:t>нема забрану обављања делатности која је на снази у време подношења понуде.</w:t>
      </w:r>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color w:val="auto"/>
          <w:kern w:val="0"/>
          <w:lang w:val="sr-Cyrl-CS" w:eastAsia="en-US"/>
        </w:rPr>
      </w:pPr>
      <w:r w:rsidRPr="007A579B">
        <w:rPr>
          <w:rFonts w:ascii="Arial" w:eastAsia="Calibri" w:hAnsi="Arial" w:cs="Arial"/>
          <w:b/>
          <w:bCs/>
          <w:color w:val="auto"/>
          <w:kern w:val="0"/>
          <w:lang w:eastAsia="en-US"/>
        </w:rPr>
        <w:t xml:space="preserve">Битни захтеви </w:t>
      </w:r>
      <w:r w:rsidRPr="007A579B">
        <w:rPr>
          <w:rFonts w:ascii="Arial" w:eastAsia="Calibri" w:hAnsi="Arial" w:cs="Arial"/>
          <w:color w:val="auto"/>
          <w:kern w:val="0"/>
          <w:lang w:eastAsia="en-US"/>
        </w:rPr>
        <w:t>који нису укључени у важеће техничке норме и стандарде, а који се односе на</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заштиту животне средине, безбедност и друге околности од општег интереса, морају да се</w:t>
      </w:r>
      <w:r>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поштују приликом извршења уговора.</w:t>
      </w:r>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b/>
          <w:bCs/>
          <w:color w:val="auto"/>
          <w:kern w:val="0"/>
          <w:lang w:eastAsia="en-US"/>
        </w:rPr>
      </w:pPr>
      <w:r w:rsidRPr="007A579B">
        <w:rPr>
          <w:rFonts w:ascii="Arial" w:eastAsia="Calibri" w:hAnsi="Arial" w:cs="Arial"/>
          <w:b/>
          <w:bCs/>
          <w:color w:val="auto"/>
          <w:kern w:val="0"/>
          <w:lang w:eastAsia="en-US"/>
        </w:rPr>
        <w:t>Место извођења радова</w:t>
      </w:r>
    </w:p>
    <w:p w:rsidR="00122C79" w:rsidRPr="007A579B" w:rsidRDefault="00122C79" w:rsidP="00122C79">
      <w:pPr>
        <w:pStyle w:val="ListParagraph"/>
        <w:suppressAutoHyphens w:val="0"/>
        <w:autoSpaceDE w:val="0"/>
        <w:autoSpaceDN w:val="0"/>
        <w:adjustRightInd w:val="0"/>
        <w:spacing w:line="240" w:lineRule="auto"/>
        <w:ind w:left="0"/>
        <w:jc w:val="both"/>
        <w:rPr>
          <w:rFonts w:ascii="Arial" w:eastAsia="Calibri" w:hAnsi="Arial" w:cs="Arial"/>
          <w:color w:val="auto"/>
          <w:kern w:val="0"/>
          <w:lang w:val="sr-Cyrl-CS" w:eastAsia="en-US"/>
        </w:rPr>
      </w:pPr>
      <w:r w:rsidRPr="007A579B">
        <w:rPr>
          <w:rFonts w:ascii="Arial" w:eastAsia="Calibri" w:hAnsi="Arial" w:cs="Arial"/>
          <w:color w:val="auto"/>
          <w:kern w:val="0"/>
          <w:lang w:eastAsia="en-US"/>
        </w:rPr>
        <w:t>Предвиђене радове, извођач радова треба да изведе на</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 xml:space="preserve">територији општине </w:t>
      </w:r>
      <w:r w:rsidRPr="007A579B">
        <w:rPr>
          <w:rFonts w:ascii="Arial" w:eastAsia="Calibri" w:hAnsi="Arial" w:cs="Arial"/>
          <w:color w:val="auto"/>
          <w:kern w:val="0"/>
          <w:lang w:val="sr-Cyrl-CS" w:eastAsia="en-US"/>
        </w:rPr>
        <w:t>Баточина.</w:t>
      </w:r>
    </w:p>
    <w:p w:rsidR="00122C79" w:rsidRDefault="00122C79" w:rsidP="00122C79">
      <w:pPr>
        <w:rPr>
          <w:rFonts w:ascii="Arial" w:hAnsi="Arial" w:cs="Arial"/>
          <w:b/>
          <w:bCs/>
          <w:i/>
          <w:iCs/>
          <w:lang w:val="sr-Cyrl-CS"/>
        </w:rPr>
      </w:pPr>
    </w:p>
    <w:p w:rsidR="00383240" w:rsidRDefault="00383240" w:rsidP="00122C79">
      <w:pPr>
        <w:rPr>
          <w:rFonts w:ascii="Arial" w:hAnsi="Arial" w:cs="Arial"/>
          <w:b/>
          <w:bCs/>
          <w:i/>
          <w:i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3"/>
        <w:gridCol w:w="3775"/>
        <w:gridCol w:w="810"/>
        <w:gridCol w:w="1440"/>
        <w:gridCol w:w="1440"/>
        <w:gridCol w:w="1561"/>
      </w:tblGrid>
      <w:tr w:rsidR="00122C79" w:rsidRPr="00110778" w:rsidTr="00383240">
        <w:trPr>
          <w:trHeight w:val="872"/>
        </w:trPr>
        <w:tc>
          <w:tcPr>
            <w:tcW w:w="743" w:type="dxa"/>
          </w:tcPr>
          <w:p w:rsidR="00122C79" w:rsidRPr="00110778" w:rsidRDefault="00122C79" w:rsidP="00122C79">
            <w:pPr>
              <w:snapToGrid w:val="0"/>
              <w:spacing w:before="240"/>
              <w:rPr>
                <w:rFonts w:ascii="Arial" w:hAnsi="Arial" w:cs="Arial"/>
                <w:b/>
                <w:bCs/>
                <w:lang w:val="sl-SI"/>
              </w:rPr>
            </w:pPr>
            <w:r w:rsidRPr="00110778">
              <w:rPr>
                <w:rFonts w:ascii="Arial" w:hAnsi="Arial" w:cs="Arial"/>
                <w:b/>
                <w:bCs/>
                <w:lang w:val="sl-SI"/>
              </w:rPr>
              <w:t>Р.бр</w:t>
            </w:r>
          </w:p>
        </w:tc>
        <w:tc>
          <w:tcPr>
            <w:tcW w:w="3775" w:type="dxa"/>
          </w:tcPr>
          <w:p w:rsidR="00122C79" w:rsidRPr="00110778" w:rsidRDefault="00122C79" w:rsidP="00122C79">
            <w:pPr>
              <w:snapToGrid w:val="0"/>
              <w:spacing w:before="240"/>
              <w:jc w:val="center"/>
              <w:rPr>
                <w:rFonts w:ascii="Arial" w:hAnsi="Arial" w:cs="Arial"/>
                <w:b/>
                <w:bCs/>
                <w:lang w:val="sr-Cyrl-CS"/>
              </w:rPr>
            </w:pPr>
            <w:r w:rsidRPr="00110778">
              <w:rPr>
                <w:rFonts w:ascii="Arial" w:hAnsi="Arial" w:cs="Arial"/>
                <w:b/>
                <w:bCs/>
                <w:lang w:val="sl-SI"/>
              </w:rPr>
              <w:t xml:space="preserve">Назив </w:t>
            </w:r>
            <w:r w:rsidRPr="00110778">
              <w:rPr>
                <w:rFonts w:ascii="Arial" w:hAnsi="Arial" w:cs="Arial"/>
                <w:b/>
                <w:bCs/>
                <w:lang w:val="sr-Cyrl-CS"/>
              </w:rPr>
              <w:t>машине</w:t>
            </w:r>
          </w:p>
        </w:tc>
        <w:tc>
          <w:tcPr>
            <w:tcW w:w="810" w:type="dxa"/>
          </w:tcPr>
          <w:p w:rsidR="00122C79" w:rsidRPr="00110778" w:rsidRDefault="00122C79" w:rsidP="00122C79">
            <w:pPr>
              <w:rPr>
                <w:rFonts w:ascii="Arial" w:hAnsi="Arial" w:cs="Arial"/>
                <w:b/>
                <w:bCs/>
              </w:rPr>
            </w:pPr>
          </w:p>
          <w:p w:rsidR="00122C79" w:rsidRPr="00110778" w:rsidRDefault="00122C79" w:rsidP="00122C79">
            <w:pPr>
              <w:rPr>
                <w:rFonts w:ascii="Arial" w:hAnsi="Arial" w:cs="Arial"/>
                <w:b/>
                <w:bCs/>
              </w:rPr>
            </w:pPr>
            <w:r w:rsidRPr="00110778">
              <w:rPr>
                <w:rFonts w:ascii="Arial" w:hAnsi="Arial" w:cs="Arial"/>
                <w:b/>
                <w:bCs/>
              </w:rPr>
              <w:t>Јед.</w:t>
            </w:r>
          </w:p>
          <w:p w:rsidR="00122C79" w:rsidRPr="00110778" w:rsidRDefault="00122C79" w:rsidP="00122C79">
            <w:pPr>
              <w:rPr>
                <w:rFonts w:ascii="Arial" w:hAnsi="Arial" w:cs="Arial"/>
                <w:b/>
                <w:bCs/>
              </w:rPr>
            </w:pPr>
            <w:r w:rsidRPr="00110778">
              <w:rPr>
                <w:rFonts w:ascii="Arial" w:hAnsi="Arial" w:cs="Arial"/>
                <w:b/>
                <w:bCs/>
              </w:rPr>
              <w:t>мере</w:t>
            </w:r>
          </w:p>
        </w:tc>
        <w:tc>
          <w:tcPr>
            <w:tcW w:w="1440" w:type="dxa"/>
          </w:tcPr>
          <w:p w:rsidR="00122C79" w:rsidRPr="00110778" w:rsidRDefault="00122C79" w:rsidP="00122C79">
            <w:pPr>
              <w:rPr>
                <w:rFonts w:ascii="Arial" w:hAnsi="Arial" w:cs="Arial"/>
                <w:b/>
                <w:bCs/>
              </w:rPr>
            </w:pPr>
          </w:p>
          <w:p w:rsidR="00122C79" w:rsidRPr="00110778" w:rsidRDefault="00122C79" w:rsidP="00122C79">
            <w:pPr>
              <w:rPr>
                <w:rFonts w:ascii="Arial" w:hAnsi="Arial" w:cs="Arial"/>
                <w:b/>
                <w:bCs/>
              </w:rPr>
            </w:pPr>
            <w:r w:rsidRPr="00110778">
              <w:rPr>
                <w:rFonts w:ascii="Arial" w:hAnsi="Arial" w:cs="Arial"/>
                <w:b/>
                <w:bCs/>
              </w:rPr>
              <w:t>Количина</w:t>
            </w:r>
          </w:p>
        </w:tc>
        <w:tc>
          <w:tcPr>
            <w:tcW w:w="1440" w:type="dxa"/>
          </w:tcPr>
          <w:p w:rsidR="00122C79" w:rsidRPr="00110778" w:rsidRDefault="00383240" w:rsidP="00383240">
            <w:pPr>
              <w:snapToGrid w:val="0"/>
              <w:spacing w:line="240" w:lineRule="auto"/>
              <w:jc w:val="center"/>
              <w:rPr>
                <w:rFonts w:ascii="Arial" w:hAnsi="Arial" w:cs="Arial"/>
                <w:b/>
                <w:bCs/>
              </w:rPr>
            </w:pPr>
            <w:r>
              <w:rPr>
                <w:rFonts w:ascii="Arial" w:hAnsi="Arial" w:cs="Arial"/>
                <w:b/>
                <w:bCs/>
                <w:lang w:val="sr-Cyrl-CS"/>
              </w:rPr>
              <w:t>Јед. ц</w:t>
            </w:r>
            <w:r w:rsidR="00122C79" w:rsidRPr="00110778">
              <w:rPr>
                <w:rFonts w:ascii="Arial" w:hAnsi="Arial" w:cs="Arial"/>
                <w:b/>
                <w:bCs/>
                <w:lang w:val="sl-SI"/>
              </w:rPr>
              <w:t>ена без</w:t>
            </w:r>
          </w:p>
          <w:p w:rsidR="00122C79" w:rsidRPr="00EB3DE6" w:rsidRDefault="00122C79" w:rsidP="00383240">
            <w:pPr>
              <w:snapToGrid w:val="0"/>
              <w:spacing w:line="240" w:lineRule="auto"/>
              <w:jc w:val="center"/>
              <w:rPr>
                <w:rFonts w:ascii="Arial" w:hAnsi="Arial" w:cs="Arial"/>
                <w:b/>
                <w:bCs/>
                <w:lang w:val="sr-Cyrl-CS"/>
              </w:rPr>
            </w:pPr>
            <w:r w:rsidRPr="00110778">
              <w:rPr>
                <w:rFonts w:ascii="Arial" w:hAnsi="Arial" w:cs="Arial"/>
                <w:b/>
                <w:bCs/>
                <w:lang w:val="sl-SI"/>
              </w:rPr>
              <w:t>ПДВ-а</w:t>
            </w:r>
          </w:p>
        </w:tc>
        <w:tc>
          <w:tcPr>
            <w:tcW w:w="1561" w:type="dxa"/>
          </w:tcPr>
          <w:p w:rsidR="00122C79" w:rsidRPr="00110778" w:rsidRDefault="00122C79" w:rsidP="00383240">
            <w:pPr>
              <w:snapToGrid w:val="0"/>
              <w:spacing w:line="240" w:lineRule="auto"/>
              <w:jc w:val="center"/>
              <w:rPr>
                <w:rFonts w:ascii="Arial" w:hAnsi="Arial" w:cs="Arial"/>
                <w:b/>
                <w:bCs/>
                <w:lang w:val="sl-SI"/>
              </w:rPr>
            </w:pPr>
            <w:r w:rsidRPr="00110778">
              <w:rPr>
                <w:rFonts w:ascii="Arial" w:hAnsi="Arial" w:cs="Arial"/>
                <w:b/>
                <w:bCs/>
                <w:lang w:val="sl-SI"/>
              </w:rPr>
              <w:t>Укупна цена</w:t>
            </w:r>
          </w:p>
          <w:p w:rsidR="00122C79" w:rsidRPr="00CE5085" w:rsidRDefault="00122C79" w:rsidP="00383240">
            <w:pPr>
              <w:spacing w:line="240" w:lineRule="auto"/>
              <w:jc w:val="center"/>
              <w:rPr>
                <w:rFonts w:ascii="Arial" w:hAnsi="Arial" w:cs="Arial"/>
                <w:b/>
                <w:bCs/>
                <w:lang w:val="sr-Cyrl-CS"/>
              </w:rPr>
            </w:pPr>
            <w:r w:rsidRPr="00110778">
              <w:rPr>
                <w:rFonts w:ascii="Arial" w:hAnsi="Arial" w:cs="Arial"/>
                <w:b/>
                <w:bCs/>
                <w:lang w:val="sl-SI"/>
              </w:rPr>
              <w:t>без ПДВ-а</w:t>
            </w:r>
          </w:p>
        </w:tc>
      </w:tr>
      <w:tr w:rsidR="00122C79" w:rsidRPr="00110778" w:rsidTr="00383240">
        <w:trPr>
          <w:trHeight w:val="279"/>
        </w:trPr>
        <w:tc>
          <w:tcPr>
            <w:tcW w:w="743" w:type="dxa"/>
          </w:tcPr>
          <w:p w:rsidR="00122C79" w:rsidRPr="00110778" w:rsidRDefault="00122C79" w:rsidP="00122C79">
            <w:pPr>
              <w:snapToGrid w:val="0"/>
              <w:jc w:val="center"/>
              <w:rPr>
                <w:rFonts w:ascii="Arial" w:hAnsi="Arial" w:cs="Arial"/>
              </w:rPr>
            </w:pPr>
            <w:r>
              <w:rPr>
                <w:rFonts w:ascii="Arial" w:hAnsi="Arial" w:cs="Arial"/>
                <w:lang w:val="sr-Cyrl-CS"/>
              </w:rPr>
              <w:t>1</w:t>
            </w:r>
            <w:r w:rsidRPr="00110778">
              <w:rPr>
                <w:rFonts w:ascii="Arial" w:hAnsi="Arial" w:cs="Arial"/>
              </w:rPr>
              <w:t>.</w:t>
            </w:r>
          </w:p>
        </w:tc>
        <w:tc>
          <w:tcPr>
            <w:tcW w:w="3775" w:type="dxa"/>
          </w:tcPr>
          <w:p w:rsidR="00122C79" w:rsidRPr="009E6550" w:rsidRDefault="009E6550" w:rsidP="00122C79">
            <w:pPr>
              <w:snapToGrid w:val="0"/>
              <w:rPr>
                <w:rFonts w:ascii="Arial" w:hAnsi="Arial" w:cs="Arial"/>
                <w:lang w:val="sr-Cyrl-CS"/>
              </w:rPr>
            </w:pPr>
            <w:r>
              <w:rPr>
                <w:rFonts w:ascii="Arial" w:hAnsi="Arial" w:cs="Arial"/>
                <w:lang w:val="sr-Cyrl-CS"/>
              </w:rPr>
              <w:t>рад ваљка</w:t>
            </w:r>
          </w:p>
        </w:tc>
        <w:tc>
          <w:tcPr>
            <w:tcW w:w="810" w:type="dxa"/>
          </w:tcPr>
          <w:p w:rsidR="00122C79" w:rsidRPr="00110778" w:rsidRDefault="00122C79" w:rsidP="00122C79">
            <w:pPr>
              <w:jc w:val="center"/>
              <w:rPr>
                <w:rFonts w:ascii="Arial" w:hAnsi="Arial" w:cs="Arial"/>
              </w:rPr>
            </w:pPr>
            <w:r w:rsidRPr="00110778">
              <w:rPr>
                <w:rFonts w:ascii="Arial" w:hAnsi="Arial" w:cs="Arial"/>
              </w:rPr>
              <w:t>h</w:t>
            </w:r>
          </w:p>
        </w:tc>
        <w:tc>
          <w:tcPr>
            <w:tcW w:w="1440" w:type="dxa"/>
          </w:tcPr>
          <w:p w:rsidR="00122C79" w:rsidRPr="009E6550" w:rsidRDefault="009E6550" w:rsidP="00FE02EF">
            <w:pPr>
              <w:jc w:val="center"/>
              <w:rPr>
                <w:rFonts w:ascii="Arial" w:hAnsi="Arial" w:cs="Arial"/>
                <w:lang w:val="sr-Cyrl-CS"/>
              </w:rPr>
            </w:pPr>
            <w:r w:rsidRPr="009E6550">
              <w:rPr>
                <w:rFonts w:ascii="Arial" w:hAnsi="Arial" w:cs="Arial"/>
                <w:lang w:val="sr-Cyrl-CS"/>
              </w:rPr>
              <w:t>14</w:t>
            </w:r>
            <w:r w:rsidR="0009153A" w:rsidRPr="009E6550">
              <w:rPr>
                <w:rFonts w:ascii="Arial" w:hAnsi="Arial" w:cs="Arial"/>
                <w:lang w:val="sr-Cyrl-CS"/>
              </w:rPr>
              <w:t>0</w:t>
            </w:r>
          </w:p>
        </w:tc>
        <w:tc>
          <w:tcPr>
            <w:tcW w:w="1440" w:type="dxa"/>
          </w:tcPr>
          <w:p w:rsidR="00122C79" w:rsidRPr="00110778" w:rsidRDefault="00122C79" w:rsidP="00122C79">
            <w:pPr>
              <w:rPr>
                <w:rFonts w:ascii="Arial" w:hAnsi="Arial" w:cs="Arial"/>
              </w:rPr>
            </w:pPr>
          </w:p>
        </w:tc>
        <w:tc>
          <w:tcPr>
            <w:tcW w:w="1561" w:type="dxa"/>
          </w:tcPr>
          <w:p w:rsidR="00122C79" w:rsidRPr="00110778" w:rsidRDefault="00122C79" w:rsidP="00122C79">
            <w:pPr>
              <w:rPr>
                <w:rFonts w:ascii="Arial" w:hAnsi="Arial" w:cs="Arial"/>
              </w:rPr>
            </w:pPr>
          </w:p>
        </w:tc>
      </w:tr>
      <w:tr w:rsidR="009E6550" w:rsidRPr="00110778" w:rsidTr="00383240">
        <w:trPr>
          <w:trHeight w:val="279"/>
        </w:trPr>
        <w:tc>
          <w:tcPr>
            <w:tcW w:w="743" w:type="dxa"/>
          </w:tcPr>
          <w:p w:rsidR="009E6550" w:rsidRPr="009E6550" w:rsidRDefault="009E6550" w:rsidP="00122C79">
            <w:pPr>
              <w:snapToGrid w:val="0"/>
              <w:jc w:val="center"/>
              <w:rPr>
                <w:rFonts w:ascii="Arial" w:hAnsi="Arial" w:cs="Arial"/>
                <w:lang w:val="sr-Latn-CS"/>
              </w:rPr>
            </w:pPr>
            <w:r>
              <w:rPr>
                <w:rFonts w:ascii="Arial" w:hAnsi="Arial" w:cs="Arial"/>
                <w:lang w:val="sr-Latn-CS"/>
              </w:rPr>
              <w:t>2.</w:t>
            </w:r>
          </w:p>
        </w:tc>
        <w:tc>
          <w:tcPr>
            <w:tcW w:w="3775" w:type="dxa"/>
          </w:tcPr>
          <w:p w:rsidR="009E6550" w:rsidRPr="00110778" w:rsidRDefault="009E6550" w:rsidP="00122C79">
            <w:pPr>
              <w:snapToGrid w:val="0"/>
              <w:rPr>
                <w:rFonts w:ascii="Arial" w:hAnsi="Arial" w:cs="Arial"/>
                <w:lang w:val="sr-Cyrl-CS"/>
              </w:rPr>
            </w:pPr>
            <w:r w:rsidRPr="00110778">
              <w:rPr>
                <w:rFonts w:ascii="Arial" w:hAnsi="Arial" w:cs="Arial"/>
                <w:lang w:val="sr-Cyrl-CS"/>
              </w:rPr>
              <w:t xml:space="preserve">рад </w:t>
            </w:r>
            <w:r>
              <w:rPr>
                <w:rFonts w:ascii="Arial" w:hAnsi="Arial" w:cs="Arial"/>
                <w:lang w:val="sr-Cyrl-CS"/>
              </w:rPr>
              <w:t>булдозера</w:t>
            </w:r>
          </w:p>
        </w:tc>
        <w:tc>
          <w:tcPr>
            <w:tcW w:w="810" w:type="dxa"/>
          </w:tcPr>
          <w:p w:rsidR="009E6550" w:rsidRPr="009E6550" w:rsidRDefault="009E6550" w:rsidP="00122C79">
            <w:pPr>
              <w:jc w:val="center"/>
              <w:rPr>
                <w:rFonts w:ascii="Arial" w:hAnsi="Arial" w:cs="Arial"/>
                <w:lang w:val="sr-Cyrl-CS"/>
              </w:rPr>
            </w:pPr>
            <w:r w:rsidRPr="00110778">
              <w:rPr>
                <w:rFonts w:ascii="Arial" w:hAnsi="Arial" w:cs="Arial"/>
              </w:rPr>
              <w:t>h</w:t>
            </w:r>
          </w:p>
        </w:tc>
        <w:tc>
          <w:tcPr>
            <w:tcW w:w="1440" w:type="dxa"/>
          </w:tcPr>
          <w:p w:rsidR="009E6550" w:rsidRPr="009E6550" w:rsidRDefault="009E6550" w:rsidP="00FE02EF">
            <w:pPr>
              <w:jc w:val="center"/>
              <w:rPr>
                <w:rFonts w:ascii="Arial" w:hAnsi="Arial" w:cs="Arial"/>
                <w:lang w:val="sr-Cyrl-CS"/>
              </w:rPr>
            </w:pPr>
            <w:r w:rsidRPr="009E6550">
              <w:rPr>
                <w:rFonts w:ascii="Arial" w:hAnsi="Arial" w:cs="Arial"/>
                <w:lang w:val="sr-Cyrl-CS"/>
              </w:rPr>
              <w:t>300</w:t>
            </w:r>
          </w:p>
        </w:tc>
        <w:tc>
          <w:tcPr>
            <w:tcW w:w="1440" w:type="dxa"/>
          </w:tcPr>
          <w:p w:rsidR="009E6550" w:rsidRPr="00110778" w:rsidRDefault="009E6550" w:rsidP="00122C79">
            <w:pPr>
              <w:rPr>
                <w:rFonts w:ascii="Arial" w:hAnsi="Arial" w:cs="Arial"/>
              </w:rPr>
            </w:pPr>
          </w:p>
        </w:tc>
        <w:tc>
          <w:tcPr>
            <w:tcW w:w="1561" w:type="dxa"/>
          </w:tcPr>
          <w:p w:rsidR="009E6550" w:rsidRPr="00110778" w:rsidRDefault="009E6550" w:rsidP="00122C79">
            <w:pPr>
              <w:rPr>
                <w:rFonts w:ascii="Arial" w:hAnsi="Arial" w:cs="Arial"/>
              </w:rPr>
            </w:pPr>
          </w:p>
        </w:tc>
      </w:tr>
      <w:tr w:rsidR="00122C79" w:rsidRPr="00110778" w:rsidTr="00383240">
        <w:trPr>
          <w:trHeight w:val="300"/>
        </w:trPr>
        <w:tc>
          <w:tcPr>
            <w:tcW w:w="743" w:type="dxa"/>
          </w:tcPr>
          <w:p w:rsidR="00122C79" w:rsidRPr="00110778" w:rsidRDefault="009E6550" w:rsidP="00122C79">
            <w:pPr>
              <w:snapToGrid w:val="0"/>
              <w:jc w:val="center"/>
              <w:rPr>
                <w:rFonts w:ascii="Arial" w:hAnsi="Arial" w:cs="Arial"/>
              </w:rPr>
            </w:pPr>
            <w:r>
              <w:rPr>
                <w:rFonts w:ascii="Arial" w:hAnsi="Arial" w:cs="Arial"/>
                <w:lang w:val="sr-Latn-CS"/>
              </w:rPr>
              <w:t>3</w:t>
            </w:r>
            <w:r w:rsidR="00122C79">
              <w:rPr>
                <w:rFonts w:ascii="Arial" w:hAnsi="Arial" w:cs="Arial"/>
              </w:rPr>
              <w:t>.</w:t>
            </w:r>
          </w:p>
        </w:tc>
        <w:tc>
          <w:tcPr>
            <w:tcW w:w="3775" w:type="dxa"/>
          </w:tcPr>
          <w:p w:rsidR="00122C79" w:rsidRPr="00AA13BE" w:rsidRDefault="00122C79" w:rsidP="00122C79">
            <w:pPr>
              <w:snapToGrid w:val="0"/>
              <w:rPr>
                <w:rFonts w:ascii="Arial" w:hAnsi="Arial" w:cs="Arial"/>
                <w:lang w:val="sr-Cyrl-CS"/>
              </w:rPr>
            </w:pPr>
            <w:r>
              <w:rPr>
                <w:rFonts w:ascii="Arial" w:hAnsi="Arial" w:cs="Arial"/>
                <w:lang w:val="sr-Cyrl-CS"/>
              </w:rPr>
              <w:t>рад комбиноване машине</w:t>
            </w:r>
          </w:p>
        </w:tc>
        <w:tc>
          <w:tcPr>
            <w:tcW w:w="810" w:type="dxa"/>
          </w:tcPr>
          <w:p w:rsidR="00122C79" w:rsidRPr="00110778" w:rsidRDefault="00122C79" w:rsidP="00122C79">
            <w:pPr>
              <w:jc w:val="center"/>
              <w:rPr>
                <w:rFonts w:ascii="Arial" w:hAnsi="Arial" w:cs="Arial"/>
              </w:rPr>
            </w:pPr>
            <w:r w:rsidRPr="00110778">
              <w:rPr>
                <w:rFonts w:ascii="Arial" w:hAnsi="Arial" w:cs="Arial"/>
              </w:rPr>
              <w:t>h</w:t>
            </w:r>
          </w:p>
        </w:tc>
        <w:tc>
          <w:tcPr>
            <w:tcW w:w="1440" w:type="dxa"/>
          </w:tcPr>
          <w:p w:rsidR="00122C79" w:rsidRPr="009E6550" w:rsidRDefault="009E6550" w:rsidP="00241812">
            <w:pPr>
              <w:jc w:val="center"/>
              <w:rPr>
                <w:rFonts w:ascii="Arial" w:hAnsi="Arial" w:cs="Arial"/>
                <w:lang w:val="sr-Cyrl-CS"/>
              </w:rPr>
            </w:pPr>
            <w:r w:rsidRPr="009E6550">
              <w:rPr>
                <w:rFonts w:ascii="Arial" w:hAnsi="Arial" w:cs="Arial"/>
                <w:lang w:val="sr-Cyrl-CS"/>
              </w:rPr>
              <w:t>2</w:t>
            </w:r>
            <w:r w:rsidR="00F476C4" w:rsidRPr="009E6550">
              <w:rPr>
                <w:rFonts w:ascii="Arial" w:hAnsi="Arial" w:cs="Arial"/>
                <w:lang w:val="sr-Cyrl-CS"/>
              </w:rPr>
              <w:t>00</w:t>
            </w:r>
          </w:p>
        </w:tc>
        <w:tc>
          <w:tcPr>
            <w:tcW w:w="1440" w:type="dxa"/>
          </w:tcPr>
          <w:p w:rsidR="00122C79" w:rsidRPr="00110778" w:rsidRDefault="00122C79" w:rsidP="00122C79">
            <w:pPr>
              <w:rPr>
                <w:rFonts w:ascii="Arial" w:hAnsi="Arial" w:cs="Arial"/>
              </w:rPr>
            </w:pPr>
          </w:p>
        </w:tc>
        <w:tc>
          <w:tcPr>
            <w:tcW w:w="1561" w:type="dxa"/>
          </w:tcPr>
          <w:p w:rsidR="00122C79" w:rsidRPr="00110778" w:rsidRDefault="00122C79" w:rsidP="00122C79">
            <w:pPr>
              <w:rPr>
                <w:rFonts w:ascii="Arial" w:hAnsi="Arial" w:cs="Arial"/>
              </w:rPr>
            </w:pPr>
          </w:p>
        </w:tc>
      </w:tr>
      <w:tr w:rsidR="00122C79" w:rsidRPr="00110778" w:rsidTr="00383240">
        <w:trPr>
          <w:trHeight w:val="339"/>
        </w:trPr>
        <w:tc>
          <w:tcPr>
            <w:tcW w:w="8208" w:type="dxa"/>
            <w:gridSpan w:val="5"/>
          </w:tcPr>
          <w:p w:rsidR="00122C79" w:rsidRPr="00110778" w:rsidRDefault="00122C79" w:rsidP="00122C79">
            <w:pPr>
              <w:rPr>
                <w:rFonts w:ascii="Arial" w:hAnsi="Arial" w:cs="Arial"/>
                <w:lang w:val="sr-Cyrl-CS"/>
              </w:rPr>
            </w:pPr>
            <w:r w:rsidRPr="00110778">
              <w:rPr>
                <w:rFonts w:ascii="Arial" w:hAnsi="Arial" w:cs="Arial"/>
                <w:lang w:val="sr-Cyrl-CS"/>
              </w:rPr>
              <w:t>УКУПНО:</w:t>
            </w:r>
          </w:p>
        </w:tc>
        <w:tc>
          <w:tcPr>
            <w:tcW w:w="1561" w:type="dxa"/>
          </w:tcPr>
          <w:p w:rsidR="00122C79" w:rsidRPr="00110778" w:rsidRDefault="00122C79" w:rsidP="00122C79">
            <w:pPr>
              <w:rPr>
                <w:rFonts w:ascii="Arial" w:hAnsi="Arial" w:cs="Arial"/>
              </w:rPr>
            </w:pPr>
          </w:p>
        </w:tc>
      </w:tr>
    </w:tbl>
    <w:p w:rsidR="00122C79" w:rsidRDefault="00122C79" w:rsidP="00122C79">
      <w:pPr>
        <w:rPr>
          <w:rFonts w:ascii="Arial" w:hAnsi="Arial" w:cs="Arial"/>
          <w:b/>
          <w:bCs/>
          <w:i/>
          <w:i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95"/>
        <w:gridCol w:w="2154"/>
      </w:tblGrid>
      <w:tr w:rsidR="00122C79" w:rsidRPr="00110778" w:rsidTr="00383240">
        <w:trPr>
          <w:trHeight w:val="275"/>
        </w:trPr>
        <w:tc>
          <w:tcPr>
            <w:tcW w:w="7595" w:type="dxa"/>
          </w:tcPr>
          <w:p w:rsidR="00122C79" w:rsidRPr="00110778" w:rsidRDefault="00122C79" w:rsidP="00122C79">
            <w:pPr>
              <w:jc w:val="center"/>
              <w:rPr>
                <w:rFonts w:ascii="Arial" w:hAnsi="Arial" w:cs="Arial"/>
              </w:rPr>
            </w:pPr>
            <w:r w:rsidRPr="00110778">
              <w:rPr>
                <w:rFonts w:ascii="Arial" w:hAnsi="Arial" w:cs="Arial"/>
              </w:rPr>
              <w:t>Укупна вредност понуде изражена у динарима без ПДВ-а:</w:t>
            </w:r>
          </w:p>
        </w:tc>
        <w:tc>
          <w:tcPr>
            <w:tcW w:w="2154" w:type="dxa"/>
          </w:tcPr>
          <w:p w:rsidR="00122C79" w:rsidRPr="00110778" w:rsidRDefault="00122C79" w:rsidP="00122C79">
            <w:pPr>
              <w:rPr>
                <w:rFonts w:ascii="Arial" w:hAnsi="Arial" w:cs="Arial"/>
                <w:b/>
                <w:bCs/>
              </w:rPr>
            </w:pPr>
          </w:p>
        </w:tc>
      </w:tr>
      <w:tr w:rsidR="00122C79" w:rsidRPr="00110778" w:rsidTr="00383240">
        <w:trPr>
          <w:trHeight w:val="275"/>
        </w:trPr>
        <w:tc>
          <w:tcPr>
            <w:tcW w:w="7595" w:type="dxa"/>
          </w:tcPr>
          <w:p w:rsidR="00122C79" w:rsidRPr="008E2852" w:rsidRDefault="00122C79" w:rsidP="00122C79">
            <w:pPr>
              <w:jc w:val="center"/>
              <w:rPr>
                <w:rFonts w:ascii="Arial" w:hAnsi="Arial" w:cs="Arial"/>
                <w:lang w:val="sr-Cyrl-CS"/>
              </w:rPr>
            </w:pPr>
            <w:r>
              <w:rPr>
                <w:rFonts w:ascii="Arial" w:hAnsi="Arial" w:cs="Arial"/>
                <w:lang w:val="sr-Cyrl-CS"/>
              </w:rPr>
              <w:t xml:space="preserve">                                                                                         ПДВ:</w:t>
            </w:r>
          </w:p>
        </w:tc>
        <w:tc>
          <w:tcPr>
            <w:tcW w:w="2154" w:type="dxa"/>
          </w:tcPr>
          <w:p w:rsidR="00122C79" w:rsidRPr="00110778" w:rsidRDefault="00122C79" w:rsidP="00122C79">
            <w:pPr>
              <w:rPr>
                <w:rFonts w:ascii="Arial" w:hAnsi="Arial" w:cs="Arial"/>
                <w:b/>
                <w:bCs/>
              </w:rPr>
            </w:pPr>
          </w:p>
        </w:tc>
      </w:tr>
      <w:tr w:rsidR="00122C79" w:rsidRPr="00110778" w:rsidTr="00383240">
        <w:trPr>
          <w:trHeight w:val="290"/>
        </w:trPr>
        <w:tc>
          <w:tcPr>
            <w:tcW w:w="7595" w:type="dxa"/>
          </w:tcPr>
          <w:p w:rsidR="00122C79" w:rsidRPr="00110778" w:rsidRDefault="00122C79" w:rsidP="00122C79">
            <w:pPr>
              <w:jc w:val="center"/>
              <w:rPr>
                <w:rFonts w:ascii="Arial" w:hAnsi="Arial" w:cs="Arial"/>
              </w:rPr>
            </w:pPr>
            <w:r w:rsidRPr="00110778">
              <w:rPr>
                <w:rFonts w:ascii="Arial" w:hAnsi="Arial" w:cs="Arial"/>
              </w:rPr>
              <w:t>Укупна вредност понуде изражена у динарима са ПДВ-ом:</w:t>
            </w:r>
          </w:p>
        </w:tc>
        <w:tc>
          <w:tcPr>
            <w:tcW w:w="2154" w:type="dxa"/>
          </w:tcPr>
          <w:p w:rsidR="00122C79" w:rsidRPr="00110778" w:rsidRDefault="00122C79" w:rsidP="00122C79">
            <w:pPr>
              <w:rPr>
                <w:rFonts w:ascii="Arial" w:hAnsi="Arial" w:cs="Arial"/>
                <w:b/>
                <w:bCs/>
              </w:rPr>
            </w:pPr>
          </w:p>
        </w:tc>
      </w:tr>
    </w:tbl>
    <w:p w:rsidR="00122C79" w:rsidRDefault="00122C79" w:rsidP="00122C79">
      <w:pPr>
        <w:rPr>
          <w:rFonts w:ascii="Arial" w:hAnsi="Arial" w:cs="Arial"/>
          <w:b/>
          <w:bCs/>
          <w:i/>
          <w:iCs/>
          <w:lang w:val="sr-Cyrl-CS"/>
        </w:rPr>
      </w:pPr>
    </w:p>
    <w:p w:rsidR="00122C79" w:rsidRDefault="00122C79" w:rsidP="00122C79">
      <w:pPr>
        <w:rPr>
          <w:rFonts w:ascii="Arial" w:hAnsi="Arial" w:cs="Arial"/>
          <w:b/>
          <w:bCs/>
          <w:i/>
          <w:iCs/>
          <w:lang w:val="sr-Cyrl-CS"/>
        </w:rPr>
      </w:pPr>
    </w:p>
    <w:p w:rsidR="00122C79" w:rsidRPr="00110778" w:rsidRDefault="00122C79" w:rsidP="00122C79">
      <w:pPr>
        <w:autoSpaceDE w:val="0"/>
        <w:autoSpaceDN w:val="0"/>
        <w:adjustRightInd w:val="0"/>
        <w:rPr>
          <w:rFonts w:ascii="Arial" w:hAnsi="Arial" w:cs="Arial"/>
          <w:lang w:val="sr-Latn-CS" w:eastAsia="sr-Latn-CS"/>
        </w:rPr>
      </w:pPr>
      <w:r w:rsidRPr="00110778">
        <w:rPr>
          <w:rFonts w:ascii="Arial" w:hAnsi="Arial" w:cs="Arial"/>
          <w:lang w:val="sr-Latn-CS" w:eastAsia="sr-Latn-CS"/>
        </w:rPr>
        <w:t xml:space="preserve">Датум: _______________                    </w:t>
      </w:r>
      <w:r>
        <w:rPr>
          <w:rFonts w:ascii="Arial" w:hAnsi="Arial" w:cs="Arial"/>
          <w:lang w:val="sr-Cyrl-CS" w:eastAsia="sr-Latn-CS"/>
        </w:rPr>
        <w:t xml:space="preserve">                   </w:t>
      </w:r>
      <w:r w:rsidRPr="00110778">
        <w:rPr>
          <w:rFonts w:ascii="Arial" w:hAnsi="Arial" w:cs="Arial"/>
          <w:lang w:val="sr-Latn-CS" w:eastAsia="sr-Latn-CS"/>
        </w:rPr>
        <w:t>ПОТПИС ОВЛАШЋЕНОГ ЛИЦА</w:t>
      </w:r>
    </w:p>
    <w:p w:rsidR="00122C79" w:rsidRPr="00110778" w:rsidRDefault="00122C79" w:rsidP="00122C79">
      <w:pPr>
        <w:autoSpaceDE w:val="0"/>
        <w:autoSpaceDN w:val="0"/>
        <w:adjustRightInd w:val="0"/>
        <w:jc w:val="right"/>
        <w:rPr>
          <w:rFonts w:ascii="Arial" w:hAnsi="Arial" w:cs="Arial"/>
          <w:lang w:val="sr-Latn-CS" w:eastAsia="sr-Latn-CS"/>
        </w:rPr>
      </w:pPr>
    </w:p>
    <w:p w:rsidR="00122C79" w:rsidRDefault="00122C79" w:rsidP="00122C79">
      <w:pPr>
        <w:rPr>
          <w:rFonts w:cs="TimesNewRomanPSMT"/>
          <w:iCs/>
          <w:lang w:val="ru-RU"/>
        </w:rPr>
      </w:pPr>
      <w:r w:rsidRPr="00110778">
        <w:rPr>
          <w:rFonts w:ascii="Arial" w:hAnsi="Arial" w:cs="Arial"/>
          <w:lang w:val="sr-Cyrl-CS" w:eastAsia="sr-Latn-CS"/>
        </w:rPr>
        <w:t xml:space="preserve">                            </w:t>
      </w:r>
      <w:r>
        <w:rPr>
          <w:rFonts w:ascii="Arial" w:hAnsi="Arial" w:cs="Arial"/>
          <w:lang w:val="sr-Cyrl-CS" w:eastAsia="sr-Latn-CS"/>
        </w:rPr>
        <w:t xml:space="preserve">                        </w:t>
      </w:r>
      <w:r>
        <w:rPr>
          <w:rFonts w:ascii="Arial" w:hAnsi="Arial" w:cs="Arial"/>
          <w:lang w:val="sr-Latn-CS" w:eastAsia="sr-Latn-CS"/>
        </w:rPr>
        <w:t xml:space="preserve">   </w:t>
      </w:r>
      <w:r>
        <w:rPr>
          <w:rFonts w:ascii="Arial" w:hAnsi="Arial" w:cs="Arial"/>
          <w:lang w:val="sr-Cyrl-CS" w:eastAsia="sr-Latn-CS"/>
        </w:rPr>
        <w:t xml:space="preserve"> </w:t>
      </w:r>
      <w:r w:rsidRPr="00110778">
        <w:rPr>
          <w:rFonts w:ascii="Arial" w:hAnsi="Arial" w:cs="Arial"/>
          <w:lang w:val="sr-Cyrl-CS" w:eastAsia="sr-Latn-CS"/>
        </w:rPr>
        <w:t>М.П.</w:t>
      </w:r>
      <w:r>
        <w:rPr>
          <w:rFonts w:ascii="Arial" w:hAnsi="Arial" w:cs="Arial"/>
          <w:lang w:eastAsia="sr-Latn-CS"/>
        </w:rPr>
        <w:t xml:space="preserve">               ____</w:t>
      </w:r>
      <w:r>
        <w:rPr>
          <w:rFonts w:ascii="Arial" w:hAnsi="Arial" w:cs="Arial"/>
          <w:lang w:val="sr-Latn-CS" w:eastAsia="sr-Latn-CS"/>
        </w:rPr>
        <w:t>________________________</w:t>
      </w:r>
    </w:p>
    <w:p w:rsidR="00383240" w:rsidRDefault="00383240" w:rsidP="00122C79">
      <w:pPr>
        <w:rPr>
          <w:rFonts w:cs="TimesNewRomanPSMT"/>
          <w:iCs/>
          <w:lang w:val="ru-RU"/>
        </w:rPr>
      </w:pPr>
    </w:p>
    <w:p w:rsidR="00122C79" w:rsidRPr="00E504D8" w:rsidRDefault="00122C79" w:rsidP="00122C79">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Pr>
          <w:rFonts w:ascii="Arial" w:hAnsi="Arial" w:cs="Arial"/>
          <w:b/>
          <w:bCs/>
          <w:i/>
          <w:iCs/>
          <w:sz w:val="28"/>
          <w:szCs w:val="28"/>
        </w:rPr>
        <w:t>V – ТЕХНИЧКА ДОКУМЕНТАЦИЈА И ПЛАНОВИ</w:t>
      </w:r>
    </w:p>
    <w:p w:rsidR="00122C79" w:rsidRDefault="00122C79" w:rsidP="00122C79">
      <w:pPr>
        <w:rPr>
          <w:rFonts w:cs="TimesNewRomanPSMT"/>
          <w:iCs/>
          <w:lang w:val="ru-RU"/>
        </w:rPr>
      </w:pPr>
    </w:p>
    <w:p w:rsidR="00122C79" w:rsidRPr="00DD2B29" w:rsidRDefault="00122C79" w:rsidP="00122C79">
      <w:pPr>
        <w:suppressAutoHyphens w:val="0"/>
        <w:autoSpaceDE w:val="0"/>
        <w:autoSpaceDN w:val="0"/>
        <w:adjustRightInd w:val="0"/>
        <w:spacing w:line="240" w:lineRule="auto"/>
        <w:jc w:val="both"/>
        <w:rPr>
          <w:rFonts w:ascii="Arial" w:eastAsiaTheme="minorHAnsi" w:hAnsi="Arial" w:cs="Arial"/>
          <w:kern w:val="0"/>
          <w:lang w:eastAsia="en-US"/>
        </w:rPr>
      </w:pPr>
      <w:r w:rsidRPr="00DD2B29">
        <w:rPr>
          <w:rFonts w:ascii="Arial" w:eastAsiaTheme="minorHAnsi" w:hAnsi="Arial" w:cs="Arial"/>
          <w:kern w:val="0"/>
          <w:lang w:eastAsia="en-US"/>
        </w:rPr>
        <w:t xml:space="preserve">КОНКУРСНА ДОКУМЕНТАЦИЈА НЕ САДРЖИ ТЕХНИЧКУ ДОКУМЕНТАЦИЈУ И ПЛАНОВЕ. </w:t>
      </w:r>
    </w:p>
    <w:p w:rsidR="00122C79" w:rsidRPr="00E504D8" w:rsidRDefault="00122C79" w:rsidP="00122C79">
      <w:pPr>
        <w:rPr>
          <w:rFonts w:ascii="Arial" w:hAnsi="Arial" w:cs="Arial"/>
          <w:iCs/>
          <w:lang w:val="ru-RU"/>
        </w:rPr>
      </w:pPr>
    </w:p>
    <w:p w:rsidR="00122C79" w:rsidRPr="00E504D8" w:rsidRDefault="00122C79" w:rsidP="00122C79">
      <w:pPr>
        <w:shd w:val="clear" w:color="auto" w:fill="C6D9F1"/>
        <w:jc w:val="center"/>
        <w:rPr>
          <w:rFonts w:ascii="Arial" w:hAnsi="Arial" w:cs="Arial"/>
          <w:b/>
          <w:bCs/>
          <w:i/>
          <w:iCs/>
          <w:sz w:val="28"/>
          <w:szCs w:val="28"/>
        </w:rPr>
      </w:pPr>
      <w:r>
        <w:rPr>
          <w:rFonts w:ascii="Arial" w:hAnsi="Arial" w:cs="Arial"/>
          <w:b/>
          <w:bCs/>
          <w:i/>
          <w:iCs/>
          <w:sz w:val="28"/>
          <w:szCs w:val="28"/>
        </w:rPr>
        <w:t>V</w:t>
      </w:r>
      <w:r w:rsidRPr="008566BF">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122C79" w:rsidRPr="00433FD4" w:rsidRDefault="00122C79" w:rsidP="00122C79">
      <w:pPr>
        <w:jc w:val="both"/>
        <w:rPr>
          <w:rFonts w:ascii="Arial" w:hAnsi="Arial" w:cs="Arial"/>
          <w:b/>
          <w:bCs/>
          <w:i/>
          <w:iCs/>
          <w:sz w:val="28"/>
          <w:szCs w:val="28"/>
        </w:rPr>
      </w:pPr>
    </w:p>
    <w:p w:rsidR="00AC58DA" w:rsidRPr="00096544" w:rsidRDefault="00AC58DA" w:rsidP="00AC58DA">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AC58DA" w:rsidRPr="004B12E0" w:rsidRDefault="00AC58DA" w:rsidP="00AC58DA">
      <w:pPr>
        <w:pStyle w:val="ListParagraph"/>
        <w:tabs>
          <w:tab w:val="left" w:pos="680"/>
        </w:tabs>
        <w:ind w:left="0"/>
        <w:jc w:val="both"/>
        <w:rPr>
          <w:rFonts w:ascii="Arial" w:hAnsi="Arial" w:cs="Arial"/>
          <w:iCs/>
        </w:rPr>
      </w:pPr>
    </w:p>
    <w:p w:rsidR="00AC58DA" w:rsidRDefault="00AC58DA" w:rsidP="00AC58DA">
      <w:pPr>
        <w:pStyle w:val="ListParagraph"/>
        <w:tabs>
          <w:tab w:val="left" w:pos="680"/>
        </w:tabs>
        <w:ind w:left="0"/>
        <w:jc w:val="both"/>
      </w:pPr>
      <w:r>
        <w:rPr>
          <w:rFonts w:ascii="Arial" w:hAnsi="Arial" w:cs="Arial"/>
          <w:iCs/>
        </w:rPr>
        <w:t>У</w:t>
      </w:r>
      <w:r w:rsidRPr="00116F43">
        <w:rPr>
          <w:rFonts w:ascii="Arial" w:hAnsi="Arial" w:cs="Arial"/>
          <w:iCs/>
        </w:rPr>
        <w:t xml:space="preserve"> поступку предметне јавне набавке </w:t>
      </w:r>
      <w:r>
        <w:rPr>
          <w:rFonts w:ascii="Arial" w:hAnsi="Arial" w:cs="Arial"/>
          <w:iCs/>
        </w:rPr>
        <w:t xml:space="preserve">понуђач мора да докаже да </w:t>
      </w:r>
      <w:r w:rsidRPr="00116F43">
        <w:rPr>
          <w:rFonts w:ascii="Arial" w:hAnsi="Arial" w:cs="Arial"/>
          <w:iCs/>
        </w:rPr>
        <w:t xml:space="preserve">испуњава </w:t>
      </w:r>
      <w:r w:rsidRPr="00116F43">
        <w:rPr>
          <w:rFonts w:ascii="Arial" w:hAnsi="Arial" w:cs="Arial"/>
          <w:b/>
          <w:iCs/>
        </w:rPr>
        <w:t>обавезне услове</w:t>
      </w:r>
      <w:r>
        <w:rPr>
          <w:rFonts w:ascii="Arial" w:hAnsi="Arial" w:cs="Arial"/>
          <w:iCs/>
        </w:rPr>
        <w:t xml:space="preserve"> за учешће, дефинисане чл.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за учешће у поступку предметне јавне набавке, д</w:t>
      </w:r>
      <w:r>
        <w:rPr>
          <w:rFonts w:ascii="Arial" w:hAnsi="Arial" w:cs="Arial"/>
          <w:lang w:val="sr-Cyrl-CS"/>
        </w:rPr>
        <w:t xml:space="preserve">оказује на начин дефинисан у следећој табели, </w:t>
      </w:r>
      <w:r w:rsidRPr="005B2D5C">
        <w:rPr>
          <w:rFonts w:ascii="Arial" w:hAnsi="Arial" w:cs="Arial"/>
          <w:b/>
          <w:lang w:val="sr-Cyrl-CS"/>
        </w:rPr>
        <w:t>и то:</w:t>
      </w:r>
    </w:p>
    <w:p w:rsidR="00CF5E46" w:rsidRPr="008566BF" w:rsidRDefault="00CF5E46" w:rsidP="00122C79">
      <w:pPr>
        <w:jc w:val="both"/>
        <w:rPr>
          <w:rFonts w:ascii="Arial" w:hAnsi="Arial" w:cs="Arial"/>
          <w:b/>
          <w:bCs/>
          <w:i/>
          <w:iCs/>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AC58DA" w:rsidRPr="0016619D" w:rsidTr="00F9375C">
        <w:trPr>
          <w:trHeight w:val="548"/>
        </w:trPr>
        <w:tc>
          <w:tcPr>
            <w:tcW w:w="593" w:type="dxa"/>
            <w:shd w:val="clear" w:color="auto" w:fill="C6D9F1"/>
          </w:tcPr>
          <w:p w:rsidR="00AC58DA" w:rsidRPr="006D357E" w:rsidRDefault="00AC58DA" w:rsidP="00F9375C">
            <w:pPr>
              <w:suppressAutoHyphens w:val="0"/>
              <w:spacing w:line="240" w:lineRule="auto"/>
              <w:contextualSpacing/>
              <w:rPr>
                <w:rFonts w:ascii="Arial" w:hAnsi="Arial" w:cs="Arial"/>
                <w:color w:val="auto"/>
                <w:sz w:val="20"/>
                <w:szCs w:val="20"/>
                <w:lang w:val="sr-Cyrl-CS"/>
              </w:rPr>
            </w:pPr>
          </w:p>
          <w:p w:rsidR="00AC58DA" w:rsidRPr="006D357E" w:rsidRDefault="00AC58DA" w:rsidP="00F9375C">
            <w:pPr>
              <w:suppressAutoHyphens w:val="0"/>
              <w:spacing w:line="240" w:lineRule="auto"/>
              <w:contextualSpacing/>
              <w:rPr>
                <w:rFonts w:ascii="Arial" w:hAnsi="Arial" w:cs="Arial"/>
                <w:color w:val="auto"/>
                <w:sz w:val="20"/>
                <w:szCs w:val="20"/>
                <w:lang w:val="sr-Cyrl-CS"/>
              </w:rPr>
            </w:pPr>
            <w:r w:rsidRPr="006D357E">
              <w:rPr>
                <w:rFonts w:ascii="Arial" w:hAnsi="Arial" w:cs="Arial"/>
                <w:color w:val="auto"/>
                <w:sz w:val="20"/>
                <w:szCs w:val="20"/>
                <w:lang w:val="sr-Cyrl-CS"/>
              </w:rPr>
              <w:t>Р.бр</w:t>
            </w:r>
          </w:p>
        </w:tc>
        <w:tc>
          <w:tcPr>
            <w:tcW w:w="4123" w:type="dxa"/>
            <w:shd w:val="clear" w:color="auto" w:fill="C6D9F1"/>
          </w:tcPr>
          <w:p w:rsidR="00AC58DA" w:rsidRPr="006D357E" w:rsidRDefault="00AC58DA"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ОБАВЕЗНИ УСЛОВИ</w:t>
            </w:r>
          </w:p>
        </w:tc>
        <w:tc>
          <w:tcPr>
            <w:tcW w:w="4526" w:type="dxa"/>
            <w:shd w:val="clear" w:color="auto" w:fill="C6D9F1"/>
          </w:tcPr>
          <w:p w:rsidR="00AC58DA" w:rsidRPr="006D357E" w:rsidRDefault="00AC58DA" w:rsidP="00F9375C">
            <w:pPr>
              <w:jc w:val="center"/>
              <w:rPr>
                <w:rFonts w:ascii="Arial" w:hAnsi="Arial" w:cs="Arial"/>
                <w:color w:val="auto"/>
                <w:sz w:val="28"/>
                <w:szCs w:val="28"/>
                <w:lang w:val="sr-Cyrl-CS"/>
              </w:rPr>
            </w:pPr>
            <w:r w:rsidRPr="006D357E">
              <w:rPr>
                <w:rFonts w:ascii="Arial" w:hAnsi="Arial" w:cs="Arial"/>
                <w:color w:val="auto"/>
                <w:sz w:val="28"/>
                <w:szCs w:val="28"/>
              </w:rPr>
              <w:t xml:space="preserve">НАЧИН </w:t>
            </w:r>
            <w:r w:rsidRPr="006D357E">
              <w:rPr>
                <w:rFonts w:ascii="Arial" w:hAnsi="Arial" w:cs="Arial"/>
                <w:color w:val="auto"/>
                <w:sz w:val="28"/>
                <w:szCs w:val="28"/>
                <w:lang w:val="sr-Cyrl-CS"/>
              </w:rPr>
              <w:t>ДОКАЗИВАЊА</w:t>
            </w:r>
          </w:p>
        </w:tc>
      </w:tr>
      <w:tr w:rsidR="00AC58DA" w:rsidRPr="00332E80" w:rsidTr="00F9375C">
        <w:tc>
          <w:tcPr>
            <w:tcW w:w="593" w:type="dxa"/>
            <w:shd w:val="clear" w:color="auto" w:fill="auto"/>
          </w:tcPr>
          <w:p w:rsidR="00AC58DA" w:rsidRPr="006D357E" w:rsidRDefault="00AC58DA" w:rsidP="00F9375C">
            <w:pPr>
              <w:jc w:val="center"/>
              <w:rPr>
                <w:rFonts w:ascii="Arial" w:hAnsi="Arial" w:cs="Arial"/>
                <w:color w:val="auto"/>
                <w:lang w:val="sr-Cyrl-CS"/>
              </w:rPr>
            </w:pPr>
          </w:p>
          <w:p w:rsidR="00AC58DA" w:rsidRPr="006D357E" w:rsidRDefault="00AC58DA" w:rsidP="00F9375C">
            <w:pPr>
              <w:jc w:val="center"/>
              <w:rPr>
                <w:rFonts w:ascii="Arial" w:hAnsi="Arial" w:cs="Arial"/>
                <w:color w:val="auto"/>
                <w:lang w:val="sr-Cyrl-CS"/>
              </w:rPr>
            </w:pPr>
          </w:p>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t>1.</w:t>
            </w:r>
          </w:p>
        </w:tc>
        <w:tc>
          <w:tcPr>
            <w:tcW w:w="4123" w:type="dxa"/>
            <w:shd w:val="clear" w:color="auto" w:fill="auto"/>
          </w:tcPr>
          <w:p w:rsidR="00AC58DA" w:rsidRPr="00AC58DA" w:rsidRDefault="00AC58DA" w:rsidP="00AC58DA">
            <w:pPr>
              <w:rPr>
                <w:rFonts w:ascii="Arial" w:hAnsi="Arial" w:cs="Arial"/>
                <w:i/>
                <w:iCs/>
                <w:lang w:val="sr-Cyrl-CS"/>
              </w:rPr>
            </w:pPr>
            <w:r w:rsidRPr="006D357E">
              <w:rPr>
                <w:rFonts w:ascii="Arial" w:hAnsi="Arial" w:cs="Arial"/>
                <w:iCs/>
              </w:rPr>
              <w:t>Да је регистрован код надлежног органа, односно уписан у одговарајући регистар</w:t>
            </w:r>
            <w:r w:rsidRPr="006D357E">
              <w:rPr>
                <w:rFonts w:ascii="Arial" w:hAnsi="Arial" w:cs="Arial"/>
                <w:iCs/>
                <w:lang w:val="sr-Cyrl-CS"/>
              </w:rPr>
              <w:t xml:space="preserve"> </w:t>
            </w:r>
            <w:r w:rsidRPr="006D357E">
              <w:rPr>
                <w:rFonts w:ascii="Arial" w:hAnsi="Arial" w:cs="Arial"/>
                <w:i/>
                <w:iCs/>
                <w:lang w:val="sr-Cyrl-CS"/>
              </w:rPr>
              <w:t>(чл. 75. ст. 1. тач. 1) ЗЈН);</w:t>
            </w:r>
          </w:p>
        </w:tc>
        <w:tc>
          <w:tcPr>
            <w:tcW w:w="4526" w:type="dxa"/>
            <w:shd w:val="clear" w:color="auto" w:fill="auto"/>
          </w:tcPr>
          <w:p w:rsidR="00AC58DA" w:rsidRPr="00B9246B" w:rsidRDefault="00AC58DA" w:rsidP="00F9375C">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AC58DA" w:rsidRPr="00B9246B" w:rsidRDefault="00AC58DA" w:rsidP="00F9375C">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AC58DA" w:rsidRPr="00332E80" w:rsidTr="00F9375C">
        <w:tc>
          <w:tcPr>
            <w:tcW w:w="593" w:type="dxa"/>
            <w:shd w:val="clear" w:color="auto" w:fill="auto"/>
            <w:vAlign w:val="center"/>
          </w:tcPr>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t>2.</w:t>
            </w:r>
          </w:p>
        </w:tc>
        <w:tc>
          <w:tcPr>
            <w:tcW w:w="4123" w:type="dxa"/>
            <w:shd w:val="clear" w:color="auto" w:fill="auto"/>
          </w:tcPr>
          <w:p w:rsidR="00AC58DA" w:rsidRPr="00AC58DA" w:rsidRDefault="00AC58DA" w:rsidP="00F9375C">
            <w:pPr>
              <w:rPr>
                <w:rFonts w:ascii="Arial" w:hAnsi="Arial" w:cs="Arial"/>
                <w:i/>
                <w:iCs/>
                <w:lang w:val="sr-Cyrl-CS"/>
              </w:rPr>
            </w:pPr>
            <w:r w:rsidRPr="006D357E">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6D357E">
              <w:rPr>
                <w:rFonts w:ascii="Arial" w:hAnsi="Arial" w:cs="Arial"/>
                <w:lang w:val="sr-Cyrl-CS"/>
              </w:rPr>
              <w:t xml:space="preserve"> </w:t>
            </w:r>
            <w:r w:rsidRPr="006D357E">
              <w:rPr>
                <w:rFonts w:ascii="Arial" w:hAnsi="Arial" w:cs="Arial"/>
                <w:i/>
                <w:iCs/>
                <w:lang w:val="sr-Cyrl-CS"/>
              </w:rPr>
              <w:t>(чл. 75. ст. 1. тач. 2) ЗЈН);</w:t>
            </w:r>
          </w:p>
        </w:tc>
        <w:tc>
          <w:tcPr>
            <w:tcW w:w="4526" w:type="dxa"/>
            <w:shd w:val="clear" w:color="auto" w:fill="auto"/>
          </w:tcPr>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уверењe</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w:t>
            </w:r>
            <w:r w:rsidRPr="00B9246B">
              <w:rPr>
                <w:rFonts w:ascii="Arial" w:hAnsi="Arial" w:cs="Arial"/>
                <w:color w:val="auto"/>
              </w:rPr>
              <w:lastRenderedPageBreak/>
              <w:t xml:space="preserve">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AC58DA" w:rsidRPr="00332E80" w:rsidTr="00F9375C">
        <w:tc>
          <w:tcPr>
            <w:tcW w:w="593" w:type="dxa"/>
            <w:shd w:val="clear" w:color="auto" w:fill="auto"/>
            <w:vAlign w:val="center"/>
          </w:tcPr>
          <w:p w:rsidR="00AC58DA" w:rsidRPr="006D357E" w:rsidRDefault="00AC58DA" w:rsidP="00F9375C">
            <w:pPr>
              <w:jc w:val="center"/>
              <w:rPr>
                <w:rFonts w:ascii="Arial" w:hAnsi="Arial" w:cs="Arial"/>
                <w:color w:val="FF0000"/>
                <w:lang w:val="sr-Cyrl-CS"/>
              </w:rPr>
            </w:pPr>
            <w:r w:rsidRPr="006D357E">
              <w:rPr>
                <w:rFonts w:ascii="Arial" w:hAnsi="Arial" w:cs="Arial"/>
                <w:color w:val="auto"/>
                <w:lang w:val="sr-Cyrl-CS"/>
              </w:rPr>
              <w:lastRenderedPageBreak/>
              <w:t>3.</w:t>
            </w:r>
          </w:p>
        </w:tc>
        <w:tc>
          <w:tcPr>
            <w:tcW w:w="4123" w:type="dxa"/>
            <w:shd w:val="clear" w:color="auto" w:fill="auto"/>
          </w:tcPr>
          <w:p w:rsidR="00AC58DA" w:rsidRPr="00AC58DA" w:rsidRDefault="00AC58DA" w:rsidP="00AC58DA">
            <w:pPr>
              <w:rPr>
                <w:rFonts w:ascii="Arial" w:hAnsi="Arial" w:cs="Arial"/>
              </w:rPr>
            </w:pPr>
            <w:r w:rsidRPr="006D357E">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Pr>
                <w:rFonts w:ascii="Arial" w:hAnsi="Arial" w:cs="Arial"/>
                <w:i/>
                <w:iCs/>
                <w:lang w:val="sr-Cyrl-CS"/>
              </w:rPr>
              <w:t>(чл. 75. ст. 1. тач. 4) ЗЈН</w:t>
            </w:r>
            <w:r w:rsidRPr="006D357E">
              <w:rPr>
                <w:rFonts w:ascii="Arial" w:hAnsi="Arial" w:cs="Arial"/>
                <w:i/>
                <w:iCs/>
                <w:lang w:val="sr-Cyrl-CS"/>
              </w:rPr>
              <w:t>);</w:t>
            </w:r>
          </w:p>
        </w:tc>
        <w:tc>
          <w:tcPr>
            <w:tcW w:w="4526" w:type="dxa"/>
            <w:shd w:val="clear" w:color="auto" w:fill="auto"/>
          </w:tcPr>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основу изворних </w:t>
            </w:r>
            <w:r w:rsidR="0009153A">
              <w:rPr>
                <w:rFonts w:ascii="Arial" w:hAnsi="Arial" w:cs="Arial"/>
                <w:color w:val="auto"/>
              </w:rPr>
              <w:t>ПОЉСКИХ</w:t>
            </w:r>
            <w:r w:rsidRPr="00B9246B">
              <w:rPr>
                <w:rFonts w:ascii="Arial" w:hAnsi="Arial" w:cs="Arial"/>
                <w:color w:val="auto"/>
              </w:rPr>
              <w:t xml:space="preserve"> јавних прихода или потврду надлежног органа да се понуђач налази у поступку приватизације. </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AC58DA" w:rsidRPr="00332E80" w:rsidTr="00F9375C">
        <w:tc>
          <w:tcPr>
            <w:tcW w:w="593" w:type="dxa"/>
            <w:shd w:val="clear" w:color="auto" w:fill="auto"/>
            <w:vAlign w:val="center"/>
          </w:tcPr>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lastRenderedPageBreak/>
              <w:t>4.</w:t>
            </w:r>
          </w:p>
        </w:tc>
        <w:tc>
          <w:tcPr>
            <w:tcW w:w="4123" w:type="dxa"/>
            <w:shd w:val="clear" w:color="auto" w:fill="auto"/>
          </w:tcPr>
          <w:p w:rsidR="00AC58DA" w:rsidRPr="004B12E0" w:rsidRDefault="00AC58DA" w:rsidP="00F9375C">
            <w:pPr>
              <w:rPr>
                <w:rFonts w:ascii="Arial" w:hAnsi="Arial" w:cs="Arial"/>
                <w:i/>
                <w:iCs/>
                <w:color w:val="auto"/>
                <w:lang w:val="sr-Cyrl-CS"/>
              </w:rPr>
            </w:pPr>
            <w:r w:rsidRPr="006D357E">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w:t>
            </w:r>
            <w:r>
              <w:rPr>
                <w:rFonts w:ascii="Arial" w:hAnsi="Arial" w:cs="Arial"/>
                <w:color w:val="auto"/>
              </w:rPr>
              <w:t>тности која је на снази у време</w:t>
            </w:r>
            <w:r w:rsidRPr="006D357E">
              <w:rPr>
                <w:rFonts w:ascii="Arial" w:hAnsi="Arial" w:cs="Arial"/>
                <w:color w:val="auto"/>
              </w:rPr>
              <w:t xml:space="preserve"> подношења понуде (</w:t>
            </w:r>
            <w:r w:rsidRPr="006D357E">
              <w:rPr>
                <w:rFonts w:ascii="Arial" w:hAnsi="Arial" w:cs="Arial"/>
                <w:i/>
                <w:iCs/>
                <w:color w:val="auto"/>
                <w:lang w:val="sr-Cyrl-CS"/>
              </w:rPr>
              <w:t>чл. 75. ст. 2. ЗЈН).</w:t>
            </w:r>
          </w:p>
        </w:tc>
        <w:tc>
          <w:tcPr>
            <w:tcW w:w="4526" w:type="dxa"/>
            <w:shd w:val="clear" w:color="auto" w:fill="auto"/>
          </w:tcPr>
          <w:p w:rsidR="00AC58DA" w:rsidRPr="00B9246B" w:rsidRDefault="00AC58DA" w:rsidP="00F9375C">
            <w:pPr>
              <w:rPr>
                <w:rFonts w:ascii="Arial" w:hAnsi="Arial" w:cs="Arial"/>
                <w:lang w:val="sr-Cyrl-CS"/>
              </w:rPr>
            </w:pPr>
            <w:r w:rsidRPr="00B9246B">
              <w:rPr>
                <w:rFonts w:ascii="Arial" w:hAnsi="Arial" w:cs="Arial"/>
                <w:iCs/>
                <w:lang w:val="sr-Cyrl-CS"/>
              </w:rPr>
              <w:t xml:space="preserve">Потписан о оверен </w:t>
            </w:r>
            <w:r w:rsidRPr="00B9246B">
              <w:rPr>
                <w:rFonts w:ascii="Arial" w:hAnsi="Arial" w:cs="Arial"/>
                <w:iCs/>
              </w:rPr>
              <w:t>O</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Pr="00B9246B">
              <w:rPr>
                <w:rFonts w:ascii="Arial" w:hAnsi="Arial" w:cs="Arial"/>
                <w:b/>
                <w:bCs/>
                <w:iCs/>
                <w:color w:val="auto"/>
              </w:rPr>
              <w:t>VIII,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122C79" w:rsidRDefault="00122C79" w:rsidP="00122C79">
      <w:pPr>
        <w:pStyle w:val="ListParagraph"/>
        <w:jc w:val="both"/>
        <w:rPr>
          <w:rFonts w:ascii="Arial" w:hAnsi="Arial" w:cs="Arial"/>
          <w:b/>
          <w:bCs/>
          <w:i/>
          <w:iCs/>
          <w:lang w:val="sr-Cyrl-CS"/>
        </w:rPr>
      </w:pPr>
    </w:p>
    <w:p w:rsidR="002903E0" w:rsidRPr="00876737" w:rsidRDefault="002903E0" w:rsidP="008F5993">
      <w:pPr>
        <w:pStyle w:val="ListParagraph"/>
        <w:tabs>
          <w:tab w:val="left" w:pos="680"/>
        </w:tabs>
        <w:spacing w:line="240" w:lineRule="auto"/>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t>ДОДАТНИ УСЛОВИ</w:t>
      </w:r>
    </w:p>
    <w:p w:rsidR="002903E0" w:rsidRPr="008F5993" w:rsidRDefault="002903E0" w:rsidP="008F5993">
      <w:pPr>
        <w:pStyle w:val="ListParagraph"/>
        <w:tabs>
          <w:tab w:val="left" w:pos="680"/>
        </w:tabs>
        <w:spacing w:line="240" w:lineRule="auto"/>
        <w:ind w:left="0"/>
        <w:jc w:val="center"/>
        <w:rPr>
          <w:rFonts w:ascii="Arial" w:eastAsia="TimesNewRomanPSMT" w:hAnsi="Arial" w:cs="Arial"/>
          <w:b/>
          <w:bCs/>
          <w:color w:val="auto"/>
          <w:sz w:val="20"/>
          <w:szCs w:val="20"/>
          <w:lang w:val="sr-Cyrl-CS"/>
        </w:rPr>
      </w:pPr>
    </w:p>
    <w:p w:rsidR="00CF5E46" w:rsidRDefault="002903E0" w:rsidP="009E6550">
      <w:pPr>
        <w:pStyle w:val="ListParagraph"/>
        <w:tabs>
          <w:tab w:val="left" w:pos="680"/>
        </w:tabs>
        <w:spacing w:line="240" w:lineRule="auto"/>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9E6550" w:rsidRPr="009E6550" w:rsidRDefault="009E6550" w:rsidP="009E6550">
      <w:pPr>
        <w:pStyle w:val="ListParagraph"/>
        <w:tabs>
          <w:tab w:val="left" w:pos="680"/>
        </w:tabs>
        <w:spacing w:line="240" w:lineRule="auto"/>
        <w:ind w:left="0"/>
        <w:jc w:val="both"/>
        <w:rPr>
          <w:rFonts w:ascii="Arial" w:eastAsia="TimesNewRomanPS-BoldMT" w:hAnsi="Arial" w:cs="Arial"/>
          <w:b/>
          <w:bCs/>
          <w:color w:val="auto"/>
          <w:lang w:val="sr-Cyrl-CS"/>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527"/>
      </w:tblGrid>
      <w:tr w:rsidR="002903E0" w:rsidRPr="006D357E" w:rsidTr="00033F8C">
        <w:tc>
          <w:tcPr>
            <w:tcW w:w="736" w:type="dxa"/>
            <w:shd w:val="clear" w:color="auto" w:fill="C6D9F1"/>
          </w:tcPr>
          <w:p w:rsidR="002903E0" w:rsidRPr="006D357E" w:rsidRDefault="002903E0" w:rsidP="00F9375C">
            <w:pPr>
              <w:jc w:val="center"/>
              <w:rPr>
                <w:rFonts w:ascii="Arial" w:hAnsi="Arial" w:cs="Arial"/>
                <w:color w:val="auto"/>
                <w:lang w:val="sr-Cyrl-CS"/>
              </w:rPr>
            </w:pPr>
            <w:r w:rsidRPr="006D357E">
              <w:rPr>
                <w:rFonts w:ascii="Arial" w:hAnsi="Arial" w:cs="Arial"/>
                <w:color w:val="auto"/>
                <w:lang w:val="sr-Cyrl-CS"/>
              </w:rPr>
              <w:t>Р.бр.</w:t>
            </w:r>
          </w:p>
        </w:tc>
        <w:tc>
          <w:tcPr>
            <w:tcW w:w="436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ДОДАТНИ УСЛОВИ</w:t>
            </w:r>
          </w:p>
        </w:tc>
        <w:tc>
          <w:tcPr>
            <w:tcW w:w="452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НАЧИН ДОКАЗИВАЊА</w:t>
            </w:r>
          </w:p>
        </w:tc>
      </w:tr>
      <w:tr w:rsidR="002903E0" w:rsidRPr="006D357E" w:rsidTr="00033F8C">
        <w:tc>
          <w:tcPr>
            <w:tcW w:w="736" w:type="dxa"/>
            <w:shd w:val="clear" w:color="auto" w:fill="C6D9F1"/>
          </w:tcPr>
          <w:p w:rsidR="002903E0" w:rsidRPr="00F801C5" w:rsidRDefault="002903E0" w:rsidP="00F9375C">
            <w:pPr>
              <w:jc w:val="center"/>
              <w:rPr>
                <w:rFonts w:ascii="Arial" w:hAnsi="Arial" w:cs="Arial"/>
                <w:color w:val="auto"/>
                <w:lang w:val="sr-Cyrl-CS"/>
              </w:rPr>
            </w:pPr>
            <w:r>
              <w:rPr>
                <w:rFonts w:ascii="Arial" w:hAnsi="Arial" w:cs="Arial"/>
                <w:color w:val="auto"/>
                <w:lang w:val="sr-Cyrl-CS"/>
              </w:rPr>
              <w:t>1</w:t>
            </w:r>
            <w:r w:rsidRPr="00F801C5">
              <w:rPr>
                <w:rFonts w:ascii="Arial" w:hAnsi="Arial" w:cs="Arial"/>
                <w:color w:val="auto"/>
                <w:lang w:val="sr-Cyrl-CS"/>
              </w:rPr>
              <w:t>.</w:t>
            </w:r>
          </w:p>
        </w:tc>
        <w:tc>
          <w:tcPr>
            <w:tcW w:w="436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ТЕХНИЧКИ КАПАЦИТЕТ</w:t>
            </w:r>
          </w:p>
        </w:tc>
        <w:tc>
          <w:tcPr>
            <w:tcW w:w="4527" w:type="dxa"/>
            <w:vMerge w:val="restart"/>
            <w:shd w:val="clear" w:color="auto" w:fill="FFFFFF"/>
          </w:tcPr>
          <w:p w:rsidR="00416942" w:rsidRPr="00416942" w:rsidRDefault="002903E0" w:rsidP="008F5993">
            <w:pPr>
              <w:pStyle w:val="ListParagraph"/>
              <w:numPr>
                <w:ilvl w:val="0"/>
                <w:numId w:val="26"/>
              </w:numPr>
              <w:ind w:left="9" w:hanging="9"/>
              <w:rPr>
                <w:rFonts w:ascii="Arial" w:hAnsi="Arial" w:cs="Arial"/>
                <w:lang w:val="sr-Cyrl-CS"/>
              </w:rPr>
            </w:pPr>
            <w:r w:rsidRPr="008F5993">
              <w:rPr>
                <w:rFonts w:ascii="Arial" w:hAnsi="Arial" w:cs="Arial"/>
                <w:lang w:val="ru-RU"/>
              </w:rPr>
              <w:t xml:space="preserve">Изјава </w:t>
            </w:r>
            <w:r w:rsidRPr="008F5993">
              <w:rPr>
                <w:rFonts w:ascii="Arial" w:hAnsi="Arial" w:cs="Arial"/>
                <w:lang w:val="sr-Cyrl-CS"/>
              </w:rPr>
              <w:t xml:space="preserve">понуђача </w:t>
            </w:r>
            <w:r w:rsidRPr="008F5993">
              <w:rPr>
                <w:rFonts w:ascii="Arial" w:hAnsi="Arial" w:cs="Arial"/>
                <w:lang w:val="ru-RU"/>
              </w:rPr>
              <w:t>о</w:t>
            </w:r>
            <w:r w:rsidRPr="008F5993">
              <w:rPr>
                <w:rFonts w:ascii="Arial" w:hAnsi="Arial" w:cs="Arial"/>
                <w:lang w:val="sr-Cyrl-CS"/>
              </w:rPr>
              <w:t xml:space="preserve"> техничком капацитету</w:t>
            </w:r>
            <w:r w:rsidRPr="008F5993">
              <w:rPr>
                <w:rFonts w:ascii="Arial" w:hAnsi="Arial" w:cs="Arial"/>
                <w:lang w:val="ru-RU"/>
              </w:rPr>
              <w:t xml:space="preserve"> </w:t>
            </w:r>
            <w:r w:rsidR="00416942" w:rsidRPr="00EA3C6F">
              <w:rPr>
                <w:rFonts w:ascii="Arial" w:hAnsi="Arial" w:cs="Arial"/>
                <w:b/>
                <w:i/>
                <w:iCs/>
                <w:lang w:val="sr-Cyrl-CS"/>
              </w:rPr>
              <w:t>(</w:t>
            </w:r>
            <w:r w:rsidR="00416942" w:rsidRPr="00EA3C6F">
              <w:rPr>
                <w:rFonts w:ascii="Arial" w:hAnsi="Arial" w:cs="Arial"/>
                <w:b/>
                <w:i/>
                <w:lang w:val="sr-Cyrl-CS"/>
              </w:rPr>
              <w:t xml:space="preserve">Образац </w:t>
            </w:r>
            <w:r w:rsidR="00F9375C">
              <w:rPr>
                <w:rFonts w:ascii="Arial" w:hAnsi="Arial" w:cs="Arial"/>
                <w:b/>
                <w:i/>
              </w:rPr>
              <w:t>6</w:t>
            </w:r>
            <w:r w:rsidR="00416942" w:rsidRPr="00EA3C6F">
              <w:rPr>
                <w:rFonts w:ascii="Arial" w:hAnsi="Arial" w:cs="Arial"/>
                <w:b/>
                <w:i/>
                <w:lang w:val="sr-Cyrl-CS"/>
              </w:rPr>
              <w:t>, поглављ</w:t>
            </w:r>
            <w:r w:rsidR="00416942">
              <w:rPr>
                <w:rFonts w:ascii="Arial" w:hAnsi="Arial" w:cs="Arial"/>
                <w:b/>
                <w:i/>
                <w:lang w:val="sr-Cyrl-CS"/>
              </w:rPr>
              <w:t>е</w:t>
            </w:r>
            <w:r w:rsidR="00416942" w:rsidRPr="00EA3C6F">
              <w:rPr>
                <w:rFonts w:ascii="Arial" w:hAnsi="Arial" w:cs="Arial"/>
                <w:b/>
                <w:i/>
                <w:lang w:val="sr-Cyrl-CS"/>
              </w:rPr>
              <w:t xml:space="preserve"> </w:t>
            </w:r>
            <w:r w:rsidR="00416942">
              <w:rPr>
                <w:rFonts w:ascii="Arial" w:hAnsi="Arial" w:cs="Arial"/>
                <w:b/>
                <w:i/>
              </w:rPr>
              <w:t>VII</w:t>
            </w:r>
            <w:r w:rsidR="00416942" w:rsidRPr="00EA3C6F">
              <w:rPr>
                <w:rFonts w:ascii="Arial" w:hAnsi="Arial" w:cs="Arial"/>
                <w:b/>
                <w:i/>
                <w:iCs/>
                <w:lang w:val="sr-Cyrl-CS"/>
              </w:rPr>
              <w:t>),</w:t>
            </w:r>
          </w:p>
          <w:p w:rsidR="002903E0" w:rsidRPr="008F5993" w:rsidRDefault="004D0C45" w:rsidP="008F5993">
            <w:pPr>
              <w:pStyle w:val="ListParagraph"/>
              <w:numPr>
                <w:ilvl w:val="0"/>
                <w:numId w:val="26"/>
              </w:numPr>
              <w:ind w:left="9" w:hanging="9"/>
              <w:rPr>
                <w:rFonts w:ascii="Arial" w:hAnsi="Arial" w:cs="Arial"/>
                <w:lang w:val="sr-Cyrl-CS"/>
              </w:rPr>
            </w:pPr>
            <w:r>
              <w:rPr>
                <w:rFonts w:ascii="Arial" w:eastAsia="Times New Roman" w:hAnsi="Arial" w:cs="Arial"/>
                <w:color w:val="auto"/>
                <w:kern w:val="0"/>
                <w:lang w:val="ru-RU" w:eastAsia="en-US"/>
              </w:rPr>
              <w:t>З</w:t>
            </w:r>
            <w:r w:rsidR="002903E0" w:rsidRPr="008F5993">
              <w:rPr>
                <w:rFonts w:ascii="Arial" w:eastAsia="Times New Roman" w:hAnsi="Arial" w:cs="Arial"/>
                <w:color w:val="auto"/>
                <w:kern w:val="0"/>
                <w:lang w:val="ru-RU" w:eastAsia="en-US"/>
              </w:rPr>
              <w:t xml:space="preserve">а </w:t>
            </w:r>
            <w:r w:rsidR="00033F8C">
              <w:rPr>
                <w:rFonts w:ascii="Arial" w:eastAsia="Times New Roman" w:hAnsi="Arial" w:cs="Arial"/>
                <w:color w:val="auto"/>
                <w:kern w:val="0"/>
                <w:lang w:val="ru-RU" w:eastAsia="en-US"/>
              </w:rPr>
              <w:t xml:space="preserve">средства набављена до </w:t>
            </w:r>
            <w:r w:rsidR="00033F8C" w:rsidRPr="000B118E">
              <w:rPr>
                <w:rFonts w:ascii="Arial" w:eastAsia="Times New Roman" w:hAnsi="Arial" w:cs="Arial"/>
                <w:color w:val="auto"/>
                <w:kern w:val="0"/>
                <w:lang w:val="ru-RU" w:eastAsia="en-US"/>
              </w:rPr>
              <w:t>31.12.201</w:t>
            </w:r>
            <w:r w:rsidR="00682E5D">
              <w:rPr>
                <w:rFonts w:ascii="Arial" w:eastAsia="Times New Roman" w:hAnsi="Arial" w:cs="Arial"/>
                <w:color w:val="auto"/>
                <w:kern w:val="0"/>
                <w:lang w:val="ru-RU" w:eastAsia="en-US"/>
              </w:rPr>
              <w:t>8</w:t>
            </w:r>
            <w:r w:rsidR="002903E0" w:rsidRPr="008F5993">
              <w:rPr>
                <w:rFonts w:ascii="Arial" w:eastAsia="Times New Roman" w:hAnsi="Arial" w:cs="Arial"/>
                <w:color w:val="auto"/>
                <w:kern w:val="0"/>
                <w:lang w:val="ru-RU" w:eastAsia="en-US"/>
              </w:rPr>
              <w:t xml:space="preserve">. године - пописна листа </w:t>
            </w:r>
            <w:r w:rsidR="002903E0" w:rsidRPr="008F5993">
              <w:rPr>
                <w:rFonts w:ascii="Arial" w:eastAsia="Times New Roman" w:hAnsi="Arial" w:cs="Arial"/>
                <w:bCs/>
                <w:color w:val="auto"/>
                <w:kern w:val="0"/>
                <w:lang w:val="ru-RU" w:eastAsia="en-US"/>
              </w:rPr>
              <w:t>или</w:t>
            </w:r>
            <w:r w:rsidR="002903E0" w:rsidRPr="008F5993">
              <w:rPr>
                <w:rFonts w:ascii="Arial" w:eastAsia="Times New Roman" w:hAnsi="Arial" w:cs="Arial"/>
                <w:bCs/>
                <w:color w:val="auto"/>
                <w:kern w:val="0"/>
                <w:lang w:val="sr-Cyrl-CS" w:eastAsia="en-US"/>
              </w:rPr>
              <w:t xml:space="preserve"> </w:t>
            </w:r>
            <w:r w:rsidR="002903E0" w:rsidRPr="008F5993">
              <w:rPr>
                <w:rFonts w:ascii="Arial" w:eastAsia="Times New Roman" w:hAnsi="Arial" w:cs="Arial"/>
                <w:color w:val="auto"/>
                <w:kern w:val="0"/>
                <w:lang w:val="ru-RU" w:eastAsia="en-US"/>
              </w:rPr>
              <w:t>аналитичке картице основних средстава, на којима ће маркером бити</w:t>
            </w:r>
            <w:r w:rsidR="002903E0" w:rsidRPr="008F5993">
              <w:rPr>
                <w:rFonts w:ascii="Arial" w:eastAsia="Times New Roman" w:hAnsi="Arial" w:cs="Arial"/>
                <w:bCs/>
                <w:color w:val="auto"/>
                <w:kern w:val="0"/>
                <w:lang w:val="sr-Cyrl-CS" w:eastAsia="en-US"/>
              </w:rPr>
              <w:t xml:space="preserve"> </w:t>
            </w:r>
            <w:r w:rsidR="002903E0" w:rsidRPr="008F5993">
              <w:rPr>
                <w:rFonts w:ascii="Arial" w:eastAsia="Times New Roman" w:hAnsi="Arial" w:cs="Arial"/>
                <w:color w:val="auto"/>
                <w:kern w:val="0"/>
                <w:lang w:val="ru-RU" w:eastAsia="en-US"/>
              </w:rPr>
              <w:t>означена тражена техничка опрема;</w:t>
            </w:r>
          </w:p>
          <w:p w:rsidR="002903E0" w:rsidRPr="008F5993" w:rsidRDefault="004D0C45" w:rsidP="008F5993">
            <w:pPr>
              <w:pStyle w:val="ListParagraph"/>
              <w:numPr>
                <w:ilvl w:val="0"/>
                <w:numId w:val="26"/>
              </w:numPr>
              <w:suppressAutoHyphens w:val="0"/>
              <w:autoSpaceDE w:val="0"/>
              <w:autoSpaceDN w:val="0"/>
              <w:adjustRightInd w:val="0"/>
              <w:spacing w:line="240" w:lineRule="auto"/>
              <w:ind w:left="9" w:firstLine="0"/>
              <w:rPr>
                <w:rFonts w:ascii="Arial" w:eastAsia="Times New Roman" w:hAnsi="Arial" w:cs="Arial"/>
                <w:color w:val="auto"/>
                <w:kern w:val="0"/>
                <w:lang w:val="ru-RU" w:eastAsia="en-US"/>
              </w:rPr>
            </w:pPr>
            <w:r>
              <w:rPr>
                <w:rFonts w:ascii="Arial" w:eastAsia="Times New Roman" w:hAnsi="Arial" w:cs="Arial"/>
                <w:color w:val="auto"/>
                <w:kern w:val="0"/>
                <w:lang w:val="ru-RU" w:eastAsia="en-US"/>
              </w:rPr>
              <w:t>З</w:t>
            </w:r>
            <w:r w:rsidR="00033F8C">
              <w:rPr>
                <w:rFonts w:ascii="Arial" w:eastAsia="Times New Roman" w:hAnsi="Arial" w:cs="Arial"/>
                <w:color w:val="auto"/>
                <w:kern w:val="0"/>
                <w:lang w:val="ru-RU" w:eastAsia="en-US"/>
              </w:rPr>
              <w:t xml:space="preserve">а средства набављена од </w:t>
            </w:r>
            <w:r w:rsidR="00033F8C" w:rsidRPr="000B118E">
              <w:rPr>
                <w:rFonts w:ascii="Arial" w:eastAsia="Times New Roman" w:hAnsi="Arial" w:cs="Arial"/>
                <w:color w:val="auto"/>
                <w:kern w:val="0"/>
                <w:lang w:val="ru-RU" w:eastAsia="en-US"/>
              </w:rPr>
              <w:t>1.1.201</w:t>
            </w:r>
            <w:r w:rsidR="00682E5D">
              <w:rPr>
                <w:rFonts w:ascii="Arial" w:eastAsia="Times New Roman" w:hAnsi="Arial" w:cs="Arial"/>
                <w:color w:val="auto"/>
                <w:kern w:val="0"/>
                <w:lang w:val="ru-RU" w:eastAsia="en-US"/>
              </w:rPr>
              <w:t>9</w:t>
            </w:r>
            <w:r w:rsidR="002903E0" w:rsidRPr="008F5993">
              <w:rPr>
                <w:rFonts w:ascii="Arial" w:eastAsia="Times New Roman" w:hAnsi="Arial" w:cs="Arial"/>
                <w:color w:val="auto"/>
                <w:kern w:val="0"/>
                <w:lang w:val="ru-RU" w:eastAsia="en-US"/>
              </w:rPr>
              <w:t xml:space="preserve">. године рачун и </w:t>
            </w:r>
            <w:r w:rsidR="00033F8C">
              <w:rPr>
                <w:rFonts w:ascii="Arial" w:eastAsia="Times New Roman" w:hAnsi="Arial" w:cs="Arial"/>
                <w:color w:val="auto"/>
                <w:kern w:val="0"/>
                <w:lang w:val="ru-RU" w:eastAsia="en-US"/>
              </w:rPr>
              <w:t>о</w:t>
            </w:r>
            <w:r w:rsidR="002903E0" w:rsidRPr="008F5993">
              <w:rPr>
                <w:rFonts w:ascii="Arial" w:eastAsia="Times New Roman" w:hAnsi="Arial" w:cs="Arial"/>
                <w:color w:val="auto"/>
                <w:kern w:val="0"/>
                <w:lang w:val="ru-RU" w:eastAsia="en-US"/>
              </w:rPr>
              <w:t>тпремниц</w:t>
            </w:r>
            <w:r w:rsidR="002903E0" w:rsidRPr="008F5993">
              <w:rPr>
                <w:rFonts w:ascii="Arial" w:eastAsia="Times New Roman" w:hAnsi="Arial" w:cs="Arial"/>
                <w:color w:val="auto"/>
                <w:kern w:val="0"/>
                <w:lang w:eastAsia="en-US"/>
              </w:rPr>
              <w:t>a</w:t>
            </w:r>
            <w:r w:rsidR="002903E0" w:rsidRPr="008F5993">
              <w:rPr>
                <w:rFonts w:ascii="Arial" w:eastAsia="Times New Roman" w:hAnsi="Arial" w:cs="Arial"/>
                <w:color w:val="auto"/>
                <w:kern w:val="0"/>
                <w:lang w:val="ru-RU" w:eastAsia="en-US"/>
              </w:rPr>
              <w:t>;</w:t>
            </w:r>
          </w:p>
          <w:p w:rsidR="002903E0" w:rsidRPr="008F5993" w:rsidRDefault="004D0C45" w:rsidP="008F5993">
            <w:pPr>
              <w:pStyle w:val="ListParagraph"/>
              <w:numPr>
                <w:ilvl w:val="0"/>
                <w:numId w:val="26"/>
              </w:numPr>
              <w:suppressAutoHyphens w:val="0"/>
              <w:autoSpaceDE w:val="0"/>
              <w:autoSpaceDN w:val="0"/>
              <w:adjustRightInd w:val="0"/>
              <w:spacing w:line="240" w:lineRule="auto"/>
              <w:ind w:left="9" w:hanging="9"/>
              <w:rPr>
                <w:rFonts w:ascii="Arial" w:eastAsia="Times New Roman" w:hAnsi="Arial" w:cs="Arial"/>
                <w:color w:val="auto"/>
                <w:kern w:val="0"/>
                <w:lang w:val="ru-RU" w:eastAsia="en-US"/>
              </w:rPr>
            </w:pPr>
            <w:r>
              <w:rPr>
                <w:rFonts w:ascii="Arial" w:eastAsia="Times New Roman" w:hAnsi="Arial" w:cs="Arial"/>
                <w:color w:val="auto"/>
                <w:kern w:val="0"/>
                <w:lang w:val="ru-RU" w:eastAsia="en-US"/>
              </w:rPr>
              <w:t>Т</w:t>
            </w:r>
            <w:r w:rsidR="002903E0" w:rsidRPr="008F5993">
              <w:rPr>
                <w:rFonts w:ascii="Arial" w:eastAsia="Times New Roman" w:hAnsi="Arial" w:cs="Arial"/>
                <w:color w:val="auto"/>
                <w:kern w:val="0"/>
                <w:lang w:val="ru-RU" w:eastAsia="en-US"/>
              </w:rPr>
              <w:t>ехничка опремљеност понуђача може се доказати и уговором о</w:t>
            </w:r>
            <w:r w:rsidR="002903E0" w:rsidRPr="008F5993">
              <w:rPr>
                <w:rFonts w:ascii="Arial" w:eastAsia="Times New Roman" w:hAnsi="Arial" w:cs="Arial"/>
                <w:color w:val="auto"/>
                <w:kern w:val="0"/>
                <w:lang w:val="sr-Cyrl-CS" w:eastAsia="en-US"/>
              </w:rPr>
              <w:t xml:space="preserve"> </w:t>
            </w:r>
            <w:r w:rsidR="002903E0" w:rsidRPr="008F5993">
              <w:rPr>
                <w:rFonts w:ascii="Arial" w:eastAsia="Times New Roman" w:hAnsi="Arial" w:cs="Arial"/>
                <w:color w:val="auto"/>
                <w:kern w:val="0"/>
                <w:lang w:val="ru-RU" w:eastAsia="en-US"/>
              </w:rPr>
              <w:t>закупу са пописном листом закуподавца на којој ће маркером бити</w:t>
            </w:r>
            <w:r w:rsidR="002903E0" w:rsidRPr="008F5993">
              <w:rPr>
                <w:rFonts w:ascii="Arial" w:eastAsia="Times New Roman" w:hAnsi="Arial" w:cs="Arial"/>
                <w:color w:val="auto"/>
                <w:kern w:val="0"/>
                <w:lang w:val="sr-Cyrl-CS" w:eastAsia="en-US"/>
              </w:rPr>
              <w:t xml:space="preserve"> </w:t>
            </w:r>
            <w:r w:rsidR="002903E0" w:rsidRPr="008F5993">
              <w:rPr>
                <w:rFonts w:ascii="Arial" w:eastAsia="Times New Roman" w:hAnsi="Arial" w:cs="Arial"/>
                <w:color w:val="auto"/>
                <w:kern w:val="0"/>
                <w:lang w:val="ru-RU" w:eastAsia="en-US"/>
              </w:rPr>
              <w:t>означена закупљена техничка опрема или уговором о лизингу</w:t>
            </w:r>
            <w:r w:rsidR="002903E0" w:rsidRPr="008F5993">
              <w:rPr>
                <w:rFonts w:ascii="Arial" w:eastAsia="Times New Roman" w:hAnsi="Arial" w:cs="Arial"/>
                <w:bCs/>
                <w:color w:val="auto"/>
                <w:kern w:val="0"/>
                <w:lang w:val="ru-RU" w:eastAsia="en-US"/>
              </w:rPr>
              <w:t>.</w:t>
            </w:r>
          </w:p>
          <w:p w:rsidR="002903E0" w:rsidRPr="004D0C45" w:rsidRDefault="004D0C45" w:rsidP="008F5993">
            <w:pPr>
              <w:pStyle w:val="ListParagraph"/>
              <w:numPr>
                <w:ilvl w:val="0"/>
                <w:numId w:val="26"/>
              </w:numPr>
              <w:suppressAutoHyphens w:val="0"/>
              <w:autoSpaceDE w:val="0"/>
              <w:autoSpaceDN w:val="0"/>
              <w:adjustRightInd w:val="0"/>
              <w:spacing w:line="240" w:lineRule="auto"/>
              <w:ind w:left="9" w:firstLine="0"/>
              <w:rPr>
                <w:rFonts w:ascii="Arial" w:eastAsia="Times New Roman" w:hAnsi="Arial" w:cs="Arial"/>
                <w:b/>
                <w:color w:val="auto"/>
                <w:kern w:val="0"/>
                <w:lang w:val="ru-RU" w:eastAsia="en-US"/>
              </w:rPr>
            </w:pPr>
            <w:r>
              <w:rPr>
                <w:rFonts w:ascii="Arial" w:eastAsia="Times New Roman" w:hAnsi="Arial" w:cs="Arial"/>
                <w:color w:val="auto"/>
                <w:kern w:val="0"/>
                <w:lang w:eastAsia="en-US"/>
              </w:rPr>
              <w:t>З</w:t>
            </w:r>
            <w:r w:rsidR="002903E0" w:rsidRPr="008F5993">
              <w:rPr>
                <w:rFonts w:ascii="Arial" w:eastAsia="Times New Roman" w:hAnsi="Arial" w:cs="Arial"/>
                <w:color w:val="auto"/>
                <w:kern w:val="0"/>
                <w:lang w:val="ru-RU" w:eastAsia="en-US"/>
              </w:rPr>
              <w:t>а радне машине за које се издаје саобраћајна дозвола, доставити фотокопију саобраћајне дозволе и очитану</w:t>
            </w:r>
            <w:r w:rsidR="002903E0" w:rsidRPr="008F5993">
              <w:rPr>
                <w:rFonts w:ascii="Arial" w:eastAsia="Times New Roman" w:hAnsi="Arial" w:cs="Arial"/>
                <w:color w:val="auto"/>
                <w:kern w:val="0"/>
                <w:lang w:val="sr-Cyrl-CS" w:eastAsia="en-US"/>
              </w:rPr>
              <w:t xml:space="preserve"> </w:t>
            </w:r>
            <w:r w:rsidR="002903E0" w:rsidRPr="008F5993">
              <w:rPr>
                <w:rFonts w:ascii="Arial" w:eastAsia="Times New Roman" w:hAnsi="Arial" w:cs="Arial"/>
                <w:color w:val="auto"/>
                <w:kern w:val="0"/>
                <w:lang w:val="ru-RU" w:eastAsia="en-US"/>
              </w:rPr>
              <w:t xml:space="preserve">саобраћајну дозволу, важећу на дан отварања понуда. </w:t>
            </w:r>
            <w:r w:rsidR="002903E0" w:rsidRPr="004D0C45">
              <w:rPr>
                <w:rFonts w:ascii="Arial" w:eastAsia="Times New Roman" w:hAnsi="Arial" w:cs="Arial"/>
                <w:b/>
                <w:color w:val="auto"/>
                <w:kern w:val="0"/>
                <w:lang w:val="ru-RU" w:eastAsia="en-US"/>
              </w:rPr>
              <w:t>На фотокопији</w:t>
            </w:r>
            <w:r w:rsidR="002903E0" w:rsidRPr="004D0C45">
              <w:rPr>
                <w:rFonts w:ascii="Arial" w:eastAsia="Times New Roman" w:hAnsi="Arial" w:cs="Arial"/>
                <w:b/>
                <w:color w:val="auto"/>
                <w:kern w:val="0"/>
                <w:lang w:val="sr-Cyrl-CS" w:eastAsia="en-US"/>
              </w:rPr>
              <w:t xml:space="preserve"> </w:t>
            </w:r>
            <w:r w:rsidR="002903E0" w:rsidRPr="004D0C45">
              <w:rPr>
                <w:rFonts w:ascii="Arial" w:eastAsia="Times New Roman" w:hAnsi="Arial" w:cs="Arial"/>
                <w:b/>
                <w:color w:val="auto"/>
                <w:kern w:val="0"/>
                <w:lang w:val="ru-RU" w:eastAsia="en-US"/>
              </w:rPr>
              <w:t xml:space="preserve">саобраћајне дозволе уписати везу са доказом о располагању. </w:t>
            </w:r>
          </w:p>
          <w:p w:rsidR="004D0C45" w:rsidRPr="008F5993" w:rsidRDefault="004D0C45" w:rsidP="008F5993">
            <w:pPr>
              <w:pStyle w:val="ListParagraph"/>
              <w:numPr>
                <w:ilvl w:val="0"/>
                <w:numId w:val="26"/>
              </w:numPr>
              <w:suppressAutoHyphens w:val="0"/>
              <w:autoSpaceDE w:val="0"/>
              <w:autoSpaceDN w:val="0"/>
              <w:adjustRightInd w:val="0"/>
              <w:spacing w:line="240" w:lineRule="auto"/>
              <w:ind w:left="9" w:firstLine="0"/>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За радне машине које не подлежу регистрацији, доставити стручни налаз о исправности машине од стране овлашћене институције.  </w:t>
            </w:r>
            <w:r w:rsidRPr="008642C3">
              <w:rPr>
                <w:rFonts w:ascii="Arial" w:eastAsia="Times New Roman" w:hAnsi="Arial" w:cs="Arial"/>
                <w:b/>
                <w:color w:val="auto"/>
                <w:kern w:val="0"/>
                <w:lang w:val="ru-RU" w:eastAsia="en-US"/>
              </w:rPr>
              <w:t>На налазу</w:t>
            </w:r>
            <w:r>
              <w:rPr>
                <w:rFonts w:ascii="Arial" w:eastAsia="Times New Roman" w:hAnsi="Arial" w:cs="Arial"/>
                <w:color w:val="auto"/>
                <w:kern w:val="0"/>
                <w:lang w:val="ru-RU" w:eastAsia="en-US"/>
              </w:rPr>
              <w:t xml:space="preserve"> </w:t>
            </w:r>
            <w:r w:rsidRPr="008642C3">
              <w:rPr>
                <w:rFonts w:ascii="Arial" w:eastAsia="Times New Roman" w:hAnsi="Arial" w:cs="Arial"/>
                <w:b/>
                <w:color w:val="auto"/>
                <w:kern w:val="0"/>
                <w:lang w:val="ru-RU" w:eastAsia="en-US"/>
              </w:rPr>
              <w:t>уписати везу са доказом о располагању</w:t>
            </w:r>
            <w:r>
              <w:rPr>
                <w:rFonts w:ascii="Arial" w:eastAsia="Times New Roman" w:hAnsi="Arial" w:cs="Arial"/>
                <w:b/>
                <w:color w:val="auto"/>
                <w:kern w:val="0"/>
                <w:lang w:val="ru-RU" w:eastAsia="en-US"/>
              </w:rPr>
              <w:t>.</w:t>
            </w:r>
          </w:p>
        </w:tc>
      </w:tr>
      <w:tr w:rsidR="002903E0" w:rsidRPr="006D357E" w:rsidTr="00033F8C">
        <w:trPr>
          <w:trHeight w:val="1120"/>
        </w:trPr>
        <w:tc>
          <w:tcPr>
            <w:tcW w:w="736" w:type="dxa"/>
            <w:shd w:val="clear" w:color="auto" w:fill="auto"/>
            <w:vAlign w:val="bottom"/>
          </w:tcPr>
          <w:p w:rsidR="002903E0" w:rsidRPr="006D357E" w:rsidRDefault="002903E0" w:rsidP="00F9375C">
            <w:pPr>
              <w:rPr>
                <w:rFonts w:ascii="Arial" w:hAnsi="Arial" w:cs="Arial"/>
                <w:color w:val="auto"/>
                <w:sz w:val="28"/>
                <w:szCs w:val="28"/>
              </w:rPr>
            </w:pPr>
          </w:p>
        </w:tc>
        <w:tc>
          <w:tcPr>
            <w:tcW w:w="4367" w:type="dxa"/>
            <w:shd w:val="clear" w:color="auto" w:fill="auto"/>
          </w:tcPr>
          <w:p w:rsidR="00383240" w:rsidRDefault="00383240" w:rsidP="00383240">
            <w:pPr>
              <w:pStyle w:val="ListParagraph"/>
              <w:ind w:left="326"/>
              <w:rPr>
                <w:rFonts w:ascii="Arial" w:hAnsi="Arial" w:cs="Arial"/>
                <w:iCs/>
              </w:rPr>
            </w:pPr>
          </w:p>
          <w:p w:rsidR="009E6550" w:rsidRPr="009E6550" w:rsidRDefault="009E6550" w:rsidP="002903E0">
            <w:pPr>
              <w:pStyle w:val="ListParagraph"/>
              <w:numPr>
                <w:ilvl w:val="0"/>
                <w:numId w:val="24"/>
              </w:numPr>
              <w:ind w:left="326"/>
              <w:rPr>
                <w:rFonts w:ascii="Arial" w:hAnsi="Arial" w:cs="Arial"/>
                <w:iCs/>
              </w:rPr>
            </w:pPr>
            <w:r>
              <w:rPr>
                <w:rFonts w:ascii="Arial" w:hAnsi="Arial" w:cs="Arial"/>
                <w:iCs/>
                <w:lang w:val="sr-Cyrl-CS"/>
              </w:rPr>
              <w:t>Ваљак – 1 комад</w:t>
            </w:r>
          </w:p>
          <w:p w:rsidR="002903E0" w:rsidRPr="00455B60" w:rsidRDefault="00F9375C" w:rsidP="002903E0">
            <w:pPr>
              <w:pStyle w:val="ListParagraph"/>
              <w:numPr>
                <w:ilvl w:val="0"/>
                <w:numId w:val="24"/>
              </w:numPr>
              <w:ind w:left="326"/>
              <w:rPr>
                <w:rFonts w:ascii="Arial" w:hAnsi="Arial" w:cs="Arial"/>
                <w:iCs/>
              </w:rPr>
            </w:pPr>
            <w:r>
              <w:rPr>
                <w:rFonts w:ascii="Arial" w:hAnsi="Arial" w:cs="Arial"/>
                <w:iCs/>
                <w:lang w:val="sr-Cyrl-CS"/>
              </w:rPr>
              <w:t>Булдозер</w:t>
            </w:r>
            <w:r w:rsidR="002903E0" w:rsidRPr="00455B60">
              <w:rPr>
                <w:rFonts w:ascii="Arial" w:hAnsi="Arial" w:cs="Arial"/>
                <w:iCs/>
                <w:lang w:val="sr-Cyrl-CS"/>
              </w:rPr>
              <w:t xml:space="preserve"> – </w:t>
            </w:r>
            <w:r w:rsidR="002903E0">
              <w:rPr>
                <w:rFonts w:ascii="Arial" w:hAnsi="Arial" w:cs="Arial"/>
                <w:iCs/>
                <w:lang w:val="sr-Cyrl-CS"/>
              </w:rPr>
              <w:t>1</w:t>
            </w:r>
            <w:r w:rsidR="002903E0" w:rsidRPr="00455B60">
              <w:rPr>
                <w:rFonts w:ascii="Arial" w:hAnsi="Arial" w:cs="Arial"/>
                <w:iCs/>
                <w:lang w:val="sr-Cyrl-CS"/>
              </w:rPr>
              <w:t xml:space="preserve"> комад</w:t>
            </w:r>
          </w:p>
          <w:p w:rsidR="002903E0" w:rsidRPr="006220D8" w:rsidRDefault="002903E0" w:rsidP="002903E0">
            <w:pPr>
              <w:pStyle w:val="ListParagraph"/>
              <w:numPr>
                <w:ilvl w:val="0"/>
                <w:numId w:val="24"/>
              </w:numPr>
              <w:ind w:left="326"/>
              <w:rPr>
                <w:rFonts w:ascii="Arial" w:hAnsi="Arial" w:cs="Arial"/>
                <w:iCs/>
              </w:rPr>
            </w:pPr>
            <w:r w:rsidRPr="00455B60">
              <w:rPr>
                <w:rFonts w:ascii="Arial" w:hAnsi="Arial" w:cs="Arial"/>
                <w:iCs/>
                <w:lang w:val="sr-Cyrl-CS"/>
              </w:rPr>
              <w:t xml:space="preserve">Комбинована машина – </w:t>
            </w:r>
            <w:r>
              <w:rPr>
                <w:rFonts w:ascii="Arial" w:hAnsi="Arial" w:cs="Arial"/>
                <w:iCs/>
                <w:lang w:val="sr-Cyrl-CS"/>
              </w:rPr>
              <w:t>1</w:t>
            </w:r>
            <w:r w:rsidRPr="00455B60">
              <w:rPr>
                <w:rFonts w:ascii="Arial" w:hAnsi="Arial" w:cs="Arial"/>
                <w:iCs/>
                <w:lang w:val="sr-Cyrl-CS"/>
              </w:rPr>
              <w:t xml:space="preserve"> ком</w:t>
            </w:r>
          </w:p>
          <w:p w:rsidR="002903E0" w:rsidRPr="006D357E" w:rsidRDefault="002903E0" w:rsidP="001D2ED2">
            <w:pPr>
              <w:snapToGrid w:val="0"/>
              <w:rPr>
                <w:rFonts w:ascii="Arial" w:hAnsi="Arial" w:cs="Arial"/>
                <w:color w:val="auto"/>
                <w:lang w:val="sr-Cyrl-CS"/>
              </w:rPr>
            </w:pPr>
          </w:p>
          <w:p w:rsidR="002903E0" w:rsidRPr="006D357E" w:rsidRDefault="002903E0" w:rsidP="00F9375C">
            <w:pPr>
              <w:snapToGrid w:val="0"/>
              <w:rPr>
                <w:rFonts w:ascii="Arial" w:hAnsi="Arial" w:cs="Arial"/>
                <w:sz w:val="28"/>
                <w:szCs w:val="28"/>
              </w:rPr>
            </w:pPr>
          </w:p>
        </w:tc>
        <w:tc>
          <w:tcPr>
            <w:tcW w:w="4527" w:type="dxa"/>
            <w:vMerge/>
            <w:shd w:val="clear" w:color="auto" w:fill="FFFFFF"/>
          </w:tcPr>
          <w:p w:rsidR="002903E0" w:rsidRPr="006D357E" w:rsidRDefault="002903E0" w:rsidP="00F9375C">
            <w:pPr>
              <w:rPr>
                <w:rFonts w:ascii="Arial" w:hAnsi="Arial" w:cs="Arial"/>
                <w:color w:val="auto"/>
                <w:sz w:val="28"/>
                <w:szCs w:val="28"/>
                <w:lang w:val="sr-Cyrl-CS"/>
              </w:rPr>
            </w:pPr>
          </w:p>
        </w:tc>
      </w:tr>
    </w:tbl>
    <w:p w:rsidR="008F5993" w:rsidRPr="009D04C1" w:rsidRDefault="008F5993" w:rsidP="008F5993">
      <w:pPr>
        <w:pStyle w:val="ListParagraph"/>
        <w:numPr>
          <w:ilvl w:val="1"/>
          <w:numId w:val="1"/>
        </w:numPr>
        <w:jc w:val="both"/>
        <w:rPr>
          <w:rFonts w:ascii="Arial" w:hAnsi="Arial" w:cs="Arial"/>
          <w:b/>
          <w:bCs/>
          <w:i/>
          <w:iCs/>
          <w:lang w:val="ru-RU"/>
        </w:rPr>
      </w:pPr>
      <w:r w:rsidRPr="009D04C1">
        <w:rPr>
          <w:rFonts w:ascii="Arial" w:hAnsi="Arial" w:cs="Arial"/>
          <w:bCs/>
          <w:iCs/>
          <w:lang w:val="ru-RU"/>
        </w:rPr>
        <w:lastRenderedPageBreak/>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8F5993" w:rsidRPr="009D04C1" w:rsidRDefault="008F5993" w:rsidP="008F5993">
      <w:pPr>
        <w:pStyle w:val="ListParagraph"/>
        <w:ind w:left="0"/>
        <w:jc w:val="both"/>
        <w:rPr>
          <w:rFonts w:ascii="Arial" w:hAnsi="Arial" w:cs="Arial"/>
          <w:lang w:val="ru-RU"/>
        </w:rPr>
      </w:pPr>
    </w:p>
    <w:p w:rsidR="008F5993" w:rsidRPr="009D04C1" w:rsidRDefault="008F5993" w:rsidP="008F5993">
      <w:pPr>
        <w:pStyle w:val="ListParagraph"/>
        <w:numPr>
          <w:ilvl w:val="1"/>
          <w:numId w:val="1"/>
        </w:numPr>
        <w:jc w:val="both"/>
        <w:rPr>
          <w:rFonts w:ascii="Arial" w:hAnsi="Arial" w:cs="Arial"/>
          <w:bCs/>
          <w:iCs/>
          <w:lang w:val="ru-RU"/>
        </w:rPr>
      </w:pPr>
      <w:r w:rsidRPr="009D04C1">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033F8C" w:rsidRDefault="00033F8C" w:rsidP="008F5993">
      <w:pPr>
        <w:jc w:val="both"/>
        <w:rPr>
          <w:rFonts w:ascii="Arial" w:hAnsi="Arial" w:cs="Arial"/>
          <w:b/>
          <w:bCs/>
          <w:i/>
          <w:iCs/>
          <w:lang w:val="ru-RU"/>
        </w:rPr>
      </w:pPr>
    </w:p>
    <w:p w:rsidR="004D0C45" w:rsidRPr="009D04C1" w:rsidRDefault="004D0C45" w:rsidP="008F5993">
      <w:pPr>
        <w:jc w:val="both"/>
        <w:rPr>
          <w:rFonts w:ascii="Arial" w:hAnsi="Arial" w:cs="Arial"/>
          <w:b/>
          <w:bCs/>
          <w:i/>
          <w:iCs/>
          <w:lang w:val="ru-RU"/>
        </w:rPr>
      </w:pPr>
    </w:p>
    <w:p w:rsidR="008F5993" w:rsidRPr="009D04C1" w:rsidRDefault="008F5993" w:rsidP="008F5993">
      <w:pPr>
        <w:pStyle w:val="ListParagraph"/>
        <w:tabs>
          <w:tab w:val="left" w:pos="680"/>
        </w:tabs>
        <w:ind w:left="0"/>
        <w:jc w:val="center"/>
        <w:rPr>
          <w:rFonts w:ascii="Arial" w:eastAsia="TimesNewRomanPS-BoldMT" w:hAnsi="Arial" w:cs="Arial"/>
          <w:b/>
          <w:bCs/>
          <w:color w:val="auto"/>
          <w:lang w:val="sr-Cyrl-CS"/>
        </w:rPr>
      </w:pPr>
      <w:r w:rsidRPr="009D04C1">
        <w:rPr>
          <w:rFonts w:ascii="Arial" w:eastAsia="TimesNewRomanPS-BoldMT" w:hAnsi="Arial" w:cs="Arial"/>
          <w:b/>
          <w:bCs/>
          <w:color w:val="auto"/>
          <w:lang w:val="sr-Cyrl-CS"/>
        </w:rPr>
        <w:t>УПУТСТВО КАКО СЕ ДОКАЗУЈЕ ИСПУЊЕНОСТ УСЛОВА</w:t>
      </w:r>
    </w:p>
    <w:p w:rsidR="008F5993" w:rsidRPr="009D04C1" w:rsidRDefault="008F5993" w:rsidP="008F5993">
      <w:pPr>
        <w:jc w:val="both"/>
        <w:rPr>
          <w:rFonts w:ascii="Arial" w:hAnsi="Arial" w:cs="Arial"/>
          <w:bCs/>
          <w:i/>
          <w:iCs/>
          <w:color w:val="C00000"/>
        </w:rPr>
      </w:pPr>
    </w:p>
    <w:p w:rsidR="008F5993" w:rsidRPr="009D04C1" w:rsidRDefault="008F5993" w:rsidP="008F5993">
      <w:pPr>
        <w:pStyle w:val="ListParagraph"/>
        <w:ind w:left="0"/>
        <w:jc w:val="both"/>
        <w:rPr>
          <w:rFonts w:ascii="Arial" w:hAnsi="Arial" w:cs="Arial"/>
          <w:lang w:val="ru-RU"/>
        </w:rPr>
      </w:pPr>
      <w:r w:rsidRPr="009D04C1">
        <w:rPr>
          <w:rFonts w:ascii="Arial" w:hAnsi="Arial" w:cs="Arial"/>
          <w:lang w:val="ru-RU"/>
        </w:rPr>
        <w:t xml:space="preserve">Испуњеност </w:t>
      </w:r>
      <w:r w:rsidRPr="009D04C1">
        <w:rPr>
          <w:rFonts w:ascii="Arial" w:hAnsi="Arial" w:cs="Arial"/>
          <w:b/>
          <w:lang w:val="ru-RU"/>
        </w:rPr>
        <w:t xml:space="preserve">обавезних </w:t>
      </w:r>
      <w:r w:rsidRPr="009D04C1">
        <w:rPr>
          <w:rFonts w:ascii="Arial" w:hAnsi="Arial" w:cs="Arial"/>
          <w:b/>
          <w:lang w:val="sr-Cyrl-CS"/>
        </w:rPr>
        <w:t xml:space="preserve">услова </w:t>
      </w:r>
      <w:r w:rsidRPr="009D04C1">
        <w:rPr>
          <w:rFonts w:ascii="Arial" w:hAnsi="Arial" w:cs="Arial"/>
          <w:lang w:val="ru-RU"/>
        </w:rPr>
        <w:t xml:space="preserve">за учешће у поступку предметне јавне набавке, </w:t>
      </w:r>
      <w:r w:rsidRPr="009D04C1">
        <w:rPr>
          <w:rFonts w:ascii="Arial" w:hAnsi="Arial" w:cs="Arial"/>
          <w:lang w:val="sr-Cyrl-CS"/>
        </w:rPr>
        <w:t>понуђач доказује достављањем следећих доказа:</w:t>
      </w:r>
    </w:p>
    <w:p w:rsidR="008F5993" w:rsidRPr="009D04C1" w:rsidRDefault="008F5993" w:rsidP="008F5993">
      <w:pPr>
        <w:pStyle w:val="ListParagraph"/>
        <w:jc w:val="both"/>
        <w:rPr>
          <w:rFonts w:ascii="Arial" w:hAnsi="Arial" w:cs="Arial"/>
          <w:lang w:val="ru-RU"/>
        </w:rPr>
      </w:pPr>
    </w:p>
    <w:p w:rsidR="008F5993" w:rsidRPr="009D04C1" w:rsidRDefault="008F5993" w:rsidP="008F5993">
      <w:pPr>
        <w:pStyle w:val="ListParagraph"/>
        <w:numPr>
          <w:ilvl w:val="0"/>
          <w:numId w:val="27"/>
        </w:numPr>
        <w:tabs>
          <w:tab w:val="left" w:pos="680"/>
        </w:tabs>
        <w:ind w:hanging="720"/>
        <w:jc w:val="both"/>
        <w:rPr>
          <w:rFonts w:ascii="Arial" w:eastAsia="TimesNewRomanPSMT" w:hAnsi="Arial" w:cs="Arial"/>
          <w:bCs/>
          <w:color w:val="auto"/>
        </w:rPr>
      </w:pPr>
      <w:r w:rsidRPr="009D04C1">
        <w:rPr>
          <w:rFonts w:ascii="Arial" w:eastAsia="TimesNewRomanPSMT" w:hAnsi="Arial" w:cs="Arial"/>
          <w:bCs/>
          <w:color w:val="auto"/>
        </w:rPr>
        <w:t xml:space="preserve">Чл. 75. ст. 1. тач. 1) ЗЈН, услов под редним бројем 1. наведен у табеларном приказу </w:t>
      </w:r>
      <w:r w:rsidRPr="009D04C1">
        <w:rPr>
          <w:rFonts w:ascii="Arial" w:eastAsia="TimesNewRomanPSMT" w:hAnsi="Arial" w:cs="Arial"/>
          <w:b/>
          <w:bCs/>
          <w:color w:val="auto"/>
        </w:rPr>
        <w:t>обавезних услова</w:t>
      </w:r>
      <w:r w:rsidRPr="009D04C1">
        <w:rPr>
          <w:rFonts w:ascii="Arial" w:eastAsia="TimesNewRomanPSMT" w:hAnsi="Arial" w:cs="Arial"/>
          <w:bCs/>
          <w:color w:val="auto"/>
        </w:rPr>
        <w:t xml:space="preserve"> –</w:t>
      </w:r>
      <w:r w:rsidRPr="009D04C1">
        <w:rPr>
          <w:rFonts w:ascii="Arial" w:eastAsia="TimesNewRomanPSMT" w:hAnsi="Arial" w:cs="Arial"/>
          <w:b/>
          <w:bCs/>
          <w:color w:val="auto"/>
        </w:rPr>
        <w:t xml:space="preserve"> Доказ:</w:t>
      </w:r>
      <w:r w:rsidRPr="009D04C1">
        <w:rPr>
          <w:rFonts w:ascii="Arial" w:eastAsia="TimesNewRomanPSMT" w:hAnsi="Arial" w:cs="Arial"/>
          <w:bCs/>
          <w:color w:val="auto"/>
        </w:rPr>
        <w:t xml:space="preserve"> </w:t>
      </w:r>
    </w:p>
    <w:p w:rsidR="008F5993" w:rsidRPr="009D04C1" w:rsidRDefault="008F5993" w:rsidP="008F5993">
      <w:pPr>
        <w:pStyle w:val="ListParagraph"/>
        <w:tabs>
          <w:tab w:val="left" w:pos="680"/>
        </w:tabs>
        <w:ind w:hanging="720"/>
        <w:jc w:val="both"/>
        <w:rPr>
          <w:rFonts w:ascii="Arial" w:hAnsi="Arial" w:cs="Arial"/>
          <w:color w:val="auto"/>
        </w:rPr>
      </w:pPr>
      <w:r w:rsidRPr="009D04C1">
        <w:rPr>
          <w:rFonts w:ascii="Arial" w:eastAsia="TimesNewRomanPSMT" w:hAnsi="Arial" w:cs="Arial"/>
          <w:b/>
          <w:bCs/>
          <w:color w:val="auto"/>
          <w:u w:val="single"/>
        </w:rPr>
        <w:t>Правна лица</w:t>
      </w:r>
      <w:r w:rsidRPr="009D04C1">
        <w:rPr>
          <w:rFonts w:ascii="Arial" w:eastAsia="TimesNewRomanPSMT" w:hAnsi="Arial" w:cs="Arial"/>
          <w:bCs/>
          <w:color w:val="auto"/>
          <w:u w:val="single"/>
        </w:rPr>
        <w:t>:</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8F5993" w:rsidRPr="009D04C1" w:rsidRDefault="008F5993" w:rsidP="008F5993">
      <w:pPr>
        <w:pStyle w:val="ListParagraph"/>
        <w:tabs>
          <w:tab w:val="left" w:pos="680"/>
        </w:tabs>
        <w:ind w:hanging="720"/>
        <w:jc w:val="both"/>
        <w:rPr>
          <w:rFonts w:ascii="Arial" w:eastAsia="TimesNewRomanPSMT" w:hAnsi="Arial" w:cs="Arial"/>
          <w:bCs/>
          <w:color w:val="auto"/>
        </w:rPr>
      </w:pPr>
      <w:r w:rsidRPr="009D04C1">
        <w:rPr>
          <w:rFonts w:ascii="Arial" w:hAnsi="Arial" w:cs="Arial"/>
          <w:b/>
          <w:color w:val="auto"/>
          <w:u w:val="single"/>
        </w:rPr>
        <w:t>Предузетници:</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из регистра Агенције за привредне регистре, односно извод из одговарајућег регистра.</w:t>
      </w:r>
    </w:p>
    <w:p w:rsidR="008F5993" w:rsidRPr="009D04C1" w:rsidRDefault="008F5993" w:rsidP="008F5993">
      <w:pPr>
        <w:pStyle w:val="ListParagraph"/>
        <w:numPr>
          <w:ilvl w:val="0"/>
          <w:numId w:val="27"/>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ст. 1. тач. 2) ЗЈН, услов под редним бројем 2.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 xml:space="preserve">– </w:t>
      </w:r>
      <w:r w:rsidRPr="009D04C1">
        <w:rPr>
          <w:rFonts w:ascii="Arial" w:eastAsia="TimesNewRomanPSMT" w:hAnsi="Arial" w:cs="Arial"/>
          <w:b/>
          <w:bCs/>
          <w:color w:val="auto"/>
        </w:rPr>
        <w:t>Доказ:</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color w:val="auto"/>
          <w:u w:val="single"/>
          <w:lang w:val="sr-Cyrl-CS"/>
        </w:rPr>
        <w:t>р</w:t>
      </w:r>
      <w:r w:rsidRPr="009D04C1">
        <w:rPr>
          <w:rFonts w:ascii="Arial" w:hAnsi="Arial" w:cs="Arial"/>
          <w:b/>
          <w:bCs/>
          <w:color w:val="auto"/>
          <w:u w:val="single"/>
        </w:rPr>
        <w:t>авна лица:</w:t>
      </w:r>
      <w:r w:rsidRPr="009D04C1">
        <w:rPr>
          <w:rFonts w:ascii="Arial" w:hAnsi="Arial" w:cs="Arial"/>
          <w:bCs/>
          <w:color w:val="auto"/>
        </w:rPr>
        <w:t xml:space="preserve"> 1) </w:t>
      </w:r>
      <w:r w:rsidRPr="009D04C1">
        <w:rPr>
          <w:rFonts w:ascii="Arial" w:hAnsi="Arial" w:cs="Arial"/>
          <w:color w:val="auto"/>
        </w:rPr>
        <w:t>Извод из казнене евиденције, односно уверењe</w:t>
      </w:r>
      <w:r w:rsidRPr="009D04C1">
        <w:rPr>
          <w:rFonts w:ascii="Arial" w:hAnsi="Arial" w:cs="Arial"/>
          <w:b/>
          <w:color w:val="auto"/>
        </w:rPr>
        <w:t xml:space="preserve"> основног суда </w:t>
      </w:r>
      <w:r w:rsidRPr="009D04C1">
        <w:rPr>
          <w:rFonts w:ascii="Arial" w:hAnsi="Arial" w:cs="Arial"/>
          <w:color w:val="auto"/>
        </w:rPr>
        <w:t>на чијем подручју се налази седиште домаћег правног лица</w:t>
      </w:r>
      <w:r w:rsidRPr="009D04C1">
        <w:rPr>
          <w:rFonts w:ascii="Arial" w:hAnsi="Arial" w:cs="Arial"/>
          <w:color w:val="auto"/>
          <w:lang w:val="ru-RU"/>
        </w:rPr>
        <w:t>,</w:t>
      </w:r>
      <w:r w:rsidRPr="009D04C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D04C1">
        <w:rPr>
          <w:rFonts w:ascii="Arial" w:hAnsi="Arial" w:cs="Arial"/>
          <w:color w:val="auto"/>
          <w:u w:val="single"/>
        </w:rPr>
        <w:t>Напомена</w:t>
      </w:r>
      <w:r w:rsidRPr="009D04C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D04C1">
        <w:rPr>
          <w:rFonts w:ascii="Arial" w:hAnsi="Arial" w:cs="Arial"/>
          <w:b/>
          <w:color w:val="auto"/>
          <w:u w:val="single"/>
        </w:rPr>
        <w:t>И</w:t>
      </w:r>
      <w:r w:rsidRPr="009D04C1">
        <w:rPr>
          <w:rFonts w:ascii="Arial" w:hAnsi="Arial" w:cs="Arial"/>
          <w:color w:val="auto"/>
        </w:rPr>
        <w:t xml:space="preserve"> </w:t>
      </w:r>
      <w:r w:rsidRPr="009D04C1">
        <w:rPr>
          <w:rFonts w:ascii="Arial" w:hAnsi="Arial" w:cs="Arial"/>
          <w:b/>
          <w:color w:val="auto"/>
        </w:rPr>
        <w:t xml:space="preserve">УВЕРЕЊЕ ВИШЕГ СУДА </w:t>
      </w:r>
      <w:r w:rsidRPr="009D04C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D04C1">
        <w:rPr>
          <w:rFonts w:ascii="Arial" w:hAnsi="Arial" w:cs="Arial"/>
          <w:b/>
          <w:color w:val="auto"/>
        </w:rPr>
        <w:t>Посебног одељења за организовани криминал Вишег суда у Београду</w:t>
      </w:r>
      <w:r w:rsidRPr="009D04C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D04C1">
        <w:rPr>
          <w:rFonts w:ascii="Arial" w:hAnsi="Arial" w:cs="Arial"/>
          <w:b/>
          <w:color w:val="auto"/>
        </w:rPr>
        <w:t xml:space="preserve"> надлежне полицијске управе МУП-а</w:t>
      </w:r>
      <w:r w:rsidRPr="009D04C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bCs/>
          <w:color w:val="auto"/>
          <w:u w:val="single"/>
        </w:rPr>
        <w:t>редузетници</w:t>
      </w:r>
      <w:r w:rsidRPr="009D04C1">
        <w:rPr>
          <w:rFonts w:ascii="Arial" w:hAnsi="Arial" w:cs="Arial"/>
          <w:color w:val="auto"/>
          <w:u w:val="single"/>
        </w:rPr>
        <w:t>:</w:t>
      </w:r>
      <w:r w:rsidRPr="009D04C1">
        <w:rPr>
          <w:rFonts w:ascii="Arial" w:hAnsi="Arial" w:cs="Arial"/>
          <w:color w:val="auto"/>
        </w:rPr>
        <w:t xml:space="preserve"> Извод из казнене евиденције, односно уверење </w:t>
      </w:r>
      <w:r w:rsidRPr="009D04C1">
        <w:rPr>
          <w:rFonts w:ascii="Arial" w:hAnsi="Arial" w:cs="Arial"/>
          <w:b/>
          <w:color w:val="auto"/>
        </w:rPr>
        <w:t>надлежне полицијске управе МУП-а</w:t>
      </w:r>
      <w:r w:rsidRPr="009D04C1">
        <w:rPr>
          <w:rFonts w:ascii="Arial" w:hAnsi="Arial" w:cs="Arial"/>
          <w:color w:val="auto"/>
        </w:rPr>
        <w:t>, којим се потврђује да није осуђиван за неко од кривичних дела као</w:t>
      </w:r>
      <w:r w:rsidRPr="009D04C1">
        <w:rPr>
          <w:rFonts w:ascii="Arial" w:hAnsi="Arial" w:cs="Arial"/>
          <w:color w:val="FF0000"/>
        </w:rPr>
        <w:t xml:space="preserve"> </w:t>
      </w:r>
      <w:r w:rsidRPr="009D04C1">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rPr>
        <w:t>Докази не могу бити старији од два месеца пре отварања понуда.</w:t>
      </w:r>
    </w:p>
    <w:p w:rsidR="008F5993" w:rsidRPr="009D04C1" w:rsidRDefault="008F5993" w:rsidP="008F5993">
      <w:pPr>
        <w:pStyle w:val="ListParagraph"/>
        <w:numPr>
          <w:ilvl w:val="0"/>
          <w:numId w:val="27"/>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lastRenderedPageBreak/>
        <w:t xml:space="preserve">Чл. 75. ст. 1. тач. 4) ЗЈН, услов под редним бројем 3.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w:t>
      </w:r>
      <w:r w:rsidRPr="009D04C1">
        <w:rPr>
          <w:rFonts w:ascii="Arial" w:hAnsi="Arial" w:cs="Arial"/>
          <w:b/>
          <w:color w:val="auto"/>
          <w:lang w:val="sr-Cyrl-CS"/>
        </w:rPr>
        <w:t xml:space="preserve"> Доказ: </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color w:val="auto"/>
        </w:rPr>
        <w:t xml:space="preserve">Уверење </w:t>
      </w:r>
      <w:r w:rsidRPr="009D04C1">
        <w:rPr>
          <w:rFonts w:ascii="Arial" w:hAnsi="Arial" w:cs="Arial"/>
          <w:bCs/>
          <w:color w:val="auto"/>
        </w:rPr>
        <w:t xml:space="preserve">Пореске управе Министарства финансија </w:t>
      </w:r>
      <w:r w:rsidRPr="009D04C1">
        <w:rPr>
          <w:rFonts w:ascii="Arial" w:hAnsi="Arial" w:cs="Arial"/>
          <w:color w:val="auto"/>
        </w:rPr>
        <w:t xml:space="preserve">да је измирио доспеле порезе и доприносе и уверење надлежне управе </w:t>
      </w:r>
      <w:r w:rsidRPr="009D04C1">
        <w:rPr>
          <w:rFonts w:ascii="Arial" w:hAnsi="Arial" w:cs="Arial"/>
          <w:bCs/>
          <w:color w:val="auto"/>
        </w:rPr>
        <w:t xml:space="preserve">локалне самоуправе </w:t>
      </w:r>
      <w:r w:rsidRPr="009D04C1">
        <w:rPr>
          <w:rFonts w:ascii="Arial" w:hAnsi="Arial" w:cs="Arial"/>
          <w:color w:val="auto"/>
        </w:rPr>
        <w:t xml:space="preserve">да је измирио обавезе по основу изворних </w:t>
      </w:r>
      <w:r w:rsidR="0009153A">
        <w:rPr>
          <w:rFonts w:ascii="Arial" w:hAnsi="Arial" w:cs="Arial"/>
          <w:color w:val="auto"/>
        </w:rPr>
        <w:t>ПОЉСКИХ</w:t>
      </w:r>
      <w:r w:rsidRPr="009D04C1">
        <w:rPr>
          <w:rFonts w:ascii="Arial" w:hAnsi="Arial" w:cs="Arial"/>
          <w:color w:val="auto"/>
        </w:rPr>
        <w:t xml:space="preserve"> јавних прихода или потврду надлежног органа да се понуђач налази у поступку приватизације. </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rPr>
        <w:t>Докази не могу бити старији од два месеца пре отварања понуда.</w:t>
      </w:r>
    </w:p>
    <w:p w:rsidR="008F5993" w:rsidRPr="009D04C1" w:rsidRDefault="008F5993" w:rsidP="008F5993">
      <w:pPr>
        <w:pStyle w:val="ListParagraph"/>
        <w:jc w:val="both"/>
        <w:rPr>
          <w:rFonts w:ascii="Arial" w:hAnsi="Arial" w:cs="Arial"/>
          <w:lang w:val="sr-Cyrl-CS"/>
        </w:rPr>
      </w:pPr>
    </w:p>
    <w:p w:rsidR="008F5993" w:rsidRPr="009D04C1" w:rsidRDefault="008F5993" w:rsidP="008F5993">
      <w:pPr>
        <w:pStyle w:val="ListParagraph"/>
        <w:tabs>
          <w:tab w:val="left" w:pos="680"/>
        </w:tabs>
        <w:ind w:left="0"/>
        <w:jc w:val="both"/>
        <w:rPr>
          <w:rFonts w:ascii="Arial" w:eastAsia="TimesNewRomanPS-BoldMT" w:hAnsi="Arial" w:cs="Arial"/>
          <w:bCs/>
          <w:lang w:val="sr-Cyrl-CS"/>
        </w:rPr>
      </w:pPr>
      <w:r w:rsidRPr="009D04C1">
        <w:rPr>
          <w:rFonts w:ascii="Arial" w:eastAsia="TimesNewRomanPS-BoldMT" w:hAnsi="Arial" w:cs="Arial"/>
          <w:bCs/>
          <w:lang w:val="sr-Cyrl-CS"/>
        </w:rPr>
        <w:t xml:space="preserve">Испуњеност </w:t>
      </w:r>
      <w:r w:rsidRPr="009D04C1">
        <w:rPr>
          <w:rFonts w:ascii="Arial" w:eastAsia="TimesNewRomanPS-BoldMT" w:hAnsi="Arial" w:cs="Arial"/>
          <w:b/>
          <w:bCs/>
          <w:lang w:val="sr-Cyrl-CS"/>
        </w:rPr>
        <w:t xml:space="preserve">додатних услова </w:t>
      </w:r>
      <w:r w:rsidRPr="009D04C1">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911C1C" w:rsidRDefault="00911C1C" w:rsidP="00911C1C">
      <w:pPr>
        <w:jc w:val="both"/>
        <w:rPr>
          <w:rFonts w:ascii="Arial" w:hAnsi="Arial" w:cs="Arial"/>
          <w:lang w:val="sr-Cyrl-CS"/>
        </w:rPr>
      </w:pPr>
    </w:p>
    <w:p w:rsidR="00911C1C" w:rsidRPr="009E6550" w:rsidRDefault="00416942" w:rsidP="001264ED">
      <w:pPr>
        <w:suppressAutoHyphens w:val="0"/>
        <w:spacing w:line="240" w:lineRule="auto"/>
        <w:jc w:val="both"/>
        <w:rPr>
          <w:rFonts w:ascii="Arial" w:hAnsi="Arial" w:cs="Arial"/>
          <w:iCs/>
          <w:lang w:val="sr-Cyrl-CS"/>
        </w:rPr>
      </w:pPr>
      <w:r>
        <w:rPr>
          <w:rFonts w:ascii="Arial" w:hAnsi="Arial" w:cs="Arial"/>
          <w:b/>
          <w:lang w:val="sr-Cyrl-CS"/>
        </w:rPr>
        <w:t>1</w:t>
      </w:r>
      <w:r w:rsidR="00911C1C" w:rsidRPr="00613F95">
        <w:rPr>
          <w:rFonts w:ascii="Arial" w:hAnsi="Arial" w:cs="Arial"/>
          <w:b/>
          <w:lang w:val="sr-Cyrl-CS"/>
        </w:rPr>
        <w:t>)</w:t>
      </w:r>
      <w:r w:rsidR="00911C1C">
        <w:rPr>
          <w:rFonts w:ascii="Arial" w:hAnsi="Arial" w:cs="Arial"/>
          <w:lang w:val="sr-Cyrl-CS"/>
        </w:rPr>
        <w:t xml:space="preserve">        </w:t>
      </w:r>
      <w:r w:rsidR="00911C1C">
        <w:rPr>
          <w:rFonts w:ascii="Arial" w:hAnsi="Arial" w:cs="Arial"/>
          <w:iCs/>
        </w:rPr>
        <w:t>Технички капацитет:</w:t>
      </w:r>
    </w:p>
    <w:p w:rsidR="00911C1C" w:rsidRPr="009E6550" w:rsidRDefault="009E6550" w:rsidP="001264ED">
      <w:pPr>
        <w:pStyle w:val="ListParagraph"/>
        <w:numPr>
          <w:ilvl w:val="0"/>
          <w:numId w:val="6"/>
        </w:numPr>
        <w:spacing w:line="240" w:lineRule="auto"/>
        <w:ind w:left="1440" w:hanging="630"/>
        <w:jc w:val="both"/>
        <w:rPr>
          <w:rFonts w:ascii="Arial" w:hAnsi="Arial" w:cs="Arial"/>
          <w:iCs/>
        </w:rPr>
      </w:pPr>
      <w:r>
        <w:rPr>
          <w:rFonts w:ascii="Arial" w:hAnsi="Arial" w:cs="Arial"/>
          <w:iCs/>
          <w:lang w:val="sr-Cyrl-CS"/>
        </w:rPr>
        <w:t xml:space="preserve">Ваљак </w:t>
      </w:r>
      <w:r w:rsidR="00911C1C" w:rsidRPr="002E14DB">
        <w:rPr>
          <w:rFonts w:ascii="Arial" w:hAnsi="Arial" w:cs="Arial"/>
          <w:iCs/>
          <w:lang w:val="sr-Cyrl-CS"/>
        </w:rPr>
        <w:t xml:space="preserve"> – </w:t>
      </w:r>
      <w:r w:rsidR="00911C1C">
        <w:rPr>
          <w:rFonts w:ascii="Arial" w:hAnsi="Arial" w:cs="Arial"/>
          <w:iCs/>
          <w:lang w:val="sr-Cyrl-CS"/>
        </w:rPr>
        <w:t>1</w:t>
      </w:r>
      <w:r w:rsidR="00911C1C" w:rsidRPr="002E14DB">
        <w:rPr>
          <w:rFonts w:ascii="Arial" w:hAnsi="Arial" w:cs="Arial"/>
          <w:iCs/>
          <w:lang w:val="sr-Cyrl-CS"/>
        </w:rPr>
        <w:t xml:space="preserve"> комад</w:t>
      </w:r>
    </w:p>
    <w:p w:rsidR="009E6550" w:rsidRPr="009E6550" w:rsidRDefault="009E6550" w:rsidP="009E6550">
      <w:pPr>
        <w:pStyle w:val="ListParagraph"/>
        <w:numPr>
          <w:ilvl w:val="0"/>
          <w:numId w:val="6"/>
        </w:numPr>
        <w:spacing w:line="240" w:lineRule="auto"/>
        <w:ind w:left="1440" w:hanging="630"/>
        <w:jc w:val="both"/>
        <w:rPr>
          <w:rFonts w:ascii="Arial" w:hAnsi="Arial" w:cs="Arial"/>
          <w:iCs/>
        </w:rPr>
      </w:pPr>
      <w:r>
        <w:rPr>
          <w:rFonts w:ascii="Arial" w:hAnsi="Arial" w:cs="Arial"/>
          <w:iCs/>
          <w:lang w:val="sr-Cyrl-CS"/>
        </w:rPr>
        <w:t>Булдозер</w:t>
      </w:r>
      <w:r w:rsidRPr="002E14DB">
        <w:rPr>
          <w:rFonts w:ascii="Arial" w:hAnsi="Arial" w:cs="Arial"/>
          <w:iCs/>
          <w:lang w:val="sr-Cyrl-CS"/>
        </w:rPr>
        <w:t xml:space="preserve"> – </w:t>
      </w:r>
      <w:r>
        <w:rPr>
          <w:rFonts w:ascii="Arial" w:hAnsi="Arial" w:cs="Arial"/>
          <w:iCs/>
          <w:lang w:val="sr-Cyrl-CS"/>
        </w:rPr>
        <w:t>1</w:t>
      </w:r>
      <w:r w:rsidRPr="002E14DB">
        <w:rPr>
          <w:rFonts w:ascii="Arial" w:hAnsi="Arial" w:cs="Arial"/>
          <w:iCs/>
          <w:lang w:val="sr-Cyrl-CS"/>
        </w:rPr>
        <w:t xml:space="preserve"> комад</w:t>
      </w:r>
    </w:p>
    <w:p w:rsidR="00911C1C" w:rsidRPr="001264ED" w:rsidRDefault="00911C1C" w:rsidP="001264ED">
      <w:pPr>
        <w:pStyle w:val="ListParagraph"/>
        <w:numPr>
          <w:ilvl w:val="0"/>
          <w:numId w:val="6"/>
        </w:numPr>
        <w:spacing w:line="240" w:lineRule="auto"/>
        <w:ind w:left="1440" w:hanging="630"/>
        <w:jc w:val="both"/>
        <w:rPr>
          <w:rFonts w:ascii="Arial" w:hAnsi="Arial" w:cs="Arial"/>
          <w:iCs/>
        </w:rPr>
      </w:pPr>
      <w:r w:rsidRPr="002E14DB">
        <w:rPr>
          <w:rFonts w:ascii="Arial" w:hAnsi="Arial" w:cs="Arial"/>
          <w:iCs/>
          <w:lang w:val="sr-Cyrl-CS"/>
        </w:rPr>
        <w:t xml:space="preserve">Комбинована машина – </w:t>
      </w:r>
      <w:r>
        <w:rPr>
          <w:rFonts w:ascii="Arial" w:hAnsi="Arial" w:cs="Arial"/>
          <w:iCs/>
          <w:lang w:val="sr-Cyrl-CS"/>
        </w:rPr>
        <w:t>1</w:t>
      </w:r>
      <w:r w:rsidRPr="002E14DB">
        <w:rPr>
          <w:rFonts w:ascii="Arial" w:hAnsi="Arial" w:cs="Arial"/>
          <w:iCs/>
          <w:lang w:val="sr-Cyrl-CS"/>
        </w:rPr>
        <w:t xml:space="preserve"> ком</w:t>
      </w:r>
    </w:p>
    <w:p w:rsidR="001264ED" w:rsidRPr="006220D8" w:rsidRDefault="001264ED" w:rsidP="001264ED">
      <w:pPr>
        <w:pStyle w:val="ListParagraph"/>
        <w:spacing w:line="240" w:lineRule="auto"/>
        <w:ind w:left="1440"/>
        <w:jc w:val="both"/>
        <w:rPr>
          <w:rFonts w:ascii="Arial" w:hAnsi="Arial" w:cs="Arial"/>
          <w:iCs/>
        </w:rPr>
      </w:pPr>
    </w:p>
    <w:p w:rsidR="00911C1C" w:rsidRDefault="00911C1C" w:rsidP="00911C1C">
      <w:pPr>
        <w:pStyle w:val="ListParagraph"/>
        <w:ind w:left="0"/>
        <w:jc w:val="both"/>
        <w:rPr>
          <w:rFonts w:ascii="Arial" w:hAnsi="Arial" w:cs="Arial"/>
          <w:b/>
          <w:iCs/>
          <w:u w:val="single"/>
          <w:lang w:val="sr-Cyrl-CS"/>
        </w:rPr>
      </w:pPr>
      <w:r w:rsidRPr="00770C41">
        <w:rPr>
          <w:rFonts w:ascii="Arial" w:hAnsi="Arial" w:cs="Arial"/>
          <w:b/>
          <w:iCs/>
          <w:u w:val="single"/>
          <w:lang w:val="sr-Cyrl-CS"/>
        </w:rPr>
        <w:t>Докази:</w:t>
      </w:r>
    </w:p>
    <w:p w:rsidR="00911C1C" w:rsidRDefault="00911C1C" w:rsidP="00911C1C">
      <w:pPr>
        <w:pStyle w:val="ListParagraph"/>
        <w:ind w:left="0"/>
        <w:jc w:val="both"/>
        <w:rPr>
          <w:rFonts w:ascii="Arial" w:hAnsi="Arial" w:cs="Arial"/>
          <w:b/>
          <w:iCs/>
          <w:u w:val="single"/>
          <w:lang w:val="sr-Cyrl-CS"/>
        </w:rPr>
      </w:pPr>
    </w:p>
    <w:p w:rsidR="00911C1C" w:rsidRPr="004D0C45" w:rsidRDefault="00911C1C" w:rsidP="004D0C45">
      <w:pPr>
        <w:pStyle w:val="ListParagraph"/>
        <w:numPr>
          <w:ilvl w:val="0"/>
          <w:numId w:val="34"/>
        </w:numPr>
        <w:ind w:left="360"/>
        <w:jc w:val="both"/>
        <w:rPr>
          <w:rFonts w:ascii="Arial" w:hAnsi="Arial" w:cs="Arial"/>
          <w:b/>
          <w:i/>
          <w:iCs/>
        </w:rPr>
      </w:pPr>
      <w:r w:rsidRPr="004D0C45">
        <w:rPr>
          <w:rFonts w:ascii="Arial" w:hAnsi="Arial" w:cs="Arial"/>
          <w:lang w:val="ru-RU"/>
        </w:rPr>
        <w:t xml:space="preserve">Изјава </w:t>
      </w:r>
      <w:r w:rsidRPr="004D0C45">
        <w:rPr>
          <w:rFonts w:ascii="Arial" w:hAnsi="Arial" w:cs="Arial"/>
          <w:lang w:val="sr-Cyrl-CS"/>
        </w:rPr>
        <w:t xml:space="preserve">понуђача </w:t>
      </w:r>
      <w:r w:rsidRPr="004D0C45">
        <w:rPr>
          <w:rFonts w:ascii="Arial" w:hAnsi="Arial" w:cs="Arial"/>
          <w:lang w:val="ru-RU"/>
        </w:rPr>
        <w:t>о</w:t>
      </w:r>
      <w:r w:rsidRPr="004D0C45">
        <w:rPr>
          <w:rFonts w:ascii="Arial" w:hAnsi="Arial" w:cs="Arial"/>
          <w:lang w:val="sr-Cyrl-CS"/>
        </w:rPr>
        <w:t xml:space="preserve"> техничком капацитету</w:t>
      </w:r>
      <w:r w:rsidRPr="004D0C45">
        <w:rPr>
          <w:rFonts w:ascii="Arial" w:hAnsi="Arial" w:cs="Arial"/>
          <w:lang w:val="ru-RU"/>
        </w:rPr>
        <w:t xml:space="preserve"> </w:t>
      </w:r>
      <w:r w:rsidR="00416942" w:rsidRPr="004D0C45">
        <w:rPr>
          <w:rFonts w:ascii="Arial" w:hAnsi="Arial" w:cs="Arial"/>
          <w:b/>
          <w:i/>
          <w:iCs/>
          <w:lang w:val="sr-Cyrl-CS"/>
        </w:rPr>
        <w:t>(</w:t>
      </w:r>
      <w:r w:rsidR="00416942" w:rsidRPr="004D0C45">
        <w:rPr>
          <w:rFonts w:ascii="Arial" w:hAnsi="Arial" w:cs="Arial"/>
          <w:b/>
          <w:i/>
          <w:lang w:val="sr-Cyrl-CS"/>
        </w:rPr>
        <w:t xml:space="preserve">Образац </w:t>
      </w:r>
      <w:r w:rsidR="00F9375C" w:rsidRPr="004D0C45">
        <w:rPr>
          <w:rFonts w:ascii="Arial" w:hAnsi="Arial" w:cs="Arial"/>
          <w:b/>
          <w:i/>
        </w:rPr>
        <w:t>6</w:t>
      </w:r>
      <w:r w:rsidR="00416942" w:rsidRPr="004D0C45">
        <w:rPr>
          <w:rFonts w:ascii="Arial" w:hAnsi="Arial" w:cs="Arial"/>
          <w:b/>
          <w:i/>
          <w:lang w:val="sr-Cyrl-CS"/>
        </w:rPr>
        <w:t xml:space="preserve">, поглавље </w:t>
      </w:r>
      <w:r w:rsidR="00416942" w:rsidRPr="004D0C45">
        <w:rPr>
          <w:rFonts w:ascii="Arial" w:hAnsi="Arial" w:cs="Arial"/>
          <w:b/>
          <w:i/>
        </w:rPr>
        <w:t>VII</w:t>
      </w:r>
      <w:r w:rsidR="00416942" w:rsidRPr="004D0C45">
        <w:rPr>
          <w:rFonts w:ascii="Arial" w:hAnsi="Arial" w:cs="Arial"/>
          <w:b/>
          <w:i/>
          <w:iCs/>
          <w:lang w:val="sr-Cyrl-CS"/>
        </w:rPr>
        <w:t>),</w:t>
      </w:r>
    </w:p>
    <w:p w:rsidR="00911C1C" w:rsidRPr="004D0C45" w:rsidRDefault="00911C1C" w:rsidP="004D0C45">
      <w:pPr>
        <w:pStyle w:val="ListParagraph"/>
        <w:numPr>
          <w:ilvl w:val="0"/>
          <w:numId w:val="34"/>
        </w:numPr>
        <w:ind w:left="360"/>
        <w:jc w:val="both"/>
        <w:rPr>
          <w:rFonts w:ascii="Arial" w:hAnsi="Arial" w:cs="Arial"/>
          <w:lang w:val="sr-Cyrl-CS"/>
        </w:rPr>
      </w:pPr>
      <w:r w:rsidRPr="004D0C45">
        <w:rPr>
          <w:rFonts w:ascii="Arial" w:eastAsia="Times New Roman" w:hAnsi="Arial" w:cs="Arial"/>
          <w:color w:val="auto"/>
          <w:kern w:val="0"/>
          <w:lang w:val="ru-RU" w:eastAsia="en-US"/>
        </w:rPr>
        <w:t>за средства набављена до 31.12.201</w:t>
      </w:r>
      <w:r w:rsidR="00682E5D">
        <w:rPr>
          <w:rFonts w:ascii="Arial" w:eastAsia="Times New Roman" w:hAnsi="Arial" w:cs="Arial"/>
          <w:color w:val="auto"/>
          <w:kern w:val="0"/>
          <w:lang w:val="ru-RU" w:eastAsia="en-US"/>
        </w:rPr>
        <w:t>8</w:t>
      </w:r>
      <w:r w:rsidRPr="004D0C45">
        <w:rPr>
          <w:rFonts w:ascii="Arial" w:eastAsia="Times New Roman" w:hAnsi="Arial" w:cs="Arial"/>
          <w:color w:val="auto"/>
          <w:kern w:val="0"/>
          <w:lang w:val="ru-RU" w:eastAsia="en-US"/>
        </w:rPr>
        <w:t xml:space="preserve">. године - пописна листа </w:t>
      </w:r>
      <w:r w:rsidRPr="004D0C45">
        <w:rPr>
          <w:rFonts w:ascii="Arial" w:eastAsia="Times New Roman" w:hAnsi="Arial" w:cs="Arial"/>
          <w:b/>
          <w:bCs/>
          <w:color w:val="auto"/>
          <w:kern w:val="0"/>
          <w:lang w:val="ru-RU" w:eastAsia="en-US"/>
        </w:rPr>
        <w:t>или</w:t>
      </w:r>
      <w:r w:rsidRPr="004D0C45">
        <w:rPr>
          <w:rFonts w:ascii="Arial" w:eastAsia="Times New Roman" w:hAnsi="Arial" w:cs="Arial"/>
          <w:b/>
          <w:bCs/>
          <w:color w:val="auto"/>
          <w:kern w:val="0"/>
          <w:lang w:val="sr-Cyrl-CS" w:eastAsia="en-US"/>
        </w:rPr>
        <w:t xml:space="preserve"> </w:t>
      </w:r>
      <w:r w:rsidRPr="004D0C45">
        <w:rPr>
          <w:rFonts w:ascii="Arial" w:eastAsia="Times New Roman" w:hAnsi="Arial" w:cs="Arial"/>
          <w:color w:val="auto"/>
          <w:kern w:val="0"/>
          <w:lang w:val="ru-RU" w:eastAsia="en-US"/>
        </w:rPr>
        <w:t>аналитичке картице основних средстава, на којима ће маркером бити</w:t>
      </w:r>
      <w:r w:rsidRPr="004D0C45">
        <w:rPr>
          <w:rFonts w:ascii="Arial" w:eastAsia="Times New Roman" w:hAnsi="Arial" w:cs="Arial"/>
          <w:b/>
          <w:bCs/>
          <w:color w:val="auto"/>
          <w:kern w:val="0"/>
          <w:lang w:val="sr-Cyrl-CS" w:eastAsia="en-US"/>
        </w:rPr>
        <w:t xml:space="preserve"> </w:t>
      </w:r>
      <w:r w:rsidRPr="004D0C45">
        <w:rPr>
          <w:rFonts w:ascii="Arial" w:eastAsia="Times New Roman" w:hAnsi="Arial" w:cs="Arial"/>
          <w:color w:val="auto"/>
          <w:kern w:val="0"/>
          <w:lang w:val="ru-RU" w:eastAsia="en-US"/>
        </w:rPr>
        <w:t>означена тражена техничка опрема;</w:t>
      </w:r>
    </w:p>
    <w:p w:rsidR="00911C1C" w:rsidRPr="004D0C45" w:rsidRDefault="004D0C45" w:rsidP="004D0C45">
      <w:pPr>
        <w:pStyle w:val="ListParagraph"/>
        <w:numPr>
          <w:ilvl w:val="0"/>
          <w:numId w:val="34"/>
        </w:numPr>
        <w:suppressAutoHyphens w:val="0"/>
        <w:autoSpaceDE w:val="0"/>
        <w:autoSpaceDN w:val="0"/>
        <w:adjustRightInd w:val="0"/>
        <w:spacing w:line="240" w:lineRule="auto"/>
        <w:ind w:left="360"/>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З</w:t>
      </w:r>
      <w:r w:rsidR="00911C1C" w:rsidRPr="004D0C45">
        <w:rPr>
          <w:rFonts w:ascii="Arial" w:eastAsia="Times New Roman" w:hAnsi="Arial" w:cs="Arial"/>
          <w:color w:val="auto"/>
          <w:kern w:val="0"/>
          <w:lang w:val="ru-RU" w:eastAsia="en-US"/>
        </w:rPr>
        <w:t>а средства набављена од 1.1.201</w:t>
      </w:r>
      <w:r w:rsidR="00682E5D">
        <w:rPr>
          <w:rFonts w:ascii="Arial" w:eastAsia="Times New Roman" w:hAnsi="Arial" w:cs="Arial"/>
          <w:color w:val="auto"/>
          <w:kern w:val="0"/>
          <w:lang w:val="ru-RU" w:eastAsia="en-US"/>
        </w:rPr>
        <w:t>9</w:t>
      </w:r>
      <w:r w:rsidR="00911C1C" w:rsidRPr="004D0C45">
        <w:rPr>
          <w:rFonts w:ascii="Arial" w:eastAsia="Times New Roman" w:hAnsi="Arial" w:cs="Arial"/>
          <w:color w:val="auto"/>
          <w:kern w:val="0"/>
          <w:lang w:val="ru-RU" w:eastAsia="en-US"/>
        </w:rPr>
        <w:t>. године рачун и отпремниц</w:t>
      </w:r>
      <w:r w:rsidR="00911C1C" w:rsidRPr="004D0C45">
        <w:rPr>
          <w:rFonts w:ascii="Arial" w:eastAsia="Times New Roman" w:hAnsi="Arial" w:cs="Arial"/>
          <w:color w:val="auto"/>
          <w:kern w:val="0"/>
          <w:lang w:eastAsia="en-US"/>
        </w:rPr>
        <w:t>a</w:t>
      </w:r>
      <w:r w:rsidR="00911C1C" w:rsidRPr="004D0C45">
        <w:rPr>
          <w:rFonts w:ascii="Arial" w:eastAsia="Times New Roman" w:hAnsi="Arial" w:cs="Arial"/>
          <w:color w:val="auto"/>
          <w:kern w:val="0"/>
          <w:lang w:val="ru-RU" w:eastAsia="en-US"/>
        </w:rPr>
        <w:t>;</w:t>
      </w:r>
    </w:p>
    <w:p w:rsidR="00911C1C" w:rsidRPr="004D0C45" w:rsidRDefault="004D0C45" w:rsidP="004D0C45">
      <w:pPr>
        <w:pStyle w:val="ListParagraph"/>
        <w:numPr>
          <w:ilvl w:val="0"/>
          <w:numId w:val="34"/>
        </w:numPr>
        <w:suppressAutoHyphens w:val="0"/>
        <w:autoSpaceDE w:val="0"/>
        <w:autoSpaceDN w:val="0"/>
        <w:adjustRightInd w:val="0"/>
        <w:spacing w:line="240" w:lineRule="auto"/>
        <w:ind w:left="360"/>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Т</w:t>
      </w:r>
      <w:r w:rsidR="00911C1C" w:rsidRPr="004D0C45">
        <w:rPr>
          <w:rFonts w:ascii="Arial" w:eastAsia="Times New Roman" w:hAnsi="Arial" w:cs="Arial"/>
          <w:color w:val="auto"/>
          <w:kern w:val="0"/>
          <w:lang w:val="ru-RU" w:eastAsia="en-US"/>
        </w:rPr>
        <w:t>ехничка опремљеност понуђача може се доказати и уговором о</w:t>
      </w:r>
      <w:r w:rsidR="00911C1C" w:rsidRPr="004D0C45">
        <w:rPr>
          <w:rFonts w:ascii="Arial" w:eastAsia="Times New Roman" w:hAnsi="Arial" w:cs="Arial"/>
          <w:color w:val="auto"/>
          <w:kern w:val="0"/>
          <w:lang w:val="sr-Cyrl-CS" w:eastAsia="en-US"/>
        </w:rPr>
        <w:t xml:space="preserve"> </w:t>
      </w:r>
      <w:r w:rsidR="00911C1C" w:rsidRPr="004D0C45">
        <w:rPr>
          <w:rFonts w:ascii="Arial" w:eastAsia="Times New Roman" w:hAnsi="Arial" w:cs="Arial"/>
          <w:color w:val="auto"/>
          <w:kern w:val="0"/>
          <w:lang w:val="ru-RU" w:eastAsia="en-US"/>
        </w:rPr>
        <w:t>закупу са пописном листом закуподавца на којој ће маркером бити</w:t>
      </w:r>
      <w:r w:rsidR="00911C1C" w:rsidRPr="004D0C45">
        <w:rPr>
          <w:rFonts w:ascii="Arial" w:eastAsia="Times New Roman" w:hAnsi="Arial" w:cs="Arial"/>
          <w:color w:val="auto"/>
          <w:kern w:val="0"/>
          <w:lang w:val="sr-Cyrl-CS" w:eastAsia="en-US"/>
        </w:rPr>
        <w:t xml:space="preserve"> </w:t>
      </w:r>
      <w:r w:rsidR="00911C1C" w:rsidRPr="004D0C45">
        <w:rPr>
          <w:rFonts w:ascii="Arial" w:eastAsia="Times New Roman" w:hAnsi="Arial" w:cs="Arial"/>
          <w:color w:val="auto"/>
          <w:kern w:val="0"/>
          <w:lang w:val="ru-RU" w:eastAsia="en-US"/>
        </w:rPr>
        <w:t>означена закупљена техничка опрема или уговором о лизингу</w:t>
      </w:r>
      <w:r w:rsidRPr="004D0C45">
        <w:rPr>
          <w:rFonts w:ascii="Arial" w:eastAsia="Times New Roman" w:hAnsi="Arial" w:cs="Arial"/>
          <w:bCs/>
          <w:color w:val="auto"/>
          <w:kern w:val="0"/>
          <w:lang w:val="ru-RU" w:eastAsia="en-US"/>
        </w:rPr>
        <w:t>;</w:t>
      </w:r>
    </w:p>
    <w:p w:rsidR="00911C1C" w:rsidRPr="004D0C45" w:rsidRDefault="00911C1C" w:rsidP="004D0C45">
      <w:pPr>
        <w:pStyle w:val="ListParagraph"/>
        <w:numPr>
          <w:ilvl w:val="0"/>
          <w:numId w:val="34"/>
        </w:numPr>
        <w:suppressAutoHyphens w:val="0"/>
        <w:autoSpaceDE w:val="0"/>
        <w:autoSpaceDN w:val="0"/>
        <w:adjustRightInd w:val="0"/>
        <w:spacing w:line="240" w:lineRule="auto"/>
        <w:ind w:left="360"/>
        <w:jc w:val="both"/>
        <w:rPr>
          <w:rFonts w:ascii="Arial" w:eastAsia="Times New Roman" w:hAnsi="Arial" w:cs="Arial"/>
          <w:color w:val="auto"/>
          <w:kern w:val="0"/>
          <w:lang w:val="ru-RU" w:eastAsia="en-US"/>
        </w:rPr>
      </w:pPr>
      <w:r w:rsidRPr="004D0C45">
        <w:rPr>
          <w:rFonts w:ascii="Arial" w:eastAsia="Times New Roman" w:hAnsi="Arial" w:cs="Arial"/>
          <w:color w:val="auto"/>
          <w:kern w:val="0"/>
          <w:lang w:val="ru-RU" w:eastAsia="en-US"/>
        </w:rPr>
        <w:t>За радне машине за које се издаје саобраћајна дозвола, доставити фотокопију саобраћајне дозволе и очитану</w:t>
      </w:r>
      <w:r w:rsidRPr="004D0C45">
        <w:rPr>
          <w:rFonts w:ascii="Arial" w:eastAsia="Times New Roman" w:hAnsi="Arial" w:cs="Arial"/>
          <w:color w:val="auto"/>
          <w:kern w:val="0"/>
          <w:lang w:val="sr-Cyrl-CS" w:eastAsia="en-US"/>
        </w:rPr>
        <w:t xml:space="preserve"> </w:t>
      </w:r>
      <w:r w:rsidRPr="004D0C45">
        <w:rPr>
          <w:rFonts w:ascii="Arial" w:eastAsia="Times New Roman" w:hAnsi="Arial" w:cs="Arial"/>
          <w:color w:val="auto"/>
          <w:kern w:val="0"/>
          <w:lang w:val="ru-RU" w:eastAsia="en-US"/>
        </w:rPr>
        <w:t xml:space="preserve">саобраћајну дозволу, важећу на дан отварања понуда. </w:t>
      </w:r>
      <w:r w:rsidRPr="004D0C45">
        <w:rPr>
          <w:rFonts w:ascii="Arial" w:eastAsia="Times New Roman" w:hAnsi="Arial" w:cs="Arial"/>
          <w:b/>
          <w:color w:val="auto"/>
          <w:kern w:val="0"/>
          <w:lang w:val="ru-RU" w:eastAsia="en-US"/>
        </w:rPr>
        <w:t>На фотокопији</w:t>
      </w:r>
      <w:r w:rsidRPr="004D0C45">
        <w:rPr>
          <w:rFonts w:ascii="Arial" w:eastAsia="Times New Roman" w:hAnsi="Arial" w:cs="Arial"/>
          <w:b/>
          <w:color w:val="auto"/>
          <w:kern w:val="0"/>
          <w:lang w:val="sr-Cyrl-CS" w:eastAsia="en-US"/>
        </w:rPr>
        <w:t xml:space="preserve"> </w:t>
      </w:r>
      <w:r w:rsidRPr="004D0C45">
        <w:rPr>
          <w:rFonts w:ascii="Arial" w:eastAsia="Times New Roman" w:hAnsi="Arial" w:cs="Arial"/>
          <w:b/>
          <w:color w:val="auto"/>
          <w:kern w:val="0"/>
          <w:lang w:val="ru-RU" w:eastAsia="en-US"/>
        </w:rPr>
        <w:t>саобраћајне дозволе уписати</w:t>
      </w:r>
      <w:r w:rsidR="004D0C45" w:rsidRPr="004D0C45">
        <w:rPr>
          <w:rFonts w:ascii="Arial" w:eastAsia="Times New Roman" w:hAnsi="Arial" w:cs="Arial"/>
          <w:b/>
          <w:color w:val="auto"/>
          <w:kern w:val="0"/>
          <w:lang w:val="ru-RU" w:eastAsia="en-US"/>
        </w:rPr>
        <w:t xml:space="preserve"> везу са доказом о располагању</w:t>
      </w:r>
      <w:r w:rsidR="004D0C45" w:rsidRPr="004D0C45">
        <w:rPr>
          <w:rFonts w:ascii="Arial" w:eastAsia="Times New Roman" w:hAnsi="Arial" w:cs="Arial"/>
          <w:color w:val="auto"/>
          <w:kern w:val="0"/>
          <w:lang w:val="ru-RU" w:eastAsia="en-US"/>
        </w:rPr>
        <w:t>;</w:t>
      </w:r>
    </w:p>
    <w:p w:rsidR="004D0C45" w:rsidRPr="004D0C45" w:rsidRDefault="004D0C45" w:rsidP="004D0C45">
      <w:pPr>
        <w:pStyle w:val="ListParagraph"/>
        <w:numPr>
          <w:ilvl w:val="0"/>
          <w:numId w:val="34"/>
        </w:numPr>
        <w:suppressAutoHyphens w:val="0"/>
        <w:autoSpaceDE w:val="0"/>
        <w:autoSpaceDN w:val="0"/>
        <w:adjustRightInd w:val="0"/>
        <w:spacing w:line="240" w:lineRule="auto"/>
        <w:ind w:left="360"/>
        <w:jc w:val="both"/>
        <w:rPr>
          <w:rFonts w:ascii="Arial" w:eastAsia="Times New Roman" w:hAnsi="Arial" w:cs="Arial"/>
          <w:color w:val="auto"/>
          <w:kern w:val="0"/>
          <w:lang w:val="ru-RU" w:eastAsia="en-US"/>
        </w:rPr>
      </w:pPr>
      <w:r w:rsidRPr="004D0C45">
        <w:rPr>
          <w:rFonts w:ascii="Arial" w:eastAsia="Times New Roman" w:hAnsi="Arial" w:cs="Arial"/>
          <w:color w:val="auto"/>
          <w:kern w:val="0"/>
          <w:lang w:val="ru-RU" w:eastAsia="en-US"/>
        </w:rPr>
        <w:t xml:space="preserve">За радне машине које не подлежу регистрацији, доставити стручни налаз о исправности машине од стране овлашћене институције.  </w:t>
      </w:r>
      <w:r w:rsidRPr="004D0C45">
        <w:rPr>
          <w:rFonts w:ascii="Arial" w:eastAsia="Times New Roman" w:hAnsi="Arial" w:cs="Arial"/>
          <w:b/>
          <w:color w:val="auto"/>
          <w:kern w:val="0"/>
          <w:lang w:val="ru-RU" w:eastAsia="en-US"/>
        </w:rPr>
        <w:t>На налазу</w:t>
      </w:r>
      <w:r w:rsidRPr="004D0C45">
        <w:rPr>
          <w:rFonts w:ascii="Arial" w:eastAsia="Times New Roman" w:hAnsi="Arial" w:cs="Arial"/>
          <w:color w:val="auto"/>
          <w:kern w:val="0"/>
          <w:lang w:val="ru-RU" w:eastAsia="en-US"/>
        </w:rPr>
        <w:t xml:space="preserve"> </w:t>
      </w:r>
      <w:r w:rsidRPr="004D0C45">
        <w:rPr>
          <w:rFonts w:ascii="Arial" w:eastAsia="Times New Roman" w:hAnsi="Arial" w:cs="Arial"/>
          <w:b/>
          <w:color w:val="auto"/>
          <w:kern w:val="0"/>
          <w:lang w:val="ru-RU" w:eastAsia="en-US"/>
        </w:rPr>
        <w:t>уписати везу са доказом о располагању.</w:t>
      </w:r>
    </w:p>
    <w:p w:rsidR="00CF5E46" w:rsidRDefault="00CF5E46" w:rsidP="00911C1C">
      <w:pPr>
        <w:jc w:val="both"/>
        <w:rPr>
          <w:rFonts w:ascii="Arial" w:hAnsi="Arial" w:cs="Arial"/>
        </w:rPr>
      </w:pPr>
    </w:p>
    <w:p w:rsidR="00911C1C" w:rsidRPr="00526D12" w:rsidRDefault="00911C1C" w:rsidP="00911C1C">
      <w:pPr>
        <w:pStyle w:val="ListParagraph"/>
        <w:ind w:left="0"/>
        <w:jc w:val="both"/>
        <w:rPr>
          <w:rFonts w:ascii="Arial" w:hAnsi="Arial" w:cs="Arial"/>
          <w:bCs/>
          <w:iCs/>
          <w:lang w:val="sr-Cyrl-CS"/>
        </w:rPr>
      </w:pPr>
      <w:r w:rsidRPr="00526D12">
        <w:rPr>
          <w:rFonts w:ascii="Arial" w:hAnsi="Arial" w:cs="Arial"/>
          <w:b/>
          <w:bCs/>
          <w:iCs/>
          <w:u w:val="single"/>
          <w:lang w:val="ru-RU"/>
        </w:rPr>
        <w:t>Уколико п</w:t>
      </w:r>
      <w:r w:rsidRPr="00526D12">
        <w:rPr>
          <w:rFonts w:ascii="Arial" w:hAnsi="Arial" w:cs="Arial"/>
          <w:b/>
          <w:bCs/>
          <w:iCs/>
          <w:u w:val="single"/>
          <w:lang w:val="sr-Cyrl-CS"/>
        </w:rPr>
        <w:t>онуду</w:t>
      </w:r>
      <w:r w:rsidRPr="00526D12">
        <w:rPr>
          <w:rFonts w:ascii="Arial" w:hAnsi="Arial" w:cs="Arial"/>
          <w:b/>
          <w:bCs/>
          <w:iCs/>
          <w:u w:val="single"/>
          <w:lang w:val="ru-RU"/>
        </w:rPr>
        <w:t xml:space="preserve"> подноси </w:t>
      </w:r>
      <w:r w:rsidRPr="00526D12">
        <w:rPr>
          <w:rFonts w:ascii="Arial" w:hAnsi="Arial" w:cs="Arial"/>
          <w:b/>
          <w:bCs/>
          <w:iCs/>
          <w:u w:val="single"/>
          <w:lang w:val="sr-Cyrl-CS"/>
        </w:rPr>
        <w:t>група понуђача</w:t>
      </w:r>
      <w:r w:rsidRPr="00526D12">
        <w:rPr>
          <w:rFonts w:ascii="Arial" w:hAnsi="Arial" w:cs="Arial"/>
          <w:bCs/>
          <w:iCs/>
          <w:lang w:val="ru-RU"/>
        </w:rPr>
        <w:t xml:space="preserve"> понуђач је дужан да </w:t>
      </w:r>
      <w:r w:rsidRPr="00526D12">
        <w:rPr>
          <w:rFonts w:ascii="Arial" w:hAnsi="Arial" w:cs="Arial"/>
          <w:bCs/>
          <w:iCs/>
          <w:lang w:val="sr-Cyrl-CS"/>
        </w:rPr>
        <w:t>за  сваког члана групе достави наведене доказе да испуњава услове из члана 75. став 1. тач. 1) до 4),</w:t>
      </w:r>
    </w:p>
    <w:p w:rsidR="00911C1C" w:rsidRPr="00526D12" w:rsidRDefault="00911C1C" w:rsidP="00911C1C">
      <w:pPr>
        <w:pStyle w:val="ListParagraph"/>
        <w:ind w:left="0"/>
        <w:jc w:val="both"/>
        <w:rPr>
          <w:rFonts w:ascii="Arial" w:hAnsi="Arial" w:cs="Arial"/>
          <w:bCs/>
          <w:iCs/>
          <w:lang w:val="ru-RU"/>
        </w:rPr>
      </w:pPr>
      <w:r w:rsidRPr="00526D12">
        <w:rPr>
          <w:rFonts w:ascii="Arial" w:hAnsi="Arial" w:cs="Arial"/>
          <w:b/>
          <w:bCs/>
          <w:iCs/>
          <w:lang w:val="sr-Cyrl-CS"/>
        </w:rPr>
        <w:t>Додатне услове група понуђача испуњава заједно.</w:t>
      </w:r>
    </w:p>
    <w:p w:rsidR="00911C1C" w:rsidRPr="00526D12" w:rsidRDefault="00911C1C" w:rsidP="00911C1C">
      <w:pPr>
        <w:pStyle w:val="ListParagraph"/>
        <w:ind w:left="0"/>
        <w:jc w:val="both"/>
        <w:rPr>
          <w:rFonts w:ascii="Arial" w:hAnsi="Arial" w:cs="Arial"/>
          <w:bCs/>
          <w:iCs/>
          <w:lang w:val="ru-RU"/>
        </w:rPr>
      </w:pPr>
    </w:p>
    <w:p w:rsidR="00911C1C" w:rsidRPr="00526D12" w:rsidRDefault="00911C1C" w:rsidP="00911C1C">
      <w:pPr>
        <w:pStyle w:val="ListParagraph"/>
        <w:ind w:left="0"/>
        <w:jc w:val="both"/>
        <w:rPr>
          <w:rFonts w:ascii="Arial" w:hAnsi="Arial" w:cs="Arial"/>
          <w:bCs/>
          <w:iCs/>
          <w:lang w:val="ru-RU"/>
        </w:rPr>
      </w:pPr>
      <w:r w:rsidRPr="00526D12">
        <w:rPr>
          <w:rFonts w:ascii="Arial" w:hAnsi="Arial" w:cs="Arial"/>
          <w:b/>
          <w:bCs/>
          <w:iCs/>
          <w:u w:val="single"/>
          <w:lang w:val="sr-Cyrl-CS"/>
        </w:rPr>
        <w:t>У</w:t>
      </w:r>
      <w:r w:rsidRPr="00526D12">
        <w:rPr>
          <w:rFonts w:ascii="Arial" w:hAnsi="Arial" w:cs="Arial"/>
          <w:b/>
          <w:bCs/>
          <w:iCs/>
          <w:u w:val="single"/>
          <w:lang w:val="ru-RU"/>
        </w:rPr>
        <w:t>колико понуђач подноси понуду са подизвођачем</w:t>
      </w:r>
      <w:r w:rsidRPr="00526D12">
        <w:rPr>
          <w:rFonts w:ascii="Arial" w:hAnsi="Arial" w:cs="Arial"/>
          <w:bCs/>
          <w:iCs/>
          <w:lang w:val="ru-RU"/>
        </w:rPr>
        <w:t xml:space="preserve">, понуђач је дужан да </w:t>
      </w:r>
      <w:r w:rsidRPr="00526D12">
        <w:rPr>
          <w:rFonts w:ascii="Arial" w:hAnsi="Arial" w:cs="Arial"/>
          <w:bCs/>
          <w:iCs/>
          <w:lang w:val="sr-Cyrl-CS"/>
        </w:rPr>
        <w:t>за подизвођача достави доказе да испуњава услове из члана 75. став 1. тач. 1) до 4) Закона.</w:t>
      </w:r>
    </w:p>
    <w:p w:rsidR="00911C1C" w:rsidRPr="00526D12" w:rsidRDefault="00911C1C" w:rsidP="00911C1C">
      <w:pPr>
        <w:pStyle w:val="ListParagraph"/>
        <w:ind w:left="0"/>
        <w:jc w:val="both"/>
        <w:rPr>
          <w:rFonts w:ascii="Arial" w:hAnsi="Arial" w:cs="Arial"/>
          <w:bCs/>
          <w:iCs/>
          <w:lang w:val="ru-RU"/>
        </w:rPr>
      </w:pPr>
    </w:p>
    <w:p w:rsidR="00911C1C" w:rsidRPr="00526D12" w:rsidRDefault="00911C1C" w:rsidP="00911C1C">
      <w:pPr>
        <w:pStyle w:val="ListParagraph"/>
        <w:tabs>
          <w:tab w:val="left" w:pos="680"/>
        </w:tabs>
        <w:ind w:left="0"/>
        <w:jc w:val="both"/>
        <w:rPr>
          <w:rFonts w:ascii="Arial" w:hAnsi="Arial" w:cs="Arial"/>
          <w:bCs/>
          <w:lang w:val="sr-Latn-CS"/>
        </w:rPr>
      </w:pPr>
      <w:r w:rsidRPr="00526D12">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911C1C" w:rsidRPr="00526D12" w:rsidRDefault="00911C1C" w:rsidP="00911C1C">
      <w:pPr>
        <w:pStyle w:val="ListParagraph"/>
        <w:tabs>
          <w:tab w:val="left" w:pos="680"/>
        </w:tabs>
        <w:ind w:left="0"/>
        <w:jc w:val="both"/>
        <w:rPr>
          <w:rFonts w:ascii="Arial" w:hAnsi="Arial" w:cs="Arial"/>
          <w:bCs/>
          <w:lang w:val="sr-Latn-CS"/>
        </w:rPr>
      </w:pPr>
      <w:r w:rsidRPr="00526D12">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26D12">
        <w:rPr>
          <w:rFonts w:ascii="Arial" w:hAnsi="Arial" w:cs="Arial"/>
          <w:bCs/>
          <w:lang w:val="ru-RU"/>
        </w:rPr>
        <w:t>т</w:t>
      </w:r>
      <w:r w:rsidRPr="00526D12">
        <w:rPr>
          <w:rFonts w:ascii="Arial" w:hAnsi="Arial" w:cs="Arial"/>
          <w:bCs/>
          <w:lang w:val="sr-Cyrl-CS"/>
        </w:rPr>
        <w:t>љиву.</w:t>
      </w:r>
    </w:p>
    <w:p w:rsidR="00911C1C" w:rsidRPr="00526D12" w:rsidRDefault="00911C1C" w:rsidP="00911C1C">
      <w:pPr>
        <w:pStyle w:val="ListParagraph"/>
        <w:tabs>
          <w:tab w:val="left" w:pos="680"/>
        </w:tabs>
        <w:ind w:left="0"/>
        <w:jc w:val="both"/>
        <w:rPr>
          <w:rFonts w:ascii="Arial" w:hAnsi="Arial" w:cs="Arial"/>
          <w:lang w:val="sr-Latn-CS"/>
        </w:rPr>
      </w:pPr>
      <w:r w:rsidRPr="00526D12">
        <w:rPr>
          <w:rFonts w:ascii="Arial" w:eastAsia="TimesNewRomanPS-BoldMT" w:hAnsi="Arial" w:cs="Arial"/>
          <w:bCs/>
          <w:lang w:val="ru-RU"/>
        </w:rPr>
        <w:lastRenderedPageBreak/>
        <w:t xml:space="preserve">Понуђачи који су регистровани у регистру </w:t>
      </w:r>
      <w:r w:rsidRPr="00526D12">
        <w:rPr>
          <w:rFonts w:ascii="Arial" w:eastAsia="TimesNewRomanPS-BoldMT" w:hAnsi="Arial" w:cs="Arial"/>
          <w:bCs/>
          <w:lang w:val="sr-Cyrl-CS"/>
        </w:rPr>
        <w:t xml:space="preserve">понуђача </w:t>
      </w:r>
      <w:r w:rsidRPr="00526D12">
        <w:rPr>
          <w:rFonts w:ascii="Arial" w:eastAsia="TimesNewRomanPS-BoldMT" w:hAnsi="Arial" w:cs="Arial"/>
          <w:bCs/>
          <w:lang w:val="ru-RU"/>
        </w:rPr>
        <w:t xml:space="preserve">који води Агенција за привредне регистре не морају да доставе доказ </w:t>
      </w:r>
      <w:r w:rsidRPr="00526D12">
        <w:rPr>
          <w:rFonts w:ascii="Arial" w:eastAsia="TimesNewRomanPS-BoldMT" w:hAnsi="Arial" w:cs="Arial"/>
          <w:bCs/>
          <w:lang w:val="sr-Cyrl-CS"/>
        </w:rPr>
        <w:t>из чл.  75. ст. 1. тач. 1) до 4).</w:t>
      </w:r>
    </w:p>
    <w:p w:rsidR="00911C1C" w:rsidRPr="00526D12" w:rsidRDefault="00911C1C" w:rsidP="00911C1C">
      <w:pPr>
        <w:pStyle w:val="ListParagraph"/>
        <w:tabs>
          <w:tab w:val="left" w:pos="680"/>
        </w:tabs>
        <w:ind w:left="0"/>
        <w:jc w:val="both"/>
        <w:rPr>
          <w:rFonts w:ascii="Arial" w:eastAsia="TimesNewRomanPS-BoldMT" w:hAnsi="Arial" w:cs="Arial"/>
          <w:bCs/>
          <w:lang w:val="sr-Latn-CS"/>
        </w:rPr>
      </w:pPr>
      <w:r w:rsidRPr="00526D12">
        <w:rPr>
          <w:rFonts w:ascii="Arial" w:eastAsia="TimesNewRomanPS-BoldMT" w:hAnsi="Arial" w:cs="Arial"/>
          <w:bCs/>
          <w:lang w:val="ru-RU"/>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911C1C" w:rsidRPr="00526D12" w:rsidRDefault="00911C1C" w:rsidP="00911C1C">
      <w:pPr>
        <w:jc w:val="both"/>
        <w:rPr>
          <w:rFonts w:ascii="Arial" w:hAnsi="Arial" w:cs="Arial"/>
          <w:lang w:val="sr-Latn-CS"/>
        </w:rPr>
      </w:pPr>
      <w:r w:rsidRPr="00526D12">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911C1C" w:rsidRPr="00526D12" w:rsidRDefault="00911C1C" w:rsidP="00911C1C">
      <w:pPr>
        <w:pStyle w:val="ListParagraph"/>
        <w:tabs>
          <w:tab w:val="left" w:pos="680"/>
        </w:tabs>
        <w:ind w:left="0"/>
        <w:jc w:val="both"/>
        <w:rPr>
          <w:rFonts w:ascii="Arial" w:hAnsi="Arial" w:cs="Arial"/>
          <w:lang w:val="sr-Latn-CS"/>
        </w:rPr>
      </w:pPr>
      <w:r w:rsidRPr="00526D12">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911C1C" w:rsidRPr="00526D12" w:rsidRDefault="00911C1C" w:rsidP="00911C1C">
      <w:pPr>
        <w:pStyle w:val="ListParagraph"/>
        <w:tabs>
          <w:tab w:val="left" w:pos="680"/>
        </w:tabs>
        <w:ind w:left="0"/>
        <w:jc w:val="both"/>
        <w:rPr>
          <w:rFonts w:ascii="Arial" w:eastAsia="TimesNewRomanPSMT" w:hAnsi="Arial" w:cs="Arial"/>
          <w:b/>
          <w:bCs/>
          <w:color w:val="002060"/>
          <w:lang w:val="sr-Latn-CS"/>
        </w:rPr>
      </w:pPr>
      <w:r w:rsidRPr="00526D12">
        <w:rPr>
          <w:rFonts w:ascii="Arial" w:eastAsia="TimesNewRomanPS-BoldMT" w:hAnsi="Arial" w:cs="Arial"/>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26D12">
        <w:rPr>
          <w:rFonts w:ascii="Arial" w:eastAsia="TimesNewRomanPSMT" w:hAnsi="Arial" w:cs="Arial"/>
          <w:bCs/>
          <w:lang w:val="ru-RU"/>
        </w:rPr>
        <w:t>.</w:t>
      </w:r>
    </w:p>
    <w:p w:rsidR="00911C1C" w:rsidRPr="00526D12" w:rsidRDefault="00911C1C" w:rsidP="00911C1C">
      <w:pPr>
        <w:pStyle w:val="ListParagraph"/>
        <w:tabs>
          <w:tab w:val="left" w:pos="680"/>
        </w:tabs>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911C1C" w:rsidRPr="00526D12" w:rsidRDefault="00911C1C" w:rsidP="00911C1C">
      <w:pPr>
        <w:rPr>
          <w:rFonts w:ascii="Arial" w:hAnsi="Arial" w:cs="Arial"/>
          <w:iCs/>
        </w:rPr>
      </w:pPr>
    </w:p>
    <w:p w:rsidR="00CF5E46" w:rsidRDefault="00CF5E46" w:rsidP="00CF5E46">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0238DC" w:rsidRDefault="000238DC" w:rsidP="00122C79">
      <w:pPr>
        <w:pStyle w:val="ListParagraph"/>
        <w:tabs>
          <w:tab w:val="left" w:pos="680"/>
        </w:tabs>
        <w:ind w:left="0"/>
        <w:jc w:val="both"/>
        <w:rPr>
          <w:rFonts w:ascii="Arial" w:hAnsi="Arial" w:cs="Arial"/>
          <w:bCs/>
          <w:i/>
          <w:iCs/>
          <w:color w:val="auto"/>
          <w:lang w:val="sr-Cyrl-CS"/>
        </w:rPr>
      </w:pPr>
    </w:p>
    <w:p w:rsidR="000238DC" w:rsidRDefault="000238DC" w:rsidP="00122C79">
      <w:pPr>
        <w:pStyle w:val="ListParagraph"/>
        <w:tabs>
          <w:tab w:val="left" w:pos="680"/>
        </w:tabs>
        <w:ind w:left="0"/>
        <w:jc w:val="both"/>
        <w:rPr>
          <w:rFonts w:ascii="Arial" w:hAnsi="Arial" w:cs="Arial"/>
          <w:bCs/>
          <w:i/>
          <w:iCs/>
          <w:color w:val="auto"/>
          <w:lang w:val="sr-Cyrl-CS"/>
        </w:rPr>
      </w:pPr>
    </w:p>
    <w:p w:rsidR="000238DC" w:rsidRDefault="000238DC" w:rsidP="00122C79">
      <w:pPr>
        <w:pStyle w:val="ListParagraph"/>
        <w:tabs>
          <w:tab w:val="left" w:pos="680"/>
        </w:tabs>
        <w:ind w:left="0"/>
        <w:jc w:val="both"/>
        <w:rPr>
          <w:rFonts w:ascii="Arial" w:hAnsi="Arial" w:cs="Arial"/>
          <w:bCs/>
          <w:i/>
          <w:iCs/>
          <w:color w:val="auto"/>
          <w:lang w:val="sr-Cyrl-CS"/>
        </w:rPr>
      </w:pPr>
    </w:p>
    <w:p w:rsidR="00122C79" w:rsidRDefault="00122C79"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VI</w:t>
      </w:r>
      <w:r w:rsidRPr="008566BF">
        <w:rPr>
          <w:rFonts w:ascii="Arial" w:hAnsi="Arial" w:cs="Arial"/>
          <w:b/>
          <w:bCs/>
          <w:i/>
          <w:iCs/>
          <w:sz w:val="28"/>
          <w:szCs w:val="28"/>
          <w:lang w:val="ru-RU"/>
        </w:rPr>
        <w:t xml:space="preserve">  </w:t>
      </w:r>
      <w:r>
        <w:rPr>
          <w:rFonts w:ascii="Arial" w:hAnsi="Arial" w:cs="Arial"/>
          <w:b/>
          <w:bCs/>
          <w:i/>
          <w:iCs/>
          <w:sz w:val="28"/>
          <w:szCs w:val="28"/>
          <w:lang w:val="ru-RU"/>
        </w:rPr>
        <w:t>КРИТЕРИЈУМИ ЗА ДОДЕЛУ УГОВОРА</w:t>
      </w:r>
    </w:p>
    <w:p w:rsidR="00122C79" w:rsidRPr="008566BF" w:rsidRDefault="00122C79" w:rsidP="00122C79">
      <w:pPr>
        <w:shd w:val="clear" w:color="auto" w:fill="C6D9F1"/>
        <w:jc w:val="center"/>
        <w:rPr>
          <w:rFonts w:ascii="Arial" w:hAnsi="Arial" w:cs="Arial"/>
          <w:b/>
          <w:bCs/>
          <w:i/>
          <w:iCs/>
          <w:sz w:val="28"/>
          <w:szCs w:val="28"/>
          <w:lang w:val="ru-RU"/>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122C79" w:rsidRPr="0064028D" w:rsidRDefault="00122C79" w:rsidP="00122C79">
      <w:pPr>
        <w:pStyle w:val="ListParagraph"/>
        <w:tabs>
          <w:tab w:val="left" w:pos="680"/>
        </w:tabs>
        <w:ind w:left="0"/>
        <w:jc w:val="both"/>
        <w:rPr>
          <w:rFonts w:ascii="Arial" w:eastAsia="TimesNewRomanPSMT" w:hAnsi="Arial" w:cs="Arial"/>
          <w:bCs/>
          <w:lang w:val="sr-Cyrl-CS"/>
        </w:rPr>
      </w:pPr>
    </w:p>
    <w:p w:rsidR="00122C79" w:rsidRDefault="00122C79" w:rsidP="00122C79">
      <w:pPr>
        <w:ind w:left="720"/>
        <w:jc w:val="both"/>
        <w:rPr>
          <w:rFonts w:ascii="Arial" w:hAnsi="Arial" w:cs="Arial"/>
          <w:b/>
          <w:bCs/>
          <w:lang w:val="ru-RU"/>
        </w:rPr>
      </w:pPr>
      <w:r>
        <w:rPr>
          <w:rFonts w:ascii="Arial" w:hAnsi="Arial" w:cs="Arial"/>
          <w:b/>
          <w:bCs/>
          <w:lang w:val="ru-RU"/>
        </w:rPr>
        <w:t xml:space="preserve">1) </w:t>
      </w:r>
      <w:r w:rsidRPr="0064028D">
        <w:rPr>
          <w:rFonts w:ascii="Arial" w:hAnsi="Arial" w:cs="Arial"/>
          <w:b/>
          <w:bCs/>
          <w:lang w:val="ru-RU"/>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122C79" w:rsidRDefault="00122C79" w:rsidP="00122C79">
      <w:pPr>
        <w:ind w:left="720"/>
        <w:jc w:val="both"/>
        <w:rPr>
          <w:rFonts w:ascii="Arial" w:hAnsi="Arial" w:cs="Arial"/>
          <w:b/>
          <w:bCs/>
          <w:lang w:val="ru-RU"/>
        </w:rPr>
      </w:pPr>
    </w:p>
    <w:p w:rsidR="00122C79" w:rsidRPr="00445503" w:rsidRDefault="00122C79" w:rsidP="00122C79">
      <w:pPr>
        <w:jc w:val="both"/>
        <w:rPr>
          <w:rFonts w:ascii="Arial" w:hAnsi="Arial" w:cs="Arial"/>
          <w:b/>
          <w:bCs/>
          <w:lang w:val="sr-Cyrl-CS"/>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Pr>
          <w:rFonts w:ascii="Arial" w:hAnsi="Arial" w:cs="Arial"/>
          <w:b/>
          <w:bCs/>
          <w:lang w:val="sr-Cyrl-CS"/>
        </w:rPr>
        <w:t>најнижа понуђена цена</w:t>
      </w:r>
      <w:r w:rsidRPr="008566BF">
        <w:rPr>
          <w:rFonts w:ascii="Arial" w:hAnsi="Arial" w:cs="Arial"/>
          <w:b/>
          <w:bCs/>
          <w:lang w:val="ru-RU"/>
        </w:rPr>
        <w:t xml:space="preserve">“. </w:t>
      </w:r>
    </w:p>
    <w:p w:rsidR="00122C79" w:rsidRDefault="00122C79" w:rsidP="00122C79">
      <w:pPr>
        <w:pStyle w:val="ListParagraph"/>
        <w:tabs>
          <w:tab w:val="left" w:pos="680"/>
        </w:tabs>
        <w:ind w:left="1800"/>
        <w:jc w:val="both"/>
        <w:rPr>
          <w:rFonts w:ascii="Arial" w:eastAsia="TimesNewRomanPSMT" w:hAnsi="Arial" w:cs="Arial"/>
          <w:bCs/>
          <w:lang w:val="ru-RU"/>
        </w:rPr>
      </w:pPr>
    </w:p>
    <w:p w:rsidR="00122C79" w:rsidRPr="008566BF" w:rsidRDefault="00122C79" w:rsidP="00122C79">
      <w:pPr>
        <w:ind w:left="720"/>
        <w:jc w:val="both"/>
        <w:rPr>
          <w:rFonts w:ascii="Arial" w:hAnsi="Arial" w:cs="Arial"/>
          <w:b/>
          <w:bCs/>
          <w:lang w:val="ru-RU"/>
        </w:rPr>
      </w:pPr>
      <w:r>
        <w:rPr>
          <w:rFonts w:ascii="Arial" w:hAnsi="Arial" w:cs="Arial"/>
          <w:b/>
          <w:bCs/>
          <w:lang w:val="ru-RU"/>
        </w:rPr>
        <w:t xml:space="preserve">2) </w:t>
      </w:r>
      <w:r w:rsidRPr="008566BF">
        <w:rPr>
          <w:rFonts w:ascii="Arial" w:hAnsi="Arial" w:cs="Arial"/>
          <w:b/>
          <w:bCs/>
          <w:lang w:val="ru-RU"/>
        </w:rPr>
        <w:t xml:space="preserve">ЕЛЕМЕНТИ КРИТЕРИЈУМА НА ОСНОВУ КОЈИХ ЋЕ НАРУЧИЛАЦ ИЗВРШИТИ ДОДЕЛУ УГОВОРА У СИТУАЦИЈИ КАДА ПОСТОЈЕ ДВЕ ИЛИ ВИШЕ ПОНУДА СА ИСТОМ ПОНУЂЕНОМ ЦЕНОМ </w:t>
      </w:r>
    </w:p>
    <w:p w:rsidR="00122C79" w:rsidRDefault="00122C79" w:rsidP="00122C79">
      <w:pPr>
        <w:pStyle w:val="ListParagraph"/>
        <w:tabs>
          <w:tab w:val="left" w:pos="680"/>
        </w:tabs>
        <w:ind w:left="0"/>
        <w:jc w:val="both"/>
        <w:rPr>
          <w:rFonts w:ascii="Arial" w:eastAsia="TimesNewRomanPSMT" w:hAnsi="Arial" w:cs="Arial"/>
          <w:bCs/>
          <w:lang w:val="ru-RU"/>
        </w:rPr>
      </w:pPr>
    </w:p>
    <w:p w:rsidR="00973B7E" w:rsidRDefault="00122C79" w:rsidP="00973B7E">
      <w:pPr>
        <w:jc w:val="both"/>
        <w:rPr>
          <w:rFonts w:ascii="Arial" w:hAnsi="Arial" w:cs="Arial"/>
          <w:iCs/>
          <w:lang w:val="sr-Cyrl-CS"/>
        </w:rPr>
      </w:pPr>
      <w:r w:rsidRPr="008566BF">
        <w:rPr>
          <w:rFonts w:ascii="Arial" w:hAnsi="Arial" w:cs="Arial"/>
          <w:iCs/>
          <w:lang w:val="ru-RU"/>
        </w:rPr>
        <w:t>Уколико две или више понуда имају ист</w:t>
      </w:r>
      <w:r>
        <w:rPr>
          <w:rFonts w:ascii="Arial" w:hAnsi="Arial" w:cs="Arial"/>
          <w:iCs/>
          <w:lang w:val="sr-Cyrl-CS"/>
        </w:rPr>
        <w:t>у најнижу понуђену цену</w:t>
      </w:r>
      <w:r w:rsidRPr="008566BF">
        <w:rPr>
          <w:rFonts w:ascii="Arial" w:hAnsi="Arial" w:cs="Arial"/>
          <w:iCs/>
          <w:lang w:val="ru-RU"/>
        </w:rPr>
        <w:t xml:space="preserve">, као најповољнија биће изабрана понуда оног понуђача који је понудио </w:t>
      </w:r>
      <w:r>
        <w:rPr>
          <w:rFonts w:ascii="Arial" w:hAnsi="Arial" w:cs="Arial"/>
          <w:iCs/>
          <w:lang w:val="sr-Cyrl-CS"/>
        </w:rPr>
        <w:t xml:space="preserve">краћи рок </w:t>
      </w:r>
      <w:r w:rsidR="00973B7E">
        <w:rPr>
          <w:rFonts w:ascii="Arial" w:hAnsi="Arial" w:cs="Arial"/>
          <w:iCs/>
          <w:lang w:val="sr-Cyrl-CS"/>
        </w:rPr>
        <w:t>извођења радова</w:t>
      </w:r>
      <w:r w:rsidR="00973B7E" w:rsidRPr="008566BF">
        <w:rPr>
          <w:rFonts w:ascii="Arial" w:hAnsi="Arial" w:cs="Arial"/>
          <w:iCs/>
          <w:lang w:val="ru-RU"/>
        </w:rPr>
        <w:t>. У случају ист</w:t>
      </w:r>
      <w:r w:rsidR="00973B7E">
        <w:rPr>
          <w:rFonts w:ascii="Arial" w:hAnsi="Arial" w:cs="Arial"/>
          <w:iCs/>
          <w:lang w:val="sr-Cyrl-CS"/>
        </w:rPr>
        <w:t>ог рока извођења радова</w:t>
      </w:r>
      <w:r w:rsidR="00973B7E" w:rsidRPr="008566BF">
        <w:rPr>
          <w:rFonts w:ascii="Arial" w:hAnsi="Arial" w:cs="Arial"/>
          <w:iCs/>
          <w:lang w:val="ru-RU"/>
        </w:rPr>
        <w:t xml:space="preserve">, као најповољнија биће изабрана понуда оног понуђача који је </w:t>
      </w:r>
      <w:r w:rsidR="00973B7E">
        <w:rPr>
          <w:rFonts w:ascii="Arial" w:hAnsi="Arial" w:cs="Arial"/>
          <w:iCs/>
          <w:lang w:val="sr-Cyrl-CS"/>
        </w:rPr>
        <w:t>понудио дужи рок важења понуде.</w:t>
      </w:r>
    </w:p>
    <w:p w:rsidR="00911C1C" w:rsidRPr="00CA70FC" w:rsidRDefault="00911C1C" w:rsidP="00911C1C">
      <w:pPr>
        <w:jc w:val="both"/>
        <w:rPr>
          <w:rFonts w:ascii="Arial" w:hAnsi="Arial" w:cs="Arial"/>
          <w:b/>
          <w:bCs/>
          <w:iCs/>
          <w:color w:val="auto"/>
        </w:rPr>
      </w:pPr>
      <w:r w:rsidRPr="00CA70FC">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CA70FC">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CA70FC">
        <w:rPr>
          <w:rFonts w:ascii="Arial" w:eastAsia="Times New Roman" w:hAnsi="Arial" w:cs="Arial"/>
          <w:color w:val="auto"/>
          <w:kern w:val="0"/>
          <w:lang w:eastAsia="en-US"/>
        </w:rPr>
        <w:t>Жребом ће бити обухваћене само оне понуде које имају једнаку најнижу понуђену цену, исти рок</w:t>
      </w:r>
      <w:r w:rsidR="00033F8C">
        <w:rPr>
          <w:rFonts w:ascii="Arial" w:eastAsia="Times New Roman" w:hAnsi="Arial" w:cs="Arial"/>
          <w:color w:val="auto"/>
          <w:kern w:val="0"/>
          <w:lang w:eastAsia="en-US"/>
        </w:rPr>
        <w:t xml:space="preserve"> извођења радова</w:t>
      </w:r>
      <w:r w:rsidRPr="00CA70FC">
        <w:rPr>
          <w:rFonts w:ascii="Arial" w:eastAsia="Times New Roman" w:hAnsi="Arial" w:cs="Arial"/>
          <w:color w:val="auto"/>
          <w:kern w:val="0"/>
          <w:lang w:eastAsia="en-US"/>
        </w:rPr>
        <w:t xml:space="preserve"> и исти рок </w:t>
      </w:r>
      <w:r w:rsidR="00033F8C">
        <w:rPr>
          <w:rFonts w:ascii="Arial" w:eastAsia="Times New Roman" w:hAnsi="Arial" w:cs="Arial"/>
          <w:color w:val="auto"/>
          <w:kern w:val="0"/>
          <w:lang w:eastAsia="en-US"/>
        </w:rPr>
        <w:t>важења понуде</w:t>
      </w:r>
      <w:r w:rsidRPr="00CA70FC">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CA70FC">
        <w:rPr>
          <w:rFonts w:ascii="Arial" w:hAnsi="Arial" w:cs="Arial"/>
          <w:color w:val="auto"/>
        </w:rPr>
        <w:t>Понуђачима који не присуствују овом поступку, наручилац ће доставити записник извлачења путем жреба.</w:t>
      </w: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911C1C" w:rsidRPr="0072527C" w:rsidRDefault="00416942" w:rsidP="00911C1C">
      <w:pPr>
        <w:shd w:val="clear" w:color="auto" w:fill="C6D9F1"/>
        <w:jc w:val="center"/>
        <w:rPr>
          <w:rFonts w:ascii="Arial" w:hAnsi="Arial" w:cs="Arial"/>
          <w:b/>
          <w:bCs/>
          <w:i/>
          <w:iCs/>
          <w:color w:val="auto"/>
          <w:sz w:val="28"/>
          <w:szCs w:val="28"/>
        </w:rPr>
      </w:pPr>
      <w:r>
        <w:rPr>
          <w:rFonts w:ascii="Arial" w:hAnsi="Arial" w:cs="Arial"/>
          <w:b/>
          <w:bCs/>
          <w:i/>
          <w:iCs/>
          <w:color w:val="auto"/>
          <w:sz w:val="28"/>
          <w:szCs w:val="28"/>
        </w:rPr>
        <w:lastRenderedPageBreak/>
        <w:t>VII</w:t>
      </w:r>
      <w:r w:rsidR="00911C1C" w:rsidRPr="0072527C">
        <w:rPr>
          <w:rFonts w:ascii="Arial" w:hAnsi="Arial" w:cs="Arial"/>
          <w:b/>
          <w:bCs/>
          <w:i/>
          <w:iCs/>
          <w:color w:val="auto"/>
          <w:sz w:val="28"/>
          <w:szCs w:val="28"/>
        </w:rPr>
        <w:t xml:space="preserve"> ОБРАСЦИ КОЈИ ЧИНЕ САСТАВНИ ДЕО ПОНУДЕ</w:t>
      </w:r>
    </w:p>
    <w:p w:rsidR="00911C1C" w:rsidRPr="00513E0A" w:rsidRDefault="00911C1C" w:rsidP="00911C1C">
      <w:pPr>
        <w:shd w:val="clear" w:color="auto" w:fill="C6D9F1"/>
        <w:jc w:val="center"/>
        <w:rPr>
          <w:rFonts w:ascii="Arial" w:hAnsi="Arial" w:cs="Arial"/>
          <w:b/>
          <w:bCs/>
          <w:i/>
          <w:iCs/>
        </w:rPr>
      </w:pPr>
    </w:p>
    <w:p w:rsidR="00911C1C" w:rsidRPr="00513E0A" w:rsidRDefault="00911C1C" w:rsidP="00911C1C">
      <w:pPr>
        <w:jc w:val="center"/>
        <w:rPr>
          <w:rFonts w:ascii="Arial" w:hAnsi="Arial" w:cs="Arial"/>
        </w:rPr>
      </w:pPr>
    </w:p>
    <w:p w:rsidR="00911C1C" w:rsidRPr="00A1484A" w:rsidRDefault="00911C1C" w:rsidP="00911C1C">
      <w:pPr>
        <w:pStyle w:val="ListParagraph"/>
        <w:numPr>
          <w:ilvl w:val="0"/>
          <w:numId w:val="28"/>
        </w:numPr>
        <w:spacing w:before="100" w:beforeAutospacing="1" w:line="276" w:lineRule="auto"/>
        <w:ind w:left="810"/>
        <w:rPr>
          <w:rFonts w:ascii="Arial" w:eastAsia="Times New Roman" w:hAnsi="Arial" w:cs="Arial"/>
        </w:rPr>
      </w:pPr>
      <w:r w:rsidRPr="00A1484A">
        <w:rPr>
          <w:rFonts w:ascii="Arial" w:eastAsia="Times New Roman" w:hAnsi="Arial" w:cs="Arial"/>
        </w:rPr>
        <w:t>Образац понуде (Образац 1);</w:t>
      </w:r>
    </w:p>
    <w:p w:rsidR="00911C1C" w:rsidRPr="00A1484A" w:rsidRDefault="00911C1C" w:rsidP="00911C1C">
      <w:pPr>
        <w:pStyle w:val="ListParagraph"/>
        <w:numPr>
          <w:ilvl w:val="0"/>
          <w:numId w:val="28"/>
        </w:numPr>
        <w:spacing w:line="276" w:lineRule="auto"/>
        <w:ind w:left="810"/>
        <w:jc w:val="both"/>
        <w:rPr>
          <w:rFonts w:ascii="Arial" w:eastAsia="Times New Roman" w:hAnsi="Arial" w:cs="Arial"/>
        </w:rPr>
      </w:pPr>
      <w:r w:rsidRPr="00A1484A">
        <w:rPr>
          <w:rFonts w:ascii="Arial" w:eastAsia="Times New Roman" w:hAnsi="Arial" w:cs="Arial"/>
        </w:rPr>
        <w:t>Образац структуре понуђене цене, са упутством како да се попуни (Образац 2);</w:t>
      </w:r>
    </w:p>
    <w:p w:rsidR="00911C1C" w:rsidRPr="00A1484A" w:rsidRDefault="00911C1C" w:rsidP="00911C1C">
      <w:pPr>
        <w:pStyle w:val="ListParagraph"/>
        <w:numPr>
          <w:ilvl w:val="0"/>
          <w:numId w:val="28"/>
        </w:numPr>
        <w:spacing w:line="276" w:lineRule="auto"/>
        <w:ind w:left="810"/>
        <w:rPr>
          <w:rFonts w:ascii="Arial" w:eastAsia="Times New Roman" w:hAnsi="Arial" w:cs="Arial"/>
        </w:rPr>
      </w:pPr>
      <w:r w:rsidRPr="00A1484A">
        <w:rPr>
          <w:rFonts w:ascii="Arial" w:eastAsia="Times New Roman" w:hAnsi="Arial" w:cs="Arial"/>
        </w:rPr>
        <w:t>Образац трошкова припреме понуде (Образац 3);</w:t>
      </w:r>
    </w:p>
    <w:p w:rsidR="00911C1C" w:rsidRPr="00A1484A" w:rsidRDefault="00911C1C" w:rsidP="00911C1C">
      <w:pPr>
        <w:pStyle w:val="ListParagraph"/>
        <w:numPr>
          <w:ilvl w:val="0"/>
          <w:numId w:val="28"/>
        </w:numPr>
        <w:spacing w:line="276" w:lineRule="auto"/>
        <w:ind w:left="810"/>
        <w:rPr>
          <w:rFonts w:ascii="Arial" w:eastAsia="Times New Roman" w:hAnsi="Arial" w:cs="Arial"/>
        </w:rPr>
      </w:pPr>
      <w:r w:rsidRPr="00A1484A">
        <w:rPr>
          <w:rFonts w:ascii="Arial" w:eastAsia="Times New Roman" w:hAnsi="Arial" w:cs="Arial"/>
        </w:rPr>
        <w:t>Образац изјаве о независној понуди (Образац 4);</w:t>
      </w:r>
    </w:p>
    <w:p w:rsidR="00911C1C" w:rsidRPr="00A1484A" w:rsidRDefault="00911C1C" w:rsidP="00911C1C">
      <w:pPr>
        <w:pStyle w:val="ListParagraph"/>
        <w:numPr>
          <w:ilvl w:val="0"/>
          <w:numId w:val="28"/>
        </w:numPr>
        <w:spacing w:line="276" w:lineRule="auto"/>
        <w:ind w:left="810"/>
        <w:rPr>
          <w:rFonts w:ascii="Arial" w:eastAsia="Times New Roman" w:hAnsi="Arial" w:cs="Arial"/>
        </w:rPr>
      </w:pPr>
      <w:r w:rsidRPr="00A1484A">
        <w:rPr>
          <w:rFonts w:ascii="Arial" w:eastAsia="Times New Roman" w:hAnsi="Arial" w:cs="Arial"/>
        </w:rPr>
        <w:t>Образац изјаве понуђача о испуњености услова из чл. 75. ст. 2. ЗЈН (Образац 5);</w:t>
      </w:r>
    </w:p>
    <w:p w:rsidR="00911C1C" w:rsidRDefault="00911C1C" w:rsidP="00911C1C">
      <w:pPr>
        <w:pStyle w:val="ListParagraph"/>
        <w:numPr>
          <w:ilvl w:val="0"/>
          <w:numId w:val="28"/>
        </w:numPr>
        <w:spacing w:line="276" w:lineRule="auto"/>
        <w:ind w:left="810"/>
        <w:rPr>
          <w:rFonts w:ascii="Arial" w:eastAsia="Times New Roman" w:hAnsi="Arial" w:cs="Arial"/>
          <w:color w:val="auto"/>
          <w:lang w:val="sr-Cyrl-CS"/>
        </w:rPr>
      </w:pPr>
      <w:r w:rsidRPr="00A1484A">
        <w:rPr>
          <w:rFonts w:ascii="Arial" w:eastAsia="Times New Roman" w:hAnsi="Arial" w:cs="Arial"/>
          <w:color w:val="auto"/>
        </w:rPr>
        <w:t xml:space="preserve">Образац изјаве о техничком капацитету (Образац </w:t>
      </w:r>
      <w:r w:rsidR="00F9375C">
        <w:rPr>
          <w:rFonts w:ascii="Arial" w:eastAsia="Times New Roman" w:hAnsi="Arial" w:cs="Arial"/>
          <w:color w:val="auto"/>
        </w:rPr>
        <w:t>6</w:t>
      </w:r>
      <w:r w:rsidRPr="00A1484A">
        <w:rPr>
          <w:rFonts w:ascii="Arial" w:eastAsia="Times New Roman" w:hAnsi="Arial" w:cs="Arial"/>
          <w:color w:val="auto"/>
        </w:rPr>
        <w:t>)</w:t>
      </w:r>
      <w:r>
        <w:rPr>
          <w:rFonts w:ascii="Arial" w:eastAsia="Times New Roman" w:hAnsi="Arial" w:cs="Arial"/>
          <w:color w:val="auto"/>
          <w:lang w:val="sr-Cyrl-CS"/>
        </w:rPr>
        <w:t>.</w:t>
      </w: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Pr="00911C1C" w:rsidRDefault="00911C1C" w:rsidP="00911C1C">
      <w:pPr>
        <w:spacing w:line="276" w:lineRule="auto"/>
        <w:rPr>
          <w:rFonts w:ascii="Arial" w:eastAsia="Times New Roman" w:hAnsi="Arial" w:cs="Arial"/>
          <w:color w:val="auto"/>
          <w:lang w:val="sr-Cyrl-CS"/>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201740" w:rsidRDefault="00201740" w:rsidP="00122C79">
      <w:pPr>
        <w:pStyle w:val="ListParagraph"/>
        <w:tabs>
          <w:tab w:val="left" w:pos="680"/>
        </w:tabs>
        <w:ind w:left="0"/>
        <w:jc w:val="both"/>
        <w:rPr>
          <w:rFonts w:ascii="Arial" w:eastAsia="TimesNewRomanPSMT" w:hAnsi="Arial" w:cs="Arial"/>
          <w:bCs/>
          <w:lang w:val="ru-RU"/>
        </w:rPr>
      </w:pPr>
    </w:p>
    <w:p w:rsidR="00911C1C" w:rsidRPr="00513E0A" w:rsidRDefault="00911C1C" w:rsidP="00911C1C">
      <w:pPr>
        <w:ind w:left="720"/>
        <w:jc w:val="right"/>
        <w:rPr>
          <w:rFonts w:ascii="Arial" w:hAnsi="Arial" w:cs="Arial"/>
          <w:b/>
          <w:bCs/>
          <w:i/>
          <w:iCs/>
          <w:sz w:val="28"/>
          <w:szCs w:val="28"/>
        </w:rPr>
      </w:pPr>
      <w:r w:rsidRPr="00513E0A">
        <w:rPr>
          <w:rFonts w:ascii="Arial" w:hAnsi="Arial" w:cs="Arial"/>
          <w:b/>
          <w:bCs/>
          <w:i/>
          <w:iCs/>
          <w:sz w:val="28"/>
          <w:szCs w:val="28"/>
        </w:rPr>
        <w:lastRenderedPageBreak/>
        <w:t>(ОБРАЗАЦ 1)</w:t>
      </w:r>
    </w:p>
    <w:p w:rsidR="00911C1C" w:rsidRPr="00513E0A" w:rsidRDefault="00911C1C" w:rsidP="00911C1C">
      <w:pPr>
        <w:ind w:left="720"/>
        <w:jc w:val="center"/>
        <w:rPr>
          <w:rFonts w:ascii="Arial" w:hAnsi="Arial" w:cs="Arial"/>
          <w:b/>
          <w:bCs/>
          <w:i/>
          <w:iCs/>
          <w:sz w:val="28"/>
          <w:szCs w:val="28"/>
        </w:rPr>
      </w:pPr>
      <w:r w:rsidRPr="00513E0A">
        <w:rPr>
          <w:rFonts w:ascii="Arial" w:hAnsi="Arial" w:cs="Arial"/>
          <w:b/>
          <w:bCs/>
          <w:i/>
          <w:iCs/>
          <w:sz w:val="28"/>
          <w:szCs w:val="28"/>
        </w:rPr>
        <w:t>ОБРАЗАЦ ПОНУДЕ</w:t>
      </w:r>
    </w:p>
    <w:p w:rsidR="00122C79" w:rsidRDefault="00122C79" w:rsidP="00122C79">
      <w:pPr>
        <w:pStyle w:val="ListParagraph"/>
        <w:tabs>
          <w:tab w:val="left" w:pos="680"/>
        </w:tabs>
        <w:ind w:left="0"/>
        <w:jc w:val="both"/>
        <w:rPr>
          <w:rFonts w:ascii="Arial" w:eastAsia="TimesNewRomanPSMT" w:hAnsi="Arial" w:cs="Arial"/>
          <w:bCs/>
          <w:lang w:val="ru-RU"/>
        </w:rPr>
      </w:pPr>
    </w:p>
    <w:p w:rsidR="00911C1C" w:rsidRDefault="00973B7E" w:rsidP="00911C1C">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00911C1C">
        <w:rPr>
          <w:lang w:val="ru-RU"/>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 xml:space="preserve">ОДРЖАВАЊУ </w:t>
      </w:r>
      <w:r w:rsidR="00682E5D">
        <w:rPr>
          <w:rFonts w:ascii="Arial" w:eastAsia="TimesNewRomanPS-BoldMT" w:hAnsi="Arial" w:cs="Arial"/>
          <w:b/>
          <w:bCs/>
          <w:lang w:val="sr-Cyrl-CS"/>
        </w:rPr>
        <w:t>ЛОКАЛНИХ</w:t>
      </w:r>
      <w:r w:rsidR="00966600">
        <w:rPr>
          <w:rFonts w:ascii="Arial" w:eastAsia="TimesNewRomanPS-BoldMT" w:hAnsi="Arial" w:cs="Arial"/>
          <w:b/>
          <w:bCs/>
          <w:lang w:val="sr-Cyrl-CS"/>
        </w:rPr>
        <w:t xml:space="preserve"> ПУТЕВА АНГАЖОВАЊЕМ</w:t>
      </w:r>
      <w:r w:rsidR="003A3ECD">
        <w:rPr>
          <w:rFonts w:ascii="Arial" w:eastAsia="TimesNewRomanPS-BoldMT" w:hAnsi="Arial" w:cs="Arial"/>
          <w:b/>
          <w:bCs/>
          <w:lang w:val="sr-Cyrl-CS"/>
        </w:rPr>
        <w:t xml:space="preserve"> Р</w:t>
      </w:r>
      <w:r w:rsidR="00033F8C">
        <w:rPr>
          <w:rFonts w:ascii="Arial" w:eastAsia="TimesNewRomanPS-BoldMT" w:hAnsi="Arial" w:cs="Arial"/>
          <w:b/>
          <w:bCs/>
          <w:lang w:val="sr-Cyrl-CS"/>
        </w:rPr>
        <w:t>АДНИХ МАШИНА</w:t>
      </w:r>
      <w:r w:rsidR="00911C1C">
        <w:rPr>
          <w:rFonts w:ascii="Arial" w:eastAsia="TimesNewRomanPS-BoldMT" w:hAnsi="Arial" w:cs="Arial"/>
          <w:b/>
          <w:bCs/>
          <w:lang w:val="sr-Cyrl-CS"/>
        </w:rPr>
        <w:t>,</w:t>
      </w:r>
      <w:r>
        <w:rPr>
          <w:rFonts w:ascii="Arial" w:eastAsia="Calibri" w:hAnsi="Arial" w:cs="Arial"/>
          <w:bCs/>
          <w:iCs/>
          <w:color w:val="auto"/>
          <w:kern w:val="0"/>
          <w:lang w:val="sr-Cyrl-CS" w:eastAsia="en-US"/>
        </w:rPr>
        <w:t xml:space="preserve"> </w:t>
      </w:r>
      <w:r w:rsidR="00911C1C">
        <w:rPr>
          <w:rFonts w:ascii="Arial" w:hAnsi="Arial" w:cs="Arial"/>
          <w:b/>
        </w:rPr>
        <w:t>интерни број</w:t>
      </w:r>
      <w:r w:rsidR="00911C1C">
        <w:rPr>
          <w:rFonts w:ascii="Arial" w:hAnsi="Arial" w:cs="Arial"/>
          <w:b/>
          <w:lang w:val="sr-Cyrl-CS"/>
        </w:rPr>
        <w:t xml:space="preserve"> </w:t>
      </w:r>
      <w:r w:rsidR="00201740">
        <w:rPr>
          <w:rFonts w:ascii="Arial" w:hAnsi="Arial" w:cs="Arial"/>
          <w:b/>
          <w:lang w:val="sr-Cyrl-CS"/>
        </w:rPr>
        <w:t xml:space="preserve">ЈНВВ </w:t>
      </w:r>
      <w:r w:rsidR="00221EAE">
        <w:rPr>
          <w:rFonts w:ascii="Arial" w:hAnsi="Arial" w:cs="Arial"/>
          <w:b/>
          <w:lang w:val="sr-Cyrl-CS"/>
        </w:rPr>
        <w:t>1/2019</w:t>
      </w:r>
      <w:r w:rsidR="00911C1C">
        <w:rPr>
          <w:rFonts w:ascii="Arial" w:hAnsi="Arial" w:cs="Arial"/>
          <w:b/>
          <w:lang w:val="sr-Cyrl-CS"/>
        </w:rPr>
        <w:t xml:space="preserve">, </w:t>
      </w:r>
      <w:r w:rsidR="00911C1C" w:rsidRPr="00992ACA">
        <w:rPr>
          <w:rFonts w:ascii="Arial" w:hAnsi="Arial" w:cs="Arial"/>
          <w:b/>
          <w:lang w:val="ru-RU"/>
        </w:rPr>
        <w:t xml:space="preserve">наведене у Плану јавних набавки под бројем </w:t>
      </w:r>
      <w:r w:rsidR="00DE36C5" w:rsidRPr="000B118E">
        <w:rPr>
          <w:rFonts w:ascii="Arial" w:hAnsi="Arial" w:cs="Arial"/>
          <w:b/>
          <w:lang w:val="ru-RU"/>
        </w:rPr>
        <w:t>1.3.</w:t>
      </w:r>
      <w:r w:rsidR="00221EAE">
        <w:rPr>
          <w:rFonts w:ascii="Arial" w:hAnsi="Arial" w:cs="Arial"/>
          <w:b/>
          <w:lang w:val="ru-RU"/>
        </w:rPr>
        <w:t>6</w:t>
      </w:r>
      <w:r w:rsidR="00DE36C5" w:rsidRPr="000B118E">
        <w:rPr>
          <w:rFonts w:ascii="Arial" w:hAnsi="Arial" w:cs="Arial"/>
          <w:b/>
          <w:lang w:val="ru-RU"/>
        </w:rPr>
        <w:t>/1</w:t>
      </w:r>
      <w:r w:rsidR="00221EAE">
        <w:rPr>
          <w:rFonts w:ascii="Arial" w:hAnsi="Arial" w:cs="Arial"/>
          <w:b/>
          <w:lang w:val="ru-RU"/>
        </w:rPr>
        <w:t>9</w:t>
      </w:r>
      <w:r w:rsidR="00911C1C">
        <w:rPr>
          <w:rFonts w:ascii="Arial" w:hAnsi="Arial" w:cs="Arial"/>
          <w:lang w:val="ru-RU"/>
        </w:rPr>
        <w:t xml:space="preserve"> </w:t>
      </w:r>
      <w:r w:rsidR="00911C1C" w:rsidRPr="008566BF">
        <w:rPr>
          <w:rFonts w:ascii="Arial" w:hAnsi="Arial" w:cs="Arial"/>
          <w:lang w:val="ru-RU"/>
        </w:rPr>
        <w:t xml:space="preserve"> </w:t>
      </w:r>
    </w:p>
    <w:p w:rsidR="00973B7E" w:rsidRPr="008566BF" w:rsidRDefault="00973B7E" w:rsidP="00973B7E">
      <w:pPr>
        <w:jc w:val="both"/>
        <w:rPr>
          <w:rFonts w:ascii="Arial" w:hAnsi="Arial" w:cs="Arial"/>
          <w:iCs/>
          <w:lang w:val="ru-RU"/>
        </w:rPr>
      </w:pPr>
    </w:p>
    <w:p w:rsidR="00973B7E" w:rsidRPr="00973B7E" w:rsidRDefault="00973B7E" w:rsidP="00973B7E">
      <w:pPr>
        <w:rPr>
          <w:rFonts w:ascii="Arial" w:hAnsi="Arial" w:cs="Arial"/>
          <w:b/>
          <w:bCs/>
          <w:i/>
          <w:iCs/>
          <w:lang w:val="sr-Cyrl-CS"/>
        </w:rPr>
      </w:pPr>
      <w:r>
        <w:rPr>
          <w:rFonts w:ascii="Arial" w:hAnsi="Arial" w:cs="Arial"/>
          <w:b/>
          <w:bCs/>
          <w:i/>
          <w:iCs/>
        </w:rPr>
        <w:t>1)ОПШТИ ПОДАЦИ О ПОНУЂАЧУ</w:t>
      </w:r>
    </w:p>
    <w:tbl>
      <w:tblPr>
        <w:tblW w:w="0" w:type="auto"/>
        <w:tblInd w:w="108" w:type="dxa"/>
        <w:tblLayout w:type="fixed"/>
        <w:tblLook w:val="0000"/>
      </w:tblPr>
      <w:tblGrid>
        <w:gridCol w:w="4621"/>
        <w:gridCol w:w="4660"/>
      </w:tblGrid>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Назив понуђача:</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Адреса понуђача:</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Матични број понуђача:</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Порески идентификациони број понуђача (ПИБ):</w:t>
            </w:r>
          </w:p>
          <w:p w:rsidR="00973B7E" w:rsidRPr="00973B7E" w:rsidRDefault="00973B7E" w:rsidP="00613F95">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lang w:val="ru-RU"/>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Име особе за контакт:</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Електронска адреса понуђача (</w:t>
            </w:r>
            <w:r w:rsidRPr="00973B7E">
              <w:rPr>
                <w:rFonts w:ascii="Arial" w:hAnsi="Arial" w:cs="Arial"/>
                <w:i/>
                <w:iCs/>
              </w:rPr>
              <w:t>e</w:t>
            </w:r>
            <w:r w:rsidRPr="00973B7E">
              <w:rPr>
                <w:rFonts w:ascii="Arial" w:hAnsi="Arial" w:cs="Arial"/>
                <w:i/>
                <w:iCs/>
                <w:lang w:val="ru-RU"/>
              </w:rPr>
              <w:t>-</w:t>
            </w:r>
            <w:r w:rsidRPr="00973B7E">
              <w:rPr>
                <w:rFonts w:ascii="Arial" w:hAnsi="Arial" w:cs="Arial"/>
                <w:i/>
                <w:iCs/>
              </w:rPr>
              <w:t>mail</w:t>
            </w:r>
            <w:r w:rsidRPr="00973B7E">
              <w:rPr>
                <w:rFonts w:ascii="Arial" w:hAnsi="Arial" w:cs="Arial"/>
                <w:i/>
                <w:iCs/>
                <w:lang w:val="ru-RU"/>
              </w:rPr>
              <w:t>):</w:t>
            </w:r>
          </w:p>
          <w:p w:rsidR="00973B7E" w:rsidRPr="00973B7E" w:rsidRDefault="00973B7E" w:rsidP="00613F95">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lang w:val="ru-RU"/>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Телефон:</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Телефакс:</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Број рачуна понуђача и назив банке:</w:t>
            </w:r>
          </w:p>
          <w:p w:rsidR="00973B7E" w:rsidRPr="00973B7E" w:rsidRDefault="00973B7E" w:rsidP="00613F95">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lang w:val="ru-RU"/>
              </w:rPr>
            </w:pPr>
          </w:p>
          <w:p w:rsidR="00973B7E" w:rsidRPr="00973B7E" w:rsidRDefault="00973B7E" w:rsidP="00613F95">
            <w:pPr>
              <w:rPr>
                <w:rFonts w:ascii="Arial" w:hAnsi="Arial" w:cs="Arial"/>
                <w:b/>
                <w:bCs/>
                <w:i/>
                <w:iCs/>
                <w:lang w:val="ru-RU"/>
              </w:rPr>
            </w:pPr>
          </w:p>
          <w:p w:rsidR="00973B7E" w:rsidRPr="00973B7E" w:rsidRDefault="00973B7E" w:rsidP="00613F95">
            <w:pPr>
              <w:rPr>
                <w:rFonts w:ascii="Arial" w:hAnsi="Arial" w:cs="Arial"/>
                <w:b/>
                <w:bCs/>
                <w:i/>
                <w:iCs/>
                <w:lang w:val="ru-RU"/>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ind w:firstLine="708"/>
              <w:rPr>
                <w:rFonts w:ascii="Arial" w:hAnsi="Arial" w:cs="Arial"/>
                <w:b/>
                <w:bCs/>
                <w:i/>
                <w:iCs/>
                <w:lang w:val="ru-RU"/>
              </w:rPr>
            </w:pPr>
          </w:p>
          <w:p w:rsidR="00973B7E" w:rsidRPr="00973B7E" w:rsidRDefault="00973B7E" w:rsidP="00613F95">
            <w:pPr>
              <w:ind w:firstLine="708"/>
              <w:rPr>
                <w:rFonts w:ascii="Arial" w:hAnsi="Arial" w:cs="Arial"/>
                <w:b/>
                <w:bCs/>
                <w:i/>
                <w:iCs/>
                <w:lang w:val="ru-RU"/>
              </w:rPr>
            </w:pPr>
          </w:p>
          <w:p w:rsidR="00973B7E" w:rsidRPr="00973B7E" w:rsidRDefault="00973B7E" w:rsidP="00613F95">
            <w:pPr>
              <w:ind w:firstLine="708"/>
              <w:rPr>
                <w:rFonts w:ascii="Arial" w:hAnsi="Arial" w:cs="Arial"/>
                <w:b/>
                <w:bCs/>
                <w:i/>
                <w:iCs/>
                <w:lang w:val="ru-RU"/>
              </w:rPr>
            </w:pPr>
          </w:p>
        </w:tc>
      </w:tr>
    </w:tbl>
    <w:p w:rsidR="00973B7E" w:rsidRPr="008566BF" w:rsidRDefault="00973B7E" w:rsidP="00973B7E">
      <w:pPr>
        <w:rPr>
          <w:rFonts w:ascii="Arial" w:eastAsia="TimesNewRomanPSMT" w:hAnsi="Arial" w:cs="Arial"/>
          <w:b/>
          <w:bCs/>
          <w:i/>
          <w:iCs/>
          <w:lang w:val="ru-RU"/>
        </w:rPr>
      </w:pPr>
    </w:p>
    <w:p w:rsidR="00973B7E" w:rsidRDefault="00973B7E" w:rsidP="00973B7E">
      <w:r>
        <w:rPr>
          <w:rFonts w:ascii="Arial" w:eastAsia="TimesNewRomanPSMT" w:hAnsi="Arial" w:cs="Arial"/>
          <w:b/>
          <w:bCs/>
          <w:i/>
          <w:iCs/>
        </w:rPr>
        <w:t xml:space="preserve">2) ПОНУДУ ПОДНОСИ: </w:t>
      </w:r>
    </w:p>
    <w:tbl>
      <w:tblPr>
        <w:tblW w:w="0" w:type="auto"/>
        <w:tblInd w:w="108" w:type="dxa"/>
        <w:tblLayout w:type="fixed"/>
        <w:tblLook w:val="0000"/>
      </w:tblPr>
      <w:tblGrid>
        <w:gridCol w:w="9282"/>
      </w:tblGrid>
      <w:tr w:rsidR="00973B7E" w:rsidRPr="00973B7E" w:rsidTr="00033F8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pPr>
          </w:p>
          <w:p w:rsidR="00973B7E" w:rsidRPr="00973B7E" w:rsidRDefault="00973B7E" w:rsidP="00613F95">
            <w:pPr>
              <w:jc w:val="center"/>
              <w:rPr>
                <w:rFonts w:ascii="Arial" w:eastAsia="TimesNewRomanPSMT" w:hAnsi="Arial" w:cs="Arial"/>
                <w:b/>
                <w:bCs/>
              </w:rPr>
            </w:pPr>
            <w:r w:rsidRPr="00973B7E">
              <w:rPr>
                <w:rFonts w:ascii="Arial" w:eastAsia="TimesNewRomanPSMT" w:hAnsi="Arial" w:cs="Arial"/>
                <w:b/>
                <w:bCs/>
              </w:rPr>
              <w:t xml:space="preserve">А) САМОСТАЛНО </w:t>
            </w:r>
          </w:p>
        </w:tc>
      </w:tr>
      <w:tr w:rsidR="00973B7E" w:rsidRPr="00973B7E" w:rsidTr="00033F8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rPr>
                <w:rFonts w:ascii="Arial" w:eastAsia="TimesNewRomanPSMT" w:hAnsi="Arial" w:cs="Arial"/>
                <w:b/>
                <w:bCs/>
              </w:rPr>
            </w:pPr>
          </w:p>
          <w:p w:rsidR="00973B7E" w:rsidRPr="00973B7E" w:rsidRDefault="00973B7E" w:rsidP="00613F95">
            <w:pPr>
              <w:jc w:val="center"/>
              <w:rPr>
                <w:rFonts w:ascii="Arial" w:eastAsia="TimesNewRomanPSMT" w:hAnsi="Arial" w:cs="Arial"/>
                <w:b/>
                <w:bCs/>
              </w:rPr>
            </w:pPr>
            <w:r w:rsidRPr="00973B7E">
              <w:rPr>
                <w:rFonts w:ascii="Arial" w:eastAsia="TimesNewRomanPSMT" w:hAnsi="Arial" w:cs="Arial"/>
                <w:b/>
                <w:bCs/>
              </w:rPr>
              <w:t>Б) СА ПОДИЗВОЂАЧЕМ</w:t>
            </w:r>
          </w:p>
        </w:tc>
      </w:tr>
      <w:tr w:rsidR="00973B7E" w:rsidRPr="00973B7E" w:rsidTr="00033F8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rPr>
                <w:rFonts w:ascii="Arial" w:eastAsia="TimesNewRomanPSMT" w:hAnsi="Arial" w:cs="Arial"/>
                <w:b/>
                <w:bCs/>
              </w:rPr>
            </w:pPr>
          </w:p>
          <w:p w:rsidR="00973B7E" w:rsidRPr="00973B7E" w:rsidRDefault="00973B7E" w:rsidP="00613F95">
            <w:pPr>
              <w:jc w:val="center"/>
              <w:rPr>
                <w:rFonts w:ascii="Arial" w:hAnsi="Arial" w:cs="Arial"/>
                <w:b/>
                <w:i/>
                <w:iCs/>
                <w:lang w:val="ru-RU"/>
              </w:rPr>
            </w:pPr>
            <w:r w:rsidRPr="00973B7E">
              <w:rPr>
                <w:rFonts w:ascii="Arial" w:eastAsia="TimesNewRomanPSMT" w:hAnsi="Arial" w:cs="Arial"/>
                <w:b/>
                <w:bCs/>
              </w:rPr>
              <w:t>В) КАО ЗАЈЕДНИЧКУ ПОНУДУ</w:t>
            </w:r>
          </w:p>
        </w:tc>
      </w:tr>
    </w:tbl>
    <w:p w:rsidR="00973B7E" w:rsidRDefault="00973B7E" w:rsidP="00973B7E">
      <w:pPr>
        <w:jc w:val="both"/>
        <w:rPr>
          <w:rFonts w:ascii="Arial" w:hAnsi="Arial" w:cs="Arial"/>
          <w:b/>
          <w:i/>
          <w:iCs/>
          <w:lang w:val="ru-RU"/>
        </w:rPr>
      </w:pPr>
    </w:p>
    <w:p w:rsidR="00973B7E" w:rsidRPr="00973B7E" w:rsidRDefault="00973B7E" w:rsidP="00973B7E">
      <w:pPr>
        <w:jc w:val="both"/>
        <w:rPr>
          <w:rFonts w:eastAsia="TimesNewRomanPSMT"/>
          <w:b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973B7E" w:rsidRDefault="00973B7E" w:rsidP="00973B7E">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973B7E" w:rsidRDefault="00973B7E" w:rsidP="00973B7E">
      <w:pPr>
        <w:jc w:val="both"/>
      </w:pPr>
      <w:r>
        <w:rPr>
          <w:rFonts w:ascii="Arial" w:eastAsia="TimesNewRomanPSMT" w:hAnsi="Arial" w:cs="Arial"/>
          <w:b/>
          <w:bCs/>
          <w:i/>
        </w:rPr>
        <w:tab/>
      </w:r>
    </w:p>
    <w:tbl>
      <w:tblPr>
        <w:tblW w:w="0" w:type="auto"/>
        <w:tblInd w:w="108" w:type="dxa"/>
        <w:tblLayout w:type="fixed"/>
        <w:tblLook w:val="0000"/>
      </w:tblPr>
      <w:tblGrid>
        <w:gridCol w:w="465"/>
        <w:gridCol w:w="4219"/>
        <w:gridCol w:w="4598"/>
      </w:tblGrid>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pPr>
          </w:p>
          <w:p w:rsidR="00973B7E" w:rsidRPr="00973B7E" w:rsidRDefault="00973B7E" w:rsidP="00613F95">
            <w:pPr>
              <w:rPr>
                <w:rFonts w:ascii="Arial" w:eastAsia="TimesNewRomanPSMT" w:hAnsi="Arial" w:cs="Arial"/>
                <w:bCs/>
                <w:i/>
              </w:rPr>
            </w:pPr>
            <w:r w:rsidRPr="00973B7E">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rPr>
            </w:pPr>
            <w:r w:rsidRPr="00973B7E">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bl>
    <w:p w:rsidR="00973B7E" w:rsidRPr="008566BF" w:rsidRDefault="00973B7E" w:rsidP="00973B7E">
      <w:pPr>
        <w:jc w:val="both"/>
        <w:rPr>
          <w:rFonts w:ascii="Arial" w:hAnsi="Arial" w:cs="Arial"/>
          <w:b/>
          <w:bCs/>
          <w:i/>
          <w:iCs/>
          <w:u w:val="single"/>
          <w:lang w:val="ru-RU"/>
        </w:rPr>
      </w:pPr>
    </w:p>
    <w:p w:rsidR="00973B7E" w:rsidRDefault="00973B7E" w:rsidP="00973B7E">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73B7E" w:rsidRDefault="00973B7E" w:rsidP="00973B7E">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73B7E" w:rsidRPr="008566BF"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Pr="008566BF"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973B7E" w:rsidRPr="008566BF" w:rsidRDefault="00973B7E" w:rsidP="00973B7E">
      <w:pPr>
        <w:jc w:val="both"/>
        <w:rPr>
          <w:lang w:val="ru-RU"/>
        </w:rPr>
      </w:pPr>
      <w:r>
        <w:rPr>
          <w:rFonts w:ascii="Arial" w:eastAsia="TimesNewRomanPSMT" w:hAnsi="Arial" w:cs="Arial"/>
          <w:b/>
          <w:bCs/>
          <w:i/>
          <w:lang w:val="ru-RU"/>
        </w:rPr>
        <w:tab/>
      </w:r>
    </w:p>
    <w:tbl>
      <w:tblPr>
        <w:tblW w:w="0" w:type="auto"/>
        <w:tblInd w:w="108" w:type="dxa"/>
        <w:tblLayout w:type="fixed"/>
        <w:tblLook w:val="0000"/>
      </w:tblPr>
      <w:tblGrid>
        <w:gridCol w:w="465"/>
        <w:gridCol w:w="4219"/>
        <w:gridCol w:w="4598"/>
      </w:tblGrid>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lang w:val="ru-RU"/>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bl>
    <w:p w:rsidR="00973B7E" w:rsidRDefault="00973B7E" w:rsidP="00973B7E">
      <w:pPr>
        <w:jc w:val="both"/>
        <w:rPr>
          <w:rFonts w:ascii="Arial" w:hAnsi="Arial" w:cs="Arial"/>
          <w:b/>
          <w:bCs/>
          <w:i/>
          <w:iCs/>
          <w:u w:val="single"/>
          <w:lang w:val="sr-Cyrl-CS"/>
        </w:rPr>
      </w:pPr>
    </w:p>
    <w:p w:rsidR="00973B7E" w:rsidRDefault="00973B7E" w:rsidP="00973B7E">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73B7E" w:rsidRPr="008566BF" w:rsidRDefault="00973B7E" w:rsidP="00973B7E">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11C1C" w:rsidRPr="004B7467" w:rsidRDefault="00973B7E" w:rsidP="00911C1C">
      <w:pPr>
        <w:jc w:val="both"/>
        <w:rPr>
          <w:rFonts w:ascii="Arial" w:hAnsi="Arial" w:cs="Arial"/>
          <w:b/>
          <w:lang w:val="sr-Cyrl-CS"/>
        </w:rPr>
      </w:pPr>
      <w:r>
        <w:rPr>
          <w:rFonts w:ascii="Arial" w:eastAsia="TimesNewRomanPSMT" w:hAnsi="Arial" w:cs="Arial"/>
          <w:b/>
          <w:bCs/>
          <w:lang w:val="sr-Cyrl-CS"/>
        </w:rPr>
        <w:lastRenderedPageBreak/>
        <w:t xml:space="preserve">5) </w:t>
      </w:r>
      <w:r w:rsidRPr="008566BF">
        <w:rPr>
          <w:rFonts w:ascii="Arial" w:eastAsia="TimesNewRomanPSMT" w:hAnsi="Arial" w:cs="Arial"/>
          <w:b/>
          <w:bCs/>
          <w:lang w:val="ru-RU"/>
        </w:rPr>
        <w:t>ОПИС ПРЕДМЕТА НАБАВКЕ</w:t>
      </w:r>
      <w:r w:rsidRPr="004B7467">
        <w:rPr>
          <w:rFonts w:ascii="Arial" w:eastAsia="TimesNewRomanPSMT" w:hAnsi="Arial" w:cs="Arial"/>
          <w:b/>
          <w:bCs/>
          <w:lang w:val="ru-RU"/>
        </w:rPr>
        <w:t>:</w:t>
      </w:r>
      <w:r w:rsidRPr="004B7467">
        <w:rPr>
          <w:b/>
          <w:lang w:val="ru-RU"/>
        </w:rPr>
        <w:t xml:space="preserve"> </w:t>
      </w:r>
      <w:r w:rsidR="004B7467" w:rsidRPr="004B7467">
        <w:rPr>
          <w:rFonts w:ascii="Arial" w:eastAsia="TimesNewRomanPS-BoldMT" w:hAnsi="Arial" w:cs="Arial"/>
          <w:b/>
          <w:bCs/>
          <w:lang w:val="sr-Cyrl-CS"/>
        </w:rPr>
        <w:t xml:space="preserve">набавка </w:t>
      </w:r>
      <w:r w:rsidR="004B7467" w:rsidRPr="004B7467">
        <w:rPr>
          <w:rFonts w:ascii="Arial" w:hAnsi="Arial" w:cs="Arial"/>
          <w:b/>
          <w:lang w:val="sr-Cyrl-CS"/>
        </w:rPr>
        <w:t>р</w:t>
      </w:r>
      <w:r w:rsidR="004B7467" w:rsidRPr="004B7467">
        <w:rPr>
          <w:rFonts w:ascii="Arial" w:hAnsi="Arial" w:cs="Arial"/>
          <w:b/>
          <w:lang w:val="ru-RU"/>
        </w:rPr>
        <w:t xml:space="preserve">адова </w:t>
      </w:r>
      <w:r w:rsidR="004B7467" w:rsidRPr="004B7467">
        <w:rPr>
          <w:rFonts w:ascii="Arial" w:hAnsi="Arial" w:cs="Arial"/>
          <w:b/>
          <w:bCs/>
          <w:iCs/>
          <w:lang w:val="ru-RU"/>
        </w:rPr>
        <w:t>на одржавању локалних путева ангажовањем  радних машина</w:t>
      </w:r>
      <w:r w:rsidR="00033F8C" w:rsidRPr="004B7467">
        <w:rPr>
          <w:rFonts w:ascii="Arial" w:eastAsia="TimesNewRomanPS-BoldMT" w:hAnsi="Arial" w:cs="Arial"/>
          <w:b/>
          <w:bCs/>
          <w:lang w:val="sr-Cyrl-CS"/>
        </w:rPr>
        <w:t>,</w:t>
      </w:r>
      <w:r w:rsidR="00911C1C" w:rsidRPr="004B7467">
        <w:rPr>
          <w:rFonts w:ascii="Arial" w:hAnsi="Arial" w:cs="Arial"/>
          <w:b/>
        </w:rPr>
        <w:t xml:space="preserve"> интерни број </w:t>
      </w:r>
      <w:r w:rsidR="00201740" w:rsidRPr="004B7467">
        <w:rPr>
          <w:rFonts w:ascii="Arial" w:hAnsi="Arial" w:cs="Arial"/>
          <w:b/>
        </w:rPr>
        <w:t xml:space="preserve">ЈНВВ </w:t>
      </w:r>
      <w:r w:rsidR="00221EAE" w:rsidRPr="004B7467">
        <w:rPr>
          <w:rFonts w:ascii="Arial" w:hAnsi="Arial" w:cs="Arial"/>
          <w:b/>
          <w:lang w:val="sr-Cyrl-CS"/>
        </w:rPr>
        <w:t>1/2019</w:t>
      </w:r>
      <w:r w:rsidR="00911C1C" w:rsidRPr="004B7467">
        <w:rPr>
          <w:rFonts w:ascii="Arial" w:hAnsi="Arial" w:cs="Arial"/>
          <w:b/>
          <w:lang w:val="sr-Cyrl-CS"/>
        </w:rPr>
        <w:t xml:space="preserve">, </w:t>
      </w:r>
      <w:r w:rsidR="00911C1C" w:rsidRPr="004B7467">
        <w:rPr>
          <w:rFonts w:ascii="Arial" w:hAnsi="Arial" w:cs="Arial"/>
          <w:b/>
          <w:lang w:val="ru-RU"/>
        </w:rPr>
        <w:t xml:space="preserve">наведене у Плану јавних набавки под бројем </w:t>
      </w:r>
      <w:r w:rsidR="00DE36C5" w:rsidRPr="004B7467">
        <w:rPr>
          <w:rFonts w:ascii="Arial" w:hAnsi="Arial" w:cs="Arial"/>
          <w:b/>
          <w:lang w:val="ru-RU"/>
        </w:rPr>
        <w:t>1.3.</w:t>
      </w:r>
      <w:r w:rsidR="00221EAE" w:rsidRPr="004B7467">
        <w:rPr>
          <w:rFonts w:ascii="Arial" w:hAnsi="Arial" w:cs="Arial"/>
          <w:b/>
          <w:lang w:val="ru-RU"/>
        </w:rPr>
        <w:t>6</w:t>
      </w:r>
      <w:r w:rsidR="00DE36C5" w:rsidRPr="004B7467">
        <w:rPr>
          <w:rFonts w:ascii="Arial" w:hAnsi="Arial" w:cs="Arial"/>
          <w:b/>
          <w:lang w:val="ru-RU"/>
        </w:rPr>
        <w:t>/1</w:t>
      </w:r>
      <w:r w:rsidR="00221EAE" w:rsidRPr="004B7467">
        <w:rPr>
          <w:rFonts w:ascii="Arial" w:hAnsi="Arial" w:cs="Arial"/>
          <w:b/>
          <w:lang w:val="ru-RU"/>
        </w:rPr>
        <w:t>9</w:t>
      </w:r>
      <w:r w:rsidR="00911C1C" w:rsidRPr="004B7467">
        <w:rPr>
          <w:rFonts w:ascii="Arial" w:hAnsi="Arial" w:cs="Arial"/>
          <w:b/>
          <w:lang w:val="ru-RU"/>
        </w:rPr>
        <w:t xml:space="preserve">  </w:t>
      </w:r>
    </w:p>
    <w:p w:rsidR="00973B7E" w:rsidRDefault="00973B7E" w:rsidP="00973B7E">
      <w:pPr>
        <w:jc w:val="both"/>
        <w:rPr>
          <w:rFonts w:ascii="Arial" w:eastAsia="TimesNewRomanPSMT" w:hAnsi="Arial" w:cs="Arial"/>
          <w:b/>
          <w:bCs/>
          <w:lang w:val="ru-RU"/>
        </w:rPr>
      </w:pPr>
    </w:p>
    <w:p w:rsidR="00973B7E" w:rsidRPr="007133A7" w:rsidRDefault="00973B7E" w:rsidP="00973B7E">
      <w:pPr>
        <w:jc w:val="both"/>
        <w:rPr>
          <w:rFonts w:ascii="Arial" w:eastAsia="TimesNewRomanPSMT" w:hAnsi="Arial" w:cs="Arial"/>
          <w:b/>
          <w:bCs/>
          <w:lang w:val="ru-RU"/>
        </w:rPr>
      </w:pPr>
    </w:p>
    <w:tbl>
      <w:tblPr>
        <w:tblW w:w="0" w:type="auto"/>
        <w:tblInd w:w="303" w:type="dxa"/>
        <w:tblLayout w:type="fixed"/>
        <w:tblLook w:val="0000"/>
      </w:tblPr>
      <w:tblGrid>
        <w:gridCol w:w="5250"/>
        <w:gridCol w:w="3375"/>
      </w:tblGrid>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color w:val="FF0000"/>
                <w:lang w:val="ru-RU"/>
              </w:rPr>
            </w:pPr>
            <w:r w:rsidRPr="00973B7E">
              <w:rPr>
                <w:rFonts w:ascii="Arial" w:eastAsia="TimesNewRomanPSMT" w:hAnsi="Arial" w:cs="Arial"/>
                <w:bCs/>
                <w:lang w:val="ru-RU"/>
              </w:rPr>
              <w:t xml:space="preserve">Укупна цена без ПДВ-а </w:t>
            </w:r>
          </w:p>
          <w:p w:rsidR="00973B7E" w:rsidRPr="00973B7E" w:rsidRDefault="00973B7E" w:rsidP="00613F95">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color w:val="FF0000"/>
                <w:lang w:val="ru-RU"/>
              </w:rPr>
            </w:pPr>
          </w:p>
          <w:p w:rsidR="00973B7E" w:rsidRPr="00973B7E" w:rsidRDefault="00973B7E" w:rsidP="00613F95">
            <w:pPr>
              <w:rPr>
                <w:rFonts w:ascii="Arial" w:eastAsia="TimesNewRomanPSMT" w:hAnsi="Arial" w:cs="Arial"/>
                <w:bCs/>
                <w:color w:val="FF0000"/>
                <w:lang w:val="ru-RU"/>
              </w:rPr>
            </w:pP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lang w:val="ru-RU"/>
              </w:rPr>
            </w:pPr>
            <w:r w:rsidRPr="00973B7E">
              <w:rPr>
                <w:rFonts w:ascii="Arial" w:eastAsia="TimesNewRomanPSMT" w:hAnsi="Arial" w:cs="Arial"/>
                <w:bCs/>
                <w:lang w:val="ru-RU"/>
              </w:rPr>
              <w:t>Укупна цена са ПДВ-ом</w:t>
            </w:r>
          </w:p>
          <w:p w:rsidR="00973B7E" w:rsidRPr="00973B7E" w:rsidRDefault="00973B7E" w:rsidP="00613F95">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color w:val="FF0000"/>
                <w:lang w:val="ru-RU"/>
              </w:rPr>
            </w:pP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lang w:val="ru-RU"/>
              </w:rPr>
            </w:pPr>
            <w:r w:rsidRPr="00973B7E">
              <w:rPr>
                <w:rFonts w:ascii="Arial" w:eastAsia="TimesNewRomanPSMT" w:hAnsi="Arial" w:cs="Arial"/>
                <w:bCs/>
                <w:lang w:val="ru-RU"/>
              </w:rPr>
              <w:t>Рок и начин плаћања</w:t>
            </w:r>
          </w:p>
          <w:p w:rsidR="00973B7E" w:rsidRPr="00973B7E" w:rsidRDefault="00973B7E" w:rsidP="00613F95">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Default="00973B7E" w:rsidP="00613F95">
            <w:pPr>
              <w:snapToGrid w:val="0"/>
              <w:rPr>
                <w:rFonts w:ascii="Arial" w:eastAsia="TimesNewRomanPSMT" w:hAnsi="Arial" w:cs="Arial"/>
                <w:bCs/>
                <w:lang w:val="ru-RU"/>
              </w:rPr>
            </w:pPr>
          </w:p>
          <w:p w:rsidR="00096C1A" w:rsidRPr="00096C1A" w:rsidRDefault="00096C1A" w:rsidP="00613F95">
            <w:pPr>
              <w:snapToGrid w:val="0"/>
              <w:rPr>
                <w:rFonts w:ascii="Arial" w:eastAsia="TimesNewRomanPSMT" w:hAnsi="Arial" w:cs="Arial"/>
                <w:b/>
                <w:bCs/>
                <w:lang w:val="ru-RU"/>
              </w:rPr>
            </w:pPr>
            <w:r>
              <w:rPr>
                <w:rFonts w:ascii="Arial" w:eastAsia="TimesNewRomanPSMT" w:hAnsi="Arial" w:cs="Arial"/>
                <w:b/>
                <w:bCs/>
                <w:lang w:val="ru-RU"/>
              </w:rPr>
              <w:t>45</w:t>
            </w:r>
            <w:r w:rsidR="00566552">
              <w:rPr>
                <w:rFonts w:ascii="Arial" w:eastAsia="TimesNewRomanPSMT" w:hAnsi="Arial" w:cs="Arial"/>
                <w:b/>
                <w:bCs/>
                <w:lang w:val="ru-RU"/>
              </w:rPr>
              <w:t xml:space="preserve"> календарских</w:t>
            </w:r>
            <w:r>
              <w:rPr>
                <w:rFonts w:ascii="Arial" w:eastAsia="TimesNewRomanPSMT" w:hAnsi="Arial" w:cs="Arial"/>
                <w:b/>
                <w:bCs/>
                <w:lang w:val="ru-RU"/>
              </w:rPr>
              <w:t xml:space="preserve"> дана</w:t>
            </w:r>
            <w:r w:rsidR="00566552">
              <w:rPr>
                <w:rFonts w:ascii="Arial" w:eastAsia="TimesNewRomanPSMT" w:hAnsi="Arial" w:cs="Arial"/>
                <w:b/>
                <w:bCs/>
                <w:lang w:val="ru-RU"/>
              </w:rPr>
              <w:t xml:space="preserve"> </w:t>
            </w:r>
          </w:p>
        </w:tc>
      </w:tr>
      <w:tr w:rsidR="00973B7E" w:rsidRPr="00973B7E" w:rsidTr="000238DC">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lang w:val="ru-RU"/>
              </w:rPr>
            </w:pPr>
            <w:r w:rsidRPr="00973B7E">
              <w:rPr>
                <w:rFonts w:ascii="Arial" w:eastAsia="TimesNewRomanPSMT" w:hAnsi="Arial" w:cs="Arial"/>
                <w:bCs/>
                <w:lang w:val="ru-RU"/>
              </w:rPr>
              <w:t>Рок важења понуде</w:t>
            </w:r>
            <w:r w:rsidR="00033F8C">
              <w:rPr>
                <w:rFonts w:ascii="Arial" w:eastAsia="TimesNewRomanPSMT" w:hAnsi="Arial" w:cs="Arial"/>
                <w:bCs/>
                <w:lang w:val="ru-RU"/>
              </w:rPr>
              <w:t xml:space="preserve"> (не краћи од 30 дана)</w:t>
            </w:r>
          </w:p>
          <w:p w:rsidR="00973B7E" w:rsidRPr="00973B7E" w:rsidRDefault="00973B7E" w:rsidP="00613F95">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3B7E" w:rsidRPr="00973B7E" w:rsidRDefault="000238DC" w:rsidP="000238DC">
            <w:pPr>
              <w:snapToGrid w:val="0"/>
              <w:jc w:val="center"/>
              <w:rPr>
                <w:rFonts w:ascii="Arial" w:eastAsia="TimesNewRomanPSMT" w:hAnsi="Arial" w:cs="Arial"/>
                <w:bCs/>
                <w:lang w:val="ru-RU"/>
              </w:rPr>
            </w:pPr>
            <w:r>
              <w:rPr>
                <w:rFonts w:ascii="Arial" w:eastAsia="TimesNewRomanPSMT" w:hAnsi="Arial" w:cs="Arial"/>
                <w:bCs/>
                <w:lang w:val="ru-RU"/>
              </w:rPr>
              <w:t>дана</w:t>
            </w:r>
          </w:p>
        </w:tc>
      </w:tr>
      <w:tr w:rsidR="00973B7E" w:rsidRPr="00973B7E" w:rsidTr="000238DC">
        <w:trPr>
          <w:trHeight w:val="836"/>
        </w:trPr>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sr-Cyrl-CS"/>
              </w:rPr>
            </w:pPr>
          </w:p>
          <w:p w:rsidR="00973B7E" w:rsidRPr="000238DC" w:rsidRDefault="00973B7E" w:rsidP="00613F95">
            <w:pPr>
              <w:rPr>
                <w:rFonts w:ascii="Arial" w:eastAsia="TimesNewRomanPSMT" w:hAnsi="Arial" w:cs="Arial"/>
                <w:bCs/>
                <w:lang w:val="sr-Cyrl-CS"/>
              </w:rPr>
            </w:pPr>
            <w:r w:rsidRPr="00973B7E">
              <w:rPr>
                <w:rFonts w:ascii="Arial" w:eastAsia="TimesNewRomanPSMT" w:hAnsi="Arial" w:cs="Arial"/>
                <w:bCs/>
                <w:lang w:val="sr-Cyrl-CS"/>
              </w:rPr>
              <w:t>Рок извођења радова (не дужи од 2 дана</w:t>
            </w:r>
            <w:r w:rsidR="000238DC">
              <w:rPr>
                <w:rFonts w:ascii="Arial" w:eastAsia="TimesNewRomanPSMT" w:hAnsi="Arial" w:cs="Arial"/>
                <w:bCs/>
                <w:lang w:val="sr-Cyrl-CS"/>
              </w:rPr>
              <w:t xml:space="preserve"> од дана пријема налога</w:t>
            </w:r>
            <w:r w:rsidRPr="00973B7E">
              <w:rPr>
                <w:rFonts w:ascii="Arial" w:eastAsia="TimesNewRomanPSMT" w:hAnsi="Arial" w:cs="Arial"/>
                <w:bCs/>
                <w:lang w:val="sr-Cyrl-CS"/>
              </w:rPr>
              <w:t>)</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3B7E" w:rsidRPr="000238DC" w:rsidRDefault="000238DC" w:rsidP="000238DC">
            <w:pPr>
              <w:snapToGrid w:val="0"/>
              <w:jc w:val="center"/>
              <w:rPr>
                <w:rFonts w:ascii="Arial" w:eastAsia="TimesNewRomanPSMT" w:hAnsi="Arial" w:cs="Arial"/>
                <w:bCs/>
                <w:lang w:val="sr-Cyrl-CS"/>
              </w:rPr>
            </w:pPr>
            <w:r>
              <w:rPr>
                <w:rFonts w:ascii="Arial" w:eastAsia="TimesNewRomanPSMT" w:hAnsi="Arial" w:cs="Arial"/>
                <w:bCs/>
                <w:lang w:val="sr-Cyrl-CS"/>
              </w:rPr>
              <w:t>дана</w:t>
            </w:r>
          </w:p>
        </w:tc>
      </w:tr>
    </w:tbl>
    <w:p w:rsidR="00973B7E" w:rsidRDefault="00973B7E" w:rsidP="00973B7E">
      <w:pPr>
        <w:ind w:left="720" w:firstLine="720"/>
        <w:jc w:val="both"/>
      </w:pPr>
    </w:p>
    <w:p w:rsidR="00973B7E" w:rsidRDefault="00973B7E" w:rsidP="00973B7E">
      <w:pPr>
        <w:ind w:left="720" w:firstLine="720"/>
        <w:jc w:val="both"/>
        <w:rPr>
          <w:rFonts w:eastAsia="TimesNewRomanPSMT"/>
          <w:bCs/>
        </w:rPr>
      </w:pPr>
    </w:p>
    <w:p w:rsidR="00973B7E" w:rsidRDefault="00973B7E" w:rsidP="00973B7E">
      <w:pPr>
        <w:ind w:left="720" w:firstLine="720"/>
        <w:jc w:val="both"/>
        <w:rPr>
          <w:rFonts w:eastAsia="TimesNewRomanPSMT"/>
          <w:bCs/>
        </w:rPr>
      </w:pPr>
    </w:p>
    <w:p w:rsidR="00973B7E" w:rsidRPr="007133A7" w:rsidRDefault="00973B7E" w:rsidP="00973B7E">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973B7E" w:rsidRPr="007133A7" w:rsidRDefault="00973B7E" w:rsidP="00973B7E">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М. П. </w:t>
      </w:r>
    </w:p>
    <w:p w:rsidR="00973B7E" w:rsidRPr="007133A7" w:rsidRDefault="00973B7E" w:rsidP="00973B7E">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973B7E" w:rsidRDefault="00973B7E" w:rsidP="00973B7E">
      <w:pPr>
        <w:jc w:val="both"/>
        <w:rPr>
          <w:rFonts w:eastAsia="TimesNewRomanPS-BoldMT"/>
          <w:b/>
          <w:bCs/>
          <w:i/>
          <w:iCs/>
          <w:color w:val="002060"/>
        </w:rPr>
      </w:pPr>
    </w:p>
    <w:p w:rsidR="00973B7E" w:rsidRDefault="00973B7E" w:rsidP="00973B7E">
      <w:pPr>
        <w:jc w:val="both"/>
        <w:rPr>
          <w:rFonts w:eastAsia="TimesNewRomanPS-BoldMT"/>
          <w:b/>
          <w:bCs/>
          <w:i/>
          <w:iCs/>
          <w:color w:val="002060"/>
        </w:rPr>
      </w:pPr>
    </w:p>
    <w:p w:rsidR="00911C1C" w:rsidRPr="00911C1C" w:rsidRDefault="00911C1C" w:rsidP="00973B7E">
      <w:pPr>
        <w:jc w:val="both"/>
        <w:rPr>
          <w:rFonts w:eastAsia="TimesNewRomanPS-BoldMT"/>
          <w:b/>
          <w:bCs/>
          <w:i/>
          <w:iCs/>
          <w:color w:val="002060"/>
        </w:rPr>
      </w:pPr>
    </w:p>
    <w:p w:rsidR="00973B7E" w:rsidRDefault="00973B7E" w:rsidP="00973B7E">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973B7E" w:rsidRPr="008566BF" w:rsidRDefault="00973B7E" w:rsidP="00973B7E">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73B7E" w:rsidRPr="008566BF" w:rsidRDefault="00973B7E" w:rsidP="00973B7E">
      <w:pPr>
        <w:jc w:val="both"/>
        <w:rPr>
          <w:rFonts w:ascii="Arial" w:hAnsi="Arial" w:cs="Arial"/>
          <w:b/>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122C79" w:rsidRDefault="00122C79" w:rsidP="00122C79">
      <w:pPr>
        <w:pStyle w:val="ListParagraph"/>
        <w:tabs>
          <w:tab w:val="left" w:pos="680"/>
        </w:tabs>
        <w:ind w:left="0"/>
        <w:jc w:val="both"/>
        <w:rPr>
          <w:rFonts w:ascii="Arial" w:hAnsi="Arial" w:cs="Arial"/>
          <w:i/>
          <w:iCs/>
          <w:lang w:val="ru-RU"/>
        </w:rPr>
      </w:pPr>
    </w:p>
    <w:p w:rsidR="00973B7E" w:rsidRDefault="00973B7E"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911C1C" w:rsidRDefault="00911C1C" w:rsidP="00911C1C">
      <w:pPr>
        <w:jc w:val="right"/>
        <w:rPr>
          <w:rFonts w:ascii="Arial" w:hAnsi="Arial" w:cs="Arial"/>
          <w:b/>
          <w:bCs/>
          <w:i/>
          <w:iCs/>
          <w:sz w:val="28"/>
          <w:szCs w:val="28"/>
        </w:rPr>
      </w:pPr>
      <w:r>
        <w:rPr>
          <w:rFonts w:ascii="Arial" w:hAnsi="Arial" w:cs="Arial"/>
          <w:b/>
          <w:bCs/>
          <w:i/>
          <w:iCs/>
          <w:sz w:val="28"/>
          <w:szCs w:val="28"/>
        </w:rPr>
        <w:lastRenderedPageBreak/>
        <w:t>(ОБРАЗАЦ 2)</w:t>
      </w:r>
    </w:p>
    <w:p w:rsidR="00911C1C" w:rsidRDefault="00911C1C" w:rsidP="00911C1C">
      <w:pPr>
        <w:jc w:val="right"/>
        <w:rPr>
          <w:rFonts w:ascii="Arial" w:hAnsi="Arial" w:cs="Arial"/>
          <w:b/>
          <w:bCs/>
          <w:i/>
          <w:iCs/>
          <w:sz w:val="28"/>
          <w:szCs w:val="28"/>
        </w:rPr>
      </w:pPr>
    </w:p>
    <w:p w:rsidR="00911C1C" w:rsidRDefault="00911C1C" w:rsidP="00911C1C">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911C1C" w:rsidRDefault="00911C1C" w:rsidP="00911C1C">
      <w:pPr>
        <w:jc w:val="both"/>
        <w:rPr>
          <w:rFonts w:ascii="Arial" w:hAnsi="Arial" w:cs="Arial"/>
        </w:rPr>
      </w:pPr>
    </w:p>
    <w:p w:rsidR="00416942" w:rsidRDefault="00911C1C" w:rsidP="00911C1C">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11C1C" w:rsidRDefault="00911C1C" w:rsidP="00911C1C">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11C1C" w:rsidRPr="004B7467" w:rsidRDefault="00911C1C" w:rsidP="00911C1C">
      <w:pPr>
        <w:jc w:val="both"/>
        <w:rPr>
          <w:rFonts w:ascii="Arial" w:eastAsia="TimesNewRomanPS-BoldMT" w:hAnsi="Arial" w:cs="Arial"/>
          <w:b/>
          <w:bCs/>
          <w:lang w:val="sr-Cyrl-CS"/>
        </w:rPr>
      </w:pPr>
      <w:r>
        <w:rPr>
          <w:rFonts w:ascii="Arial" w:eastAsia="TimesNewRomanPSMT" w:hAnsi="Arial" w:cs="Arial"/>
          <w:bCs/>
          <w:lang w:val="ru-RU"/>
        </w:rPr>
        <w:t xml:space="preserve">за отворени поступак јавне набавке, интерног броја </w:t>
      </w:r>
      <w:r w:rsidR="00201740">
        <w:rPr>
          <w:rFonts w:ascii="Arial" w:eastAsia="TimesNewRomanPSMT" w:hAnsi="Arial" w:cs="Arial"/>
          <w:bCs/>
          <w:lang w:val="ru-RU"/>
        </w:rPr>
        <w:t xml:space="preserve">ЈНВВ </w:t>
      </w:r>
      <w:r w:rsidR="00CE5AAE">
        <w:rPr>
          <w:rFonts w:ascii="Arial" w:eastAsia="TimesNewRomanPSMT" w:hAnsi="Arial" w:cs="Arial"/>
          <w:bCs/>
        </w:rPr>
        <w:t>1</w:t>
      </w:r>
      <w:r w:rsidR="00433FD4">
        <w:rPr>
          <w:rFonts w:ascii="Arial" w:eastAsia="TimesNewRomanPSMT" w:hAnsi="Arial" w:cs="Arial"/>
          <w:bCs/>
          <w:lang w:val="ru-RU"/>
        </w:rPr>
        <w:t>/201</w:t>
      </w:r>
      <w:r w:rsidR="00221EAE">
        <w:rPr>
          <w:rFonts w:ascii="Arial" w:eastAsia="TimesNewRomanPSMT" w:hAnsi="Arial" w:cs="Arial"/>
          <w:bCs/>
          <w:lang w:val="sr-Cyrl-CS"/>
        </w:rPr>
        <w:t>9</w:t>
      </w:r>
      <w:r>
        <w:rPr>
          <w:rFonts w:ascii="Arial" w:eastAsia="TimesNewRomanPSMT" w:hAnsi="Arial" w:cs="Arial"/>
          <w:bCs/>
          <w:lang w:val="ru-RU"/>
        </w:rPr>
        <w:t xml:space="preserve">, </w:t>
      </w:r>
      <w:r w:rsidRPr="00EE0FA4">
        <w:rPr>
          <w:rFonts w:ascii="Arial" w:hAnsi="Arial" w:cs="Arial"/>
          <w:lang w:val="ru-RU"/>
        </w:rPr>
        <w:t xml:space="preserve">наведене у Плану јавних набавки под бројем </w:t>
      </w:r>
      <w:r w:rsidR="00DE36C5" w:rsidRPr="000B118E">
        <w:rPr>
          <w:rFonts w:ascii="Arial" w:hAnsi="Arial" w:cs="Arial"/>
          <w:lang w:val="ru-RU"/>
        </w:rPr>
        <w:t>1.3.</w:t>
      </w:r>
      <w:r w:rsidR="00CE5AAE">
        <w:rPr>
          <w:rFonts w:ascii="Arial" w:hAnsi="Arial" w:cs="Arial"/>
        </w:rPr>
        <w:t>6</w:t>
      </w:r>
      <w:r w:rsidR="00DE36C5" w:rsidRPr="000B118E">
        <w:rPr>
          <w:rFonts w:ascii="Arial" w:hAnsi="Arial" w:cs="Arial"/>
          <w:lang w:val="ru-RU"/>
        </w:rPr>
        <w:t>/1</w:t>
      </w:r>
      <w:r w:rsidR="00CE5AAE">
        <w:rPr>
          <w:rFonts w:ascii="Arial" w:hAnsi="Arial" w:cs="Arial"/>
        </w:rPr>
        <w:t>9</w:t>
      </w:r>
      <w:r>
        <w:rPr>
          <w:rFonts w:ascii="Arial" w:eastAsia="TimesNewRomanPSMT" w:hAnsi="Arial" w:cs="Arial"/>
          <w:bCs/>
          <w:lang w:val="ru-RU"/>
        </w:rPr>
        <w:t xml:space="preserve"> - </w:t>
      </w:r>
      <w:r w:rsidR="000238DC" w:rsidRPr="004B7467">
        <w:rPr>
          <w:rFonts w:ascii="Arial" w:eastAsia="TimesNewRomanPS-BoldMT" w:hAnsi="Arial" w:cs="Arial"/>
          <w:b/>
          <w:bCs/>
          <w:lang w:val="sr-Cyrl-CS"/>
        </w:rPr>
        <w:t>набавка</w:t>
      </w:r>
      <w:r w:rsidR="003A3ECD" w:rsidRPr="004B7467">
        <w:rPr>
          <w:rFonts w:ascii="Arial" w:eastAsia="TimesNewRomanPS-BoldMT" w:hAnsi="Arial" w:cs="Arial"/>
          <w:b/>
          <w:bCs/>
          <w:lang w:val="sr-Cyrl-CS"/>
        </w:rPr>
        <w:t xml:space="preserve"> </w:t>
      </w:r>
      <w:r w:rsidR="000238DC" w:rsidRPr="004B7467">
        <w:rPr>
          <w:rFonts w:ascii="Arial" w:hAnsi="Arial" w:cs="Arial"/>
          <w:b/>
          <w:lang w:val="sr-Cyrl-CS"/>
        </w:rPr>
        <w:t>р</w:t>
      </w:r>
      <w:r w:rsidR="000238DC" w:rsidRPr="004B7467">
        <w:rPr>
          <w:rFonts w:ascii="Arial" w:hAnsi="Arial" w:cs="Arial"/>
          <w:b/>
          <w:lang w:val="ru-RU"/>
        </w:rPr>
        <w:t xml:space="preserve">адова </w:t>
      </w:r>
      <w:r w:rsidR="000238DC" w:rsidRPr="004B7467">
        <w:rPr>
          <w:rFonts w:ascii="Arial" w:hAnsi="Arial" w:cs="Arial"/>
          <w:b/>
          <w:bCs/>
          <w:iCs/>
          <w:lang w:val="ru-RU"/>
        </w:rPr>
        <w:t>на одржавању локалних путева ангажовањем  радних машина</w:t>
      </w:r>
      <w:r w:rsidR="00033F8C" w:rsidRPr="004B7467">
        <w:rPr>
          <w:rFonts w:ascii="Arial" w:eastAsia="TimesNewRomanPS-BoldMT" w:hAnsi="Arial" w:cs="Arial"/>
          <w:b/>
          <w:bCs/>
          <w:lang w:val="sr-Cyrl-CS"/>
        </w:rPr>
        <w:t>.</w:t>
      </w:r>
    </w:p>
    <w:p w:rsidR="009E6550" w:rsidRPr="009E6550" w:rsidRDefault="009E6550" w:rsidP="00911C1C">
      <w:pPr>
        <w:jc w:val="both"/>
        <w:rPr>
          <w:rFonts w:ascii="Arial" w:eastAsia="TimesNewRomanPS-BoldMT" w:hAnsi="Arial" w:cs="Arial"/>
          <w:b/>
          <w:bCs/>
          <w:lang w:val="sr-Cyrl-CS"/>
        </w:rPr>
      </w:pPr>
    </w:p>
    <w:p w:rsidR="00911C1C" w:rsidRPr="00370072" w:rsidRDefault="00911C1C" w:rsidP="00911C1C">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911C1C" w:rsidRDefault="00911C1C" w:rsidP="00911C1C">
      <w:pPr>
        <w:pStyle w:val="ListParagraph"/>
        <w:tabs>
          <w:tab w:val="left" w:pos="680"/>
        </w:tabs>
        <w:ind w:left="0"/>
        <w:jc w:val="both"/>
        <w:rPr>
          <w:rFonts w:ascii="Arial" w:eastAsia="TimesNewRomanPSMT" w:hAnsi="Arial" w:cs="Arial"/>
          <w:bCs/>
          <w:lang w:val="ru-RU"/>
        </w:rPr>
      </w:pPr>
    </w:p>
    <w:tbl>
      <w:tblP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8"/>
        <w:gridCol w:w="1350"/>
        <w:gridCol w:w="1423"/>
        <w:gridCol w:w="1643"/>
        <w:gridCol w:w="1636"/>
        <w:gridCol w:w="1655"/>
      </w:tblGrid>
      <w:tr w:rsidR="00911C1C" w:rsidRPr="000D1017" w:rsidTr="00911C1C">
        <w:trPr>
          <w:trHeight w:val="811"/>
        </w:trPr>
        <w:tc>
          <w:tcPr>
            <w:tcW w:w="2088"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Предмет ЈН</w:t>
            </w:r>
          </w:p>
        </w:tc>
        <w:tc>
          <w:tcPr>
            <w:tcW w:w="1350" w:type="dxa"/>
            <w:shd w:val="clear" w:color="auto" w:fill="auto"/>
          </w:tcPr>
          <w:p w:rsidR="00911C1C" w:rsidRDefault="00911C1C" w:rsidP="00F9375C">
            <w:pPr>
              <w:pStyle w:val="TableContents"/>
              <w:jc w:val="center"/>
              <w:rPr>
                <w:rFonts w:ascii="Arial" w:hAnsi="Arial" w:cs="Arial"/>
                <w:lang w:val="sr-Cyrl-CS"/>
              </w:rPr>
            </w:pPr>
            <w:r w:rsidRPr="000D1017">
              <w:rPr>
                <w:rFonts w:ascii="Arial" w:hAnsi="Arial" w:cs="Arial"/>
                <w:lang w:val="sr-Cyrl-CS"/>
              </w:rPr>
              <w:t>Количина</w:t>
            </w:r>
          </w:p>
          <w:p w:rsidR="00911C1C" w:rsidRPr="000D1017" w:rsidRDefault="00911C1C" w:rsidP="00911C1C">
            <w:pPr>
              <w:pStyle w:val="TableContents"/>
              <w:jc w:val="center"/>
              <w:rPr>
                <w:rFonts w:ascii="Arial" w:hAnsi="Arial" w:cs="Arial"/>
                <w:lang w:val="sr-Cyrl-CS"/>
              </w:rPr>
            </w:pPr>
            <w:r>
              <w:rPr>
                <w:rFonts w:ascii="Arial" w:hAnsi="Arial" w:cs="Arial"/>
                <w:lang w:val="sr-Cyrl-CS"/>
              </w:rPr>
              <w:t>по часу</w:t>
            </w:r>
          </w:p>
        </w:tc>
        <w:tc>
          <w:tcPr>
            <w:tcW w:w="142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Јединична цена без ПДВ-а</w:t>
            </w:r>
          </w:p>
        </w:tc>
        <w:tc>
          <w:tcPr>
            <w:tcW w:w="164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Јединична цена са ПДВ-ом</w:t>
            </w:r>
          </w:p>
        </w:tc>
        <w:tc>
          <w:tcPr>
            <w:tcW w:w="1636"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 xml:space="preserve">Укупна цена  без ПДВ-а </w:t>
            </w:r>
          </w:p>
        </w:tc>
        <w:tc>
          <w:tcPr>
            <w:tcW w:w="1655"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Укупна цена са ПДВ-ом</w:t>
            </w:r>
          </w:p>
        </w:tc>
      </w:tr>
      <w:tr w:rsidR="00911C1C" w:rsidRPr="000D1017" w:rsidTr="00911C1C">
        <w:trPr>
          <w:trHeight w:val="286"/>
        </w:trPr>
        <w:tc>
          <w:tcPr>
            <w:tcW w:w="2088"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1</w:t>
            </w:r>
          </w:p>
        </w:tc>
        <w:tc>
          <w:tcPr>
            <w:tcW w:w="1350"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2</w:t>
            </w:r>
          </w:p>
        </w:tc>
        <w:tc>
          <w:tcPr>
            <w:tcW w:w="142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3</w:t>
            </w:r>
          </w:p>
        </w:tc>
        <w:tc>
          <w:tcPr>
            <w:tcW w:w="164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4</w:t>
            </w:r>
          </w:p>
        </w:tc>
        <w:tc>
          <w:tcPr>
            <w:tcW w:w="1636"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5 (2</w:t>
            </w:r>
            <w:r w:rsidRPr="000D1017">
              <w:rPr>
                <w:rFonts w:ascii="Arial" w:hAnsi="Arial" w:cs="Arial"/>
              </w:rPr>
              <w:t>x3)</w:t>
            </w:r>
          </w:p>
        </w:tc>
        <w:tc>
          <w:tcPr>
            <w:tcW w:w="1655" w:type="dxa"/>
            <w:shd w:val="clear" w:color="auto" w:fill="auto"/>
          </w:tcPr>
          <w:p w:rsidR="00911C1C" w:rsidRPr="000D1017" w:rsidRDefault="00911C1C" w:rsidP="00F9375C">
            <w:pPr>
              <w:pStyle w:val="TableContents"/>
              <w:jc w:val="center"/>
              <w:rPr>
                <w:rFonts w:ascii="Arial" w:hAnsi="Arial" w:cs="Arial"/>
                <w:i/>
                <w:iCs/>
                <w:lang w:val="sr-Cyrl-CS"/>
              </w:rPr>
            </w:pPr>
            <w:r w:rsidRPr="000D1017">
              <w:rPr>
                <w:rFonts w:ascii="Arial" w:hAnsi="Arial" w:cs="Arial"/>
                <w:lang w:val="sr-Cyrl-CS"/>
              </w:rPr>
              <w:t>6 (2</w:t>
            </w:r>
            <w:r w:rsidRPr="000D1017">
              <w:rPr>
                <w:rFonts w:ascii="Arial" w:hAnsi="Arial" w:cs="Arial"/>
              </w:rPr>
              <w:t>x4)</w:t>
            </w:r>
          </w:p>
        </w:tc>
      </w:tr>
      <w:tr w:rsidR="00911C1C" w:rsidRPr="000D1017" w:rsidTr="000238DC">
        <w:trPr>
          <w:trHeight w:val="719"/>
        </w:trPr>
        <w:tc>
          <w:tcPr>
            <w:tcW w:w="2088" w:type="dxa"/>
            <w:shd w:val="clear" w:color="auto" w:fill="auto"/>
            <w:vAlign w:val="center"/>
          </w:tcPr>
          <w:p w:rsidR="000238DC" w:rsidRPr="00110778" w:rsidRDefault="000238DC" w:rsidP="000238DC">
            <w:pPr>
              <w:snapToGrid w:val="0"/>
              <w:rPr>
                <w:rFonts w:ascii="Arial" w:hAnsi="Arial" w:cs="Arial"/>
                <w:lang w:val="sr-Cyrl-CS"/>
              </w:rPr>
            </w:pPr>
            <w:r>
              <w:rPr>
                <w:rFonts w:ascii="Arial" w:hAnsi="Arial" w:cs="Arial"/>
                <w:lang w:val="sr-Cyrl-CS"/>
              </w:rPr>
              <w:t>р</w:t>
            </w:r>
            <w:r w:rsidR="009E6550">
              <w:rPr>
                <w:rFonts w:ascii="Arial" w:hAnsi="Arial" w:cs="Arial"/>
                <w:lang w:val="sr-Cyrl-CS"/>
              </w:rPr>
              <w:t>ад ваљка</w:t>
            </w:r>
          </w:p>
        </w:tc>
        <w:tc>
          <w:tcPr>
            <w:tcW w:w="1350" w:type="dxa"/>
            <w:shd w:val="clear" w:color="auto" w:fill="auto"/>
          </w:tcPr>
          <w:p w:rsidR="00B553C3" w:rsidRPr="00756595" w:rsidRDefault="00B553C3" w:rsidP="00F9375C">
            <w:pPr>
              <w:jc w:val="center"/>
              <w:rPr>
                <w:rFonts w:ascii="Arial" w:hAnsi="Arial" w:cs="Arial"/>
                <w:lang w:val="sr-Latn-CS"/>
              </w:rPr>
            </w:pPr>
          </w:p>
          <w:p w:rsidR="00911C1C" w:rsidRPr="0009153A" w:rsidRDefault="00911C1C" w:rsidP="00F9375C">
            <w:pPr>
              <w:jc w:val="center"/>
              <w:rPr>
                <w:rFonts w:ascii="Arial" w:hAnsi="Arial" w:cs="Arial"/>
                <w:lang w:val="sr-Cyrl-CS"/>
              </w:rPr>
            </w:pPr>
          </w:p>
        </w:tc>
        <w:tc>
          <w:tcPr>
            <w:tcW w:w="1423" w:type="dxa"/>
            <w:shd w:val="clear" w:color="auto" w:fill="auto"/>
          </w:tcPr>
          <w:p w:rsidR="00911C1C" w:rsidRPr="000D1017" w:rsidRDefault="00911C1C" w:rsidP="00F9375C">
            <w:pPr>
              <w:pStyle w:val="TableContents"/>
              <w:snapToGrid w:val="0"/>
              <w:jc w:val="center"/>
              <w:rPr>
                <w:rFonts w:ascii="Arial" w:hAnsi="Arial" w:cs="Arial"/>
              </w:rPr>
            </w:pPr>
          </w:p>
        </w:tc>
        <w:tc>
          <w:tcPr>
            <w:tcW w:w="1643" w:type="dxa"/>
            <w:shd w:val="clear" w:color="auto" w:fill="auto"/>
          </w:tcPr>
          <w:p w:rsidR="00911C1C" w:rsidRPr="000D1017" w:rsidRDefault="00911C1C" w:rsidP="00F9375C">
            <w:pPr>
              <w:pStyle w:val="TableContents"/>
              <w:snapToGrid w:val="0"/>
              <w:jc w:val="center"/>
              <w:rPr>
                <w:rFonts w:ascii="Arial" w:hAnsi="Arial" w:cs="Arial"/>
              </w:rPr>
            </w:pPr>
          </w:p>
        </w:tc>
        <w:tc>
          <w:tcPr>
            <w:tcW w:w="1636" w:type="dxa"/>
            <w:shd w:val="clear" w:color="auto" w:fill="auto"/>
          </w:tcPr>
          <w:p w:rsidR="00911C1C" w:rsidRPr="000D1017" w:rsidRDefault="00911C1C" w:rsidP="00F9375C">
            <w:pPr>
              <w:pStyle w:val="TableContents"/>
              <w:snapToGrid w:val="0"/>
              <w:jc w:val="center"/>
              <w:rPr>
                <w:rFonts w:ascii="Arial" w:hAnsi="Arial" w:cs="Arial"/>
              </w:rPr>
            </w:pPr>
          </w:p>
        </w:tc>
        <w:tc>
          <w:tcPr>
            <w:tcW w:w="1655" w:type="dxa"/>
            <w:shd w:val="clear" w:color="auto" w:fill="auto"/>
          </w:tcPr>
          <w:p w:rsidR="00911C1C" w:rsidRPr="000D1017" w:rsidRDefault="00911C1C" w:rsidP="00F9375C">
            <w:pPr>
              <w:pStyle w:val="TableContents"/>
              <w:snapToGrid w:val="0"/>
              <w:jc w:val="center"/>
              <w:rPr>
                <w:rFonts w:ascii="Arial" w:hAnsi="Arial" w:cs="Arial"/>
              </w:rPr>
            </w:pPr>
          </w:p>
        </w:tc>
      </w:tr>
      <w:tr w:rsidR="009E6550" w:rsidRPr="000D1017" w:rsidTr="009E6550">
        <w:trPr>
          <w:trHeight w:val="760"/>
        </w:trPr>
        <w:tc>
          <w:tcPr>
            <w:tcW w:w="2088" w:type="dxa"/>
            <w:shd w:val="clear" w:color="auto" w:fill="auto"/>
            <w:vAlign w:val="center"/>
          </w:tcPr>
          <w:p w:rsidR="009E6550" w:rsidRDefault="009E6550" w:rsidP="009E6550">
            <w:pPr>
              <w:snapToGrid w:val="0"/>
              <w:rPr>
                <w:rFonts w:ascii="Arial" w:hAnsi="Arial" w:cs="Arial"/>
              </w:rPr>
            </w:pPr>
            <w:r w:rsidRPr="00110778">
              <w:rPr>
                <w:rFonts w:ascii="Arial" w:hAnsi="Arial" w:cs="Arial"/>
                <w:lang w:val="sr-Cyrl-CS"/>
              </w:rPr>
              <w:t xml:space="preserve">рад </w:t>
            </w:r>
            <w:r>
              <w:rPr>
                <w:rFonts w:ascii="Arial" w:hAnsi="Arial" w:cs="Arial"/>
                <w:lang w:val="sr-Cyrl-CS"/>
              </w:rPr>
              <w:t>булдозера</w:t>
            </w:r>
          </w:p>
        </w:tc>
        <w:tc>
          <w:tcPr>
            <w:tcW w:w="1350" w:type="dxa"/>
            <w:shd w:val="clear" w:color="auto" w:fill="auto"/>
          </w:tcPr>
          <w:p w:rsidR="009E6550" w:rsidRPr="00756595" w:rsidRDefault="009E6550" w:rsidP="00F9375C">
            <w:pPr>
              <w:jc w:val="center"/>
              <w:rPr>
                <w:rFonts w:ascii="Arial" w:hAnsi="Arial" w:cs="Arial"/>
                <w:lang w:val="sr-Latn-CS"/>
              </w:rPr>
            </w:pPr>
          </w:p>
        </w:tc>
        <w:tc>
          <w:tcPr>
            <w:tcW w:w="1423" w:type="dxa"/>
            <w:shd w:val="clear" w:color="auto" w:fill="auto"/>
          </w:tcPr>
          <w:p w:rsidR="009E6550" w:rsidRPr="000D1017" w:rsidRDefault="009E6550" w:rsidP="00F9375C">
            <w:pPr>
              <w:pStyle w:val="TableContents"/>
              <w:snapToGrid w:val="0"/>
              <w:jc w:val="center"/>
              <w:rPr>
                <w:rFonts w:ascii="Arial" w:hAnsi="Arial" w:cs="Arial"/>
              </w:rPr>
            </w:pPr>
          </w:p>
        </w:tc>
        <w:tc>
          <w:tcPr>
            <w:tcW w:w="1643" w:type="dxa"/>
            <w:shd w:val="clear" w:color="auto" w:fill="auto"/>
          </w:tcPr>
          <w:p w:rsidR="009E6550" w:rsidRPr="000D1017" w:rsidRDefault="009E6550" w:rsidP="00F9375C">
            <w:pPr>
              <w:pStyle w:val="TableContents"/>
              <w:snapToGrid w:val="0"/>
              <w:jc w:val="center"/>
              <w:rPr>
                <w:rFonts w:ascii="Arial" w:hAnsi="Arial" w:cs="Arial"/>
              </w:rPr>
            </w:pPr>
          </w:p>
        </w:tc>
        <w:tc>
          <w:tcPr>
            <w:tcW w:w="1636" w:type="dxa"/>
            <w:shd w:val="clear" w:color="auto" w:fill="auto"/>
          </w:tcPr>
          <w:p w:rsidR="009E6550" w:rsidRPr="000D1017" w:rsidRDefault="009E6550" w:rsidP="00F9375C">
            <w:pPr>
              <w:pStyle w:val="TableContents"/>
              <w:snapToGrid w:val="0"/>
              <w:jc w:val="center"/>
              <w:rPr>
                <w:rFonts w:ascii="Arial" w:hAnsi="Arial" w:cs="Arial"/>
              </w:rPr>
            </w:pPr>
          </w:p>
        </w:tc>
        <w:tc>
          <w:tcPr>
            <w:tcW w:w="1655" w:type="dxa"/>
            <w:shd w:val="clear" w:color="auto" w:fill="auto"/>
          </w:tcPr>
          <w:p w:rsidR="009E6550" w:rsidRPr="000D1017" w:rsidRDefault="009E6550" w:rsidP="00F9375C">
            <w:pPr>
              <w:pStyle w:val="TableContents"/>
              <w:snapToGrid w:val="0"/>
              <w:jc w:val="center"/>
              <w:rPr>
                <w:rFonts w:ascii="Arial" w:hAnsi="Arial" w:cs="Arial"/>
              </w:rPr>
            </w:pPr>
          </w:p>
        </w:tc>
      </w:tr>
      <w:tr w:rsidR="00911C1C" w:rsidTr="009E6550">
        <w:trPr>
          <w:trHeight w:val="716"/>
        </w:trPr>
        <w:tc>
          <w:tcPr>
            <w:tcW w:w="2088" w:type="dxa"/>
            <w:shd w:val="clear" w:color="auto" w:fill="auto"/>
            <w:vAlign w:val="center"/>
          </w:tcPr>
          <w:p w:rsidR="00911C1C" w:rsidRPr="00AA13BE" w:rsidRDefault="00911C1C" w:rsidP="009E6550">
            <w:pPr>
              <w:snapToGrid w:val="0"/>
              <w:rPr>
                <w:rFonts w:ascii="Arial" w:hAnsi="Arial" w:cs="Arial"/>
                <w:lang w:val="sr-Cyrl-CS"/>
              </w:rPr>
            </w:pPr>
            <w:r>
              <w:rPr>
                <w:rFonts w:ascii="Arial" w:hAnsi="Arial" w:cs="Arial"/>
                <w:lang w:val="sr-Cyrl-CS"/>
              </w:rPr>
              <w:t>рад комбиноване машине</w:t>
            </w:r>
          </w:p>
        </w:tc>
        <w:tc>
          <w:tcPr>
            <w:tcW w:w="1350" w:type="dxa"/>
            <w:shd w:val="clear" w:color="auto" w:fill="auto"/>
          </w:tcPr>
          <w:p w:rsidR="00B553C3" w:rsidRPr="00756595" w:rsidRDefault="00B553C3" w:rsidP="00F9375C">
            <w:pPr>
              <w:jc w:val="center"/>
              <w:rPr>
                <w:rFonts w:ascii="Arial" w:hAnsi="Arial" w:cs="Arial"/>
              </w:rPr>
            </w:pPr>
          </w:p>
          <w:p w:rsidR="00911C1C" w:rsidRPr="00756595" w:rsidRDefault="00911C1C" w:rsidP="00F9375C">
            <w:pPr>
              <w:jc w:val="center"/>
              <w:rPr>
                <w:rFonts w:ascii="Arial" w:hAnsi="Arial" w:cs="Arial"/>
              </w:rPr>
            </w:pPr>
          </w:p>
        </w:tc>
        <w:tc>
          <w:tcPr>
            <w:tcW w:w="1423" w:type="dxa"/>
            <w:shd w:val="clear" w:color="auto" w:fill="auto"/>
          </w:tcPr>
          <w:p w:rsidR="00911C1C" w:rsidRPr="000D1017" w:rsidRDefault="00911C1C" w:rsidP="00F9375C">
            <w:pPr>
              <w:pStyle w:val="TableContents"/>
              <w:snapToGrid w:val="0"/>
              <w:rPr>
                <w:rFonts w:ascii="Arial" w:hAnsi="Arial" w:cs="Arial"/>
              </w:rPr>
            </w:pPr>
          </w:p>
        </w:tc>
        <w:tc>
          <w:tcPr>
            <w:tcW w:w="1643" w:type="dxa"/>
            <w:shd w:val="clear" w:color="auto" w:fill="auto"/>
          </w:tcPr>
          <w:p w:rsidR="00911C1C" w:rsidRPr="000D1017" w:rsidRDefault="00911C1C" w:rsidP="00F9375C">
            <w:pPr>
              <w:pStyle w:val="TableContents"/>
              <w:snapToGrid w:val="0"/>
              <w:rPr>
                <w:rFonts w:ascii="Arial" w:hAnsi="Arial" w:cs="Arial"/>
              </w:rPr>
            </w:pPr>
          </w:p>
        </w:tc>
        <w:tc>
          <w:tcPr>
            <w:tcW w:w="1636" w:type="dxa"/>
            <w:shd w:val="clear" w:color="auto" w:fill="auto"/>
          </w:tcPr>
          <w:p w:rsidR="00911C1C" w:rsidRPr="000D1017" w:rsidRDefault="00911C1C" w:rsidP="00F9375C">
            <w:pPr>
              <w:pStyle w:val="TableContents"/>
              <w:snapToGrid w:val="0"/>
              <w:rPr>
                <w:rFonts w:ascii="Arial" w:hAnsi="Arial" w:cs="Arial"/>
              </w:rPr>
            </w:pPr>
          </w:p>
        </w:tc>
        <w:tc>
          <w:tcPr>
            <w:tcW w:w="1655" w:type="dxa"/>
            <w:shd w:val="clear" w:color="auto" w:fill="auto"/>
          </w:tcPr>
          <w:p w:rsidR="00911C1C" w:rsidRPr="000D1017" w:rsidRDefault="00911C1C" w:rsidP="00F9375C">
            <w:pPr>
              <w:pStyle w:val="TableContents"/>
              <w:snapToGrid w:val="0"/>
              <w:rPr>
                <w:rFonts w:ascii="Arial" w:hAnsi="Arial" w:cs="Arial"/>
              </w:rPr>
            </w:pPr>
          </w:p>
        </w:tc>
      </w:tr>
      <w:tr w:rsidR="00911C1C" w:rsidTr="000238DC">
        <w:trPr>
          <w:trHeight w:val="280"/>
        </w:trPr>
        <w:tc>
          <w:tcPr>
            <w:tcW w:w="6504" w:type="dxa"/>
            <w:gridSpan w:val="4"/>
            <w:shd w:val="clear" w:color="auto" w:fill="auto"/>
            <w:vAlign w:val="center"/>
          </w:tcPr>
          <w:p w:rsidR="000238DC" w:rsidRPr="000238DC" w:rsidRDefault="00911C1C" w:rsidP="000238DC">
            <w:pPr>
              <w:pStyle w:val="TableContents"/>
              <w:snapToGrid w:val="0"/>
              <w:rPr>
                <w:rFonts w:ascii="Arial" w:hAnsi="Arial" w:cs="Arial"/>
                <w:b/>
                <w:i/>
                <w:lang w:val="sr-Cyrl-CS"/>
              </w:rPr>
            </w:pPr>
            <w:r w:rsidRPr="00756595">
              <w:rPr>
                <w:rFonts w:ascii="Arial" w:hAnsi="Arial" w:cs="Arial"/>
                <w:b/>
                <w:i/>
              </w:rPr>
              <w:t>УКУПНО:</w:t>
            </w:r>
          </w:p>
        </w:tc>
        <w:tc>
          <w:tcPr>
            <w:tcW w:w="1636" w:type="dxa"/>
            <w:shd w:val="clear" w:color="auto" w:fill="C6D9F1"/>
          </w:tcPr>
          <w:p w:rsidR="00911C1C" w:rsidRPr="000D1017" w:rsidRDefault="00911C1C" w:rsidP="00F9375C">
            <w:pPr>
              <w:pStyle w:val="TableContents"/>
              <w:snapToGrid w:val="0"/>
              <w:rPr>
                <w:rFonts w:ascii="Arial" w:hAnsi="Arial" w:cs="Arial"/>
              </w:rPr>
            </w:pPr>
          </w:p>
        </w:tc>
        <w:tc>
          <w:tcPr>
            <w:tcW w:w="1655" w:type="dxa"/>
            <w:shd w:val="clear" w:color="auto" w:fill="C6D9F1"/>
          </w:tcPr>
          <w:p w:rsidR="00911C1C" w:rsidRPr="000D1017" w:rsidRDefault="00911C1C" w:rsidP="00F9375C">
            <w:pPr>
              <w:pStyle w:val="TableContents"/>
              <w:snapToGrid w:val="0"/>
              <w:rPr>
                <w:rFonts w:ascii="Arial" w:hAnsi="Arial" w:cs="Arial"/>
              </w:rPr>
            </w:pPr>
          </w:p>
        </w:tc>
      </w:tr>
    </w:tbl>
    <w:p w:rsidR="00911C1C" w:rsidRDefault="00911C1C" w:rsidP="00911C1C">
      <w:pPr>
        <w:pStyle w:val="ListParagraph"/>
        <w:tabs>
          <w:tab w:val="left" w:pos="680"/>
        </w:tabs>
        <w:ind w:left="0"/>
        <w:jc w:val="both"/>
        <w:rPr>
          <w:rFonts w:ascii="Arial" w:eastAsia="TimesNewRomanPSMT" w:hAnsi="Arial" w:cs="Arial"/>
          <w:bCs/>
          <w:lang w:val="ru-RU"/>
        </w:rPr>
      </w:pPr>
    </w:p>
    <w:p w:rsidR="00911C1C" w:rsidRPr="00C81080" w:rsidRDefault="00911C1C" w:rsidP="00911C1C">
      <w:pPr>
        <w:rPr>
          <w:rFonts w:ascii="Arial" w:hAnsi="Arial" w:cs="Arial"/>
          <w:b/>
          <w:bCs/>
          <w:iCs/>
          <w:u w:val="single"/>
          <w:lang w:val="sr-Cyrl-CS"/>
        </w:rPr>
      </w:pPr>
      <w:r w:rsidRPr="00C81080">
        <w:rPr>
          <w:rFonts w:ascii="Arial" w:hAnsi="Arial" w:cs="Arial"/>
          <w:b/>
          <w:bCs/>
          <w:iCs/>
          <w:u w:val="single"/>
          <w:lang w:val="sr-Cyrl-CS"/>
        </w:rPr>
        <w:t>Упутство за попуњавање обрасца структуре цене:</w:t>
      </w:r>
    </w:p>
    <w:p w:rsidR="00911C1C" w:rsidRPr="00EE0FA4" w:rsidRDefault="00911C1C" w:rsidP="00911C1C">
      <w:pPr>
        <w:jc w:val="both"/>
        <w:rPr>
          <w:rFonts w:ascii="Arial" w:hAnsi="Arial" w:cs="Arial"/>
          <w:bCs/>
          <w:iCs/>
          <w:color w:val="002060"/>
        </w:rPr>
      </w:pPr>
    </w:p>
    <w:p w:rsidR="00911C1C" w:rsidRDefault="00911C1C" w:rsidP="00911C1C">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911C1C" w:rsidRDefault="00911C1C" w:rsidP="00911C1C">
      <w:pPr>
        <w:pStyle w:val="ListParagraph"/>
        <w:numPr>
          <w:ilvl w:val="0"/>
          <w:numId w:val="29"/>
        </w:numPr>
        <w:tabs>
          <w:tab w:val="left" w:pos="90"/>
          <w:tab w:val="left" w:pos="630"/>
        </w:tabs>
        <w:ind w:left="360"/>
        <w:jc w:val="both"/>
        <w:rPr>
          <w:rFonts w:ascii="Arial" w:hAnsi="Arial" w:cs="Arial"/>
          <w:bCs/>
          <w:iCs/>
          <w:lang w:val="sr-Cyrl-CS"/>
        </w:rPr>
      </w:pPr>
      <w:r>
        <w:rPr>
          <w:rFonts w:ascii="Arial" w:hAnsi="Arial" w:cs="Arial"/>
          <w:bCs/>
          <w:iCs/>
          <w:lang w:val="sr-Cyrl-CS"/>
        </w:rPr>
        <w:t xml:space="preserve">у колону </w:t>
      </w:r>
      <w:r>
        <w:rPr>
          <w:rFonts w:ascii="Arial" w:hAnsi="Arial" w:cs="Arial"/>
          <w:bCs/>
          <w:iCs/>
        </w:rPr>
        <w:t>3. уписати колико износи јединична цена без ПДВ-а, за сваки тражени предмет јавне набавке;</w:t>
      </w:r>
    </w:p>
    <w:p w:rsidR="00911C1C" w:rsidRDefault="00911C1C" w:rsidP="00911C1C">
      <w:pPr>
        <w:pStyle w:val="ListParagraph"/>
        <w:numPr>
          <w:ilvl w:val="0"/>
          <w:numId w:val="29"/>
        </w:numPr>
        <w:tabs>
          <w:tab w:val="left" w:pos="90"/>
          <w:tab w:val="left" w:pos="630"/>
        </w:tabs>
        <w:ind w:left="360"/>
        <w:jc w:val="both"/>
        <w:rPr>
          <w:rFonts w:ascii="Arial" w:hAnsi="Arial" w:cs="Arial"/>
          <w:bCs/>
          <w:iCs/>
        </w:rPr>
      </w:pPr>
      <w:r>
        <w:rPr>
          <w:rFonts w:ascii="Arial" w:hAnsi="Arial" w:cs="Arial"/>
          <w:bCs/>
          <w:iCs/>
          <w:lang w:val="sr-Cyrl-CS"/>
        </w:rPr>
        <w:t xml:space="preserve">у колону </w:t>
      </w:r>
      <w:r>
        <w:rPr>
          <w:rFonts w:ascii="Arial" w:hAnsi="Arial" w:cs="Arial"/>
          <w:bCs/>
          <w:iCs/>
        </w:rPr>
        <w:t>4. уписати колико износи јединична цена са ПДВ-ом, за сваки тражени предмет јавне набавке;</w:t>
      </w:r>
    </w:p>
    <w:p w:rsidR="00911C1C" w:rsidRPr="002F4414" w:rsidRDefault="00911C1C" w:rsidP="00911C1C">
      <w:pPr>
        <w:pStyle w:val="ListParagraph"/>
        <w:numPr>
          <w:ilvl w:val="0"/>
          <w:numId w:val="29"/>
        </w:numPr>
        <w:tabs>
          <w:tab w:val="left" w:pos="90"/>
          <w:tab w:val="left" w:pos="630"/>
        </w:tabs>
        <w:ind w:left="360"/>
        <w:jc w:val="both"/>
        <w:rPr>
          <w:rFonts w:ascii="Arial" w:hAnsi="Arial" w:cs="Arial"/>
          <w:bCs/>
          <w:iCs/>
          <w:color w:val="auto"/>
          <w:lang w:val="sr-Cyrl-CS"/>
        </w:rPr>
      </w:pPr>
      <w:r>
        <w:rPr>
          <w:rFonts w:ascii="Arial" w:hAnsi="Arial" w:cs="Arial"/>
          <w:bCs/>
          <w:iCs/>
        </w:rPr>
        <w:t xml:space="preserve">у колону 5. уписати укупну цену без ПДВ-а за сваки тражени предмет јавне набавке и то тако што ће се помножити јединична цена без ПДВ-а (наведена у колони 3.) са траженим количинама (које су наведене у </w:t>
      </w:r>
      <w:r w:rsidRPr="002F4414">
        <w:rPr>
          <w:rFonts w:ascii="Arial" w:hAnsi="Arial" w:cs="Arial"/>
          <w:bCs/>
          <w:iCs/>
          <w:color w:val="auto"/>
        </w:rPr>
        <w:t>колони 2.); На крају уписати укупну цену предмета набавке без ПДВ-а.</w:t>
      </w:r>
    </w:p>
    <w:p w:rsidR="00911C1C" w:rsidRPr="002F4414" w:rsidRDefault="00911C1C" w:rsidP="00911C1C">
      <w:pPr>
        <w:pStyle w:val="ListParagraph"/>
        <w:numPr>
          <w:ilvl w:val="0"/>
          <w:numId w:val="29"/>
        </w:numPr>
        <w:tabs>
          <w:tab w:val="left" w:pos="90"/>
          <w:tab w:val="left" w:pos="630"/>
        </w:tabs>
        <w:ind w:left="360"/>
        <w:jc w:val="both"/>
        <w:rPr>
          <w:rFonts w:ascii="Arial" w:hAnsi="Arial" w:cs="Arial"/>
          <w:color w:val="auto"/>
        </w:rPr>
      </w:pPr>
      <w:r>
        <w:rPr>
          <w:rFonts w:ascii="Arial" w:hAnsi="Arial" w:cs="Arial"/>
          <w:bCs/>
          <w:iCs/>
          <w:color w:val="auto"/>
          <w:lang w:val="sr-Cyrl-CS"/>
        </w:rPr>
        <w:t>у колону</w:t>
      </w:r>
      <w:r w:rsidRPr="002F4414">
        <w:rPr>
          <w:rFonts w:ascii="Arial" w:hAnsi="Arial" w:cs="Arial"/>
          <w:bCs/>
          <w:iCs/>
          <w:color w:val="auto"/>
          <w:lang w:val="sr-Cyrl-CS"/>
        </w:rPr>
        <w:t xml:space="preserve"> </w:t>
      </w:r>
      <w:r w:rsidRPr="002F4414">
        <w:rPr>
          <w:rFonts w:ascii="Arial" w:hAnsi="Arial" w:cs="Arial"/>
          <w:bCs/>
          <w:iCs/>
          <w:color w:val="auto"/>
        </w:rPr>
        <w:t>6. уписати колико износи укупна цена са ПДВ-ом за сваки тражени предмет јавне набавке и то тако што ће</w:t>
      </w:r>
      <w:r>
        <w:rPr>
          <w:rFonts w:ascii="Arial" w:hAnsi="Arial" w:cs="Arial"/>
          <w:bCs/>
          <w:iCs/>
          <w:color w:val="auto"/>
        </w:rPr>
        <w:t xml:space="preserve"> се помножити јединична</w:t>
      </w:r>
      <w:r w:rsidRPr="002F4414">
        <w:rPr>
          <w:rFonts w:ascii="Arial" w:hAnsi="Arial" w:cs="Arial"/>
          <w:bCs/>
          <w:iCs/>
          <w:color w:val="auto"/>
        </w:rPr>
        <w:t xml:space="preserve"> цену са ПДВ-ом</w:t>
      </w:r>
      <w:r>
        <w:rPr>
          <w:rFonts w:ascii="Arial" w:hAnsi="Arial" w:cs="Arial"/>
          <w:bCs/>
          <w:iCs/>
          <w:color w:val="auto"/>
        </w:rPr>
        <w:t xml:space="preserve"> (наведена</w:t>
      </w:r>
      <w:r w:rsidRPr="002F4414">
        <w:rPr>
          <w:rFonts w:ascii="Arial" w:hAnsi="Arial" w:cs="Arial"/>
          <w:bCs/>
          <w:iCs/>
          <w:color w:val="auto"/>
        </w:rPr>
        <w:t xml:space="preserve"> у колони 4.) са траженим количинама (које су наведене у колони 2.); На крају уписати укупну цену предмета набавке са ПДВ-ом.</w:t>
      </w:r>
    </w:p>
    <w:p w:rsidR="00911C1C" w:rsidRPr="000238DC" w:rsidRDefault="00911C1C" w:rsidP="000238DC">
      <w:pPr>
        <w:tabs>
          <w:tab w:val="left" w:pos="90"/>
        </w:tabs>
        <w:jc w:val="both"/>
        <w:rPr>
          <w:rFonts w:ascii="Arial" w:hAnsi="Arial" w:cs="Arial"/>
          <w:lang w:val="sr-Cyrl-CS"/>
        </w:rPr>
      </w:pPr>
    </w:p>
    <w:tbl>
      <w:tblPr>
        <w:tblW w:w="0" w:type="auto"/>
        <w:tblLayout w:type="fixed"/>
        <w:tblLook w:val="0000"/>
      </w:tblPr>
      <w:tblGrid>
        <w:gridCol w:w="3080"/>
        <w:gridCol w:w="3068"/>
        <w:gridCol w:w="3094"/>
      </w:tblGrid>
      <w:tr w:rsidR="00911C1C" w:rsidTr="00F9375C">
        <w:tc>
          <w:tcPr>
            <w:tcW w:w="3080" w:type="dxa"/>
            <w:shd w:val="clear" w:color="auto" w:fill="auto"/>
            <w:vAlign w:val="center"/>
          </w:tcPr>
          <w:p w:rsidR="00911C1C" w:rsidRDefault="00911C1C" w:rsidP="00F9375C">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911C1C" w:rsidRDefault="00911C1C" w:rsidP="00F9375C">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911C1C" w:rsidRDefault="00911C1C" w:rsidP="00F9375C">
            <w:pPr>
              <w:pStyle w:val="BodyText2"/>
              <w:spacing w:line="100" w:lineRule="atLeast"/>
              <w:jc w:val="center"/>
              <w:rPr>
                <w:rFonts w:ascii="Arial" w:hAnsi="Arial" w:cs="Arial"/>
              </w:rPr>
            </w:pPr>
            <w:r>
              <w:rPr>
                <w:rFonts w:ascii="Arial" w:hAnsi="Arial" w:cs="Arial"/>
              </w:rPr>
              <w:t>Потпис понуђача</w:t>
            </w:r>
          </w:p>
        </w:tc>
      </w:tr>
      <w:tr w:rsidR="00911C1C" w:rsidTr="00F9375C">
        <w:tc>
          <w:tcPr>
            <w:tcW w:w="3080" w:type="dxa"/>
            <w:tcBorders>
              <w:bottom w:val="single" w:sz="4" w:space="0" w:color="000000"/>
            </w:tcBorders>
            <w:shd w:val="clear" w:color="auto" w:fill="auto"/>
          </w:tcPr>
          <w:p w:rsidR="00911C1C" w:rsidRDefault="00911C1C" w:rsidP="00F9375C">
            <w:pPr>
              <w:pStyle w:val="BodyText2"/>
              <w:snapToGrid w:val="0"/>
              <w:spacing w:line="100" w:lineRule="atLeast"/>
              <w:rPr>
                <w:rFonts w:ascii="Arial" w:hAnsi="Arial" w:cs="Arial"/>
              </w:rPr>
            </w:pPr>
          </w:p>
        </w:tc>
        <w:tc>
          <w:tcPr>
            <w:tcW w:w="3068" w:type="dxa"/>
            <w:shd w:val="clear" w:color="auto" w:fill="auto"/>
          </w:tcPr>
          <w:p w:rsidR="00911C1C" w:rsidRDefault="00911C1C" w:rsidP="00F9375C">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911C1C" w:rsidRDefault="00911C1C" w:rsidP="00F9375C">
            <w:pPr>
              <w:pStyle w:val="BodyText2"/>
              <w:snapToGrid w:val="0"/>
              <w:spacing w:line="100" w:lineRule="atLeast"/>
              <w:rPr>
                <w:rFonts w:ascii="Arial" w:hAnsi="Arial" w:cs="Arial"/>
              </w:rPr>
            </w:pPr>
          </w:p>
        </w:tc>
      </w:tr>
    </w:tbl>
    <w:p w:rsidR="000238DC" w:rsidRDefault="000238DC" w:rsidP="00221EAE">
      <w:pPr>
        <w:rPr>
          <w:rFonts w:ascii="Arial" w:hAnsi="Arial" w:cs="Arial"/>
          <w:b/>
          <w:bCs/>
          <w:i/>
          <w:iCs/>
          <w:lang w:val="sr-Cyrl-CS"/>
        </w:rPr>
      </w:pPr>
    </w:p>
    <w:p w:rsidR="00221EAE" w:rsidRPr="00221EAE" w:rsidRDefault="00221EAE" w:rsidP="00221EAE">
      <w:pPr>
        <w:rPr>
          <w:rFonts w:ascii="Arial" w:hAnsi="Arial" w:cs="Arial"/>
          <w:b/>
          <w:bCs/>
          <w:i/>
          <w:iCs/>
          <w:lang w:val="sr-Cyrl-CS"/>
        </w:rPr>
      </w:pPr>
      <w:r w:rsidRPr="00221EAE">
        <w:rPr>
          <w:rFonts w:ascii="Arial" w:hAnsi="Arial" w:cs="Arial"/>
          <w:b/>
          <w:bCs/>
          <w:i/>
          <w:iCs/>
          <w:lang w:val="sr-Cyrl-CS"/>
        </w:rPr>
        <w:t>Напомена:</w:t>
      </w:r>
    </w:p>
    <w:p w:rsidR="00221EAE" w:rsidRPr="00221EAE" w:rsidRDefault="00221EAE" w:rsidP="00221EAE">
      <w:pPr>
        <w:pStyle w:val="ListParagraph"/>
        <w:ind w:left="-90"/>
        <w:rPr>
          <w:rFonts w:ascii="Arial" w:hAnsi="Arial" w:cs="Arial"/>
          <w:bCs/>
          <w:i/>
          <w:iCs/>
          <w:lang w:val="sr-Cyrl-CS"/>
        </w:rPr>
      </w:pPr>
      <w:r w:rsidRPr="00221EAE">
        <w:rPr>
          <w:rFonts w:ascii="Arial" w:hAnsi="Arial" w:cs="Arial"/>
          <w:bCs/>
          <w:i/>
          <w:iCs/>
          <w:lang w:val="sr-Cyrl-CS"/>
        </w:rPr>
        <w:t>Понуђена јединична цена може бити исказана са највише две децимале.</w:t>
      </w:r>
    </w:p>
    <w:p w:rsidR="00221EAE" w:rsidRPr="00221EAE" w:rsidRDefault="00221EAE" w:rsidP="00221EAE">
      <w:pPr>
        <w:pStyle w:val="ListParagraph"/>
        <w:ind w:left="-90"/>
        <w:rPr>
          <w:rFonts w:ascii="Arial" w:hAnsi="Arial" w:cs="Arial"/>
          <w:bCs/>
          <w:i/>
          <w:iCs/>
          <w:lang w:val="sr-Cyrl-CS"/>
        </w:rPr>
      </w:pPr>
      <w:r w:rsidRPr="00221EAE">
        <w:rPr>
          <w:rFonts w:ascii="Arial" w:hAnsi="Arial" w:cs="Arial"/>
          <w:bCs/>
          <w:i/>
          <w:iCs/>
          <w:lang w:val="sr-Cyrl-CS"/>
        </w:rPr>
        <w:t>Није дозвољено да јединична цена износи 0,00 рсд, сходно члану 21. став 1. тачка 20) Закона о заштити потрошача („Сл.гласник РС“, бр. 62/2014 и 6/2016 - др. закон)</w:t>
      </w:r>
    </w:p>
    <w:p w:rsidR="001D2ED2" w:rsidRDefault="001D2ED2" w:rsidP="00122C79">
      <w:pPr>
        <w:pStyle w:val="ListParagraph"/>
        <w:tabs>
          <w:tab w:val="left" w:pos="680"/>
        </w:tabs>
        <w:ind w:left="0"/>
        <w:jc w:val="both"/>
        <w:rPr>
          <w:rFonts w:ascii="Arial" w:eastAsia="TimesNewRomanPSMT" w:hAnsi="Arial" w:cs="Arial"/>
          <w:bCs/>
          <w:lang w:val="ru-RU"/>
        </w:rPr>
      </w:pPr>
    </w:p>
    <w:p w:rsidR="00416942" w:rsidRPr="00513E0A" w:rsidRDefault="00416942" w:rsidP="00416942">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t>(ОБРАЗАЦ 3)</w:t>
      </w:r>
    </w:p>
    <w:p w:rsidR="00416942" w:rsidRPr="00513E0A" w:rsidRDefault="00416942" w:rsidP="00416942">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416942" w:rsidRPr="00513E0A" w:rsidRDefault="00416942" w:rsidP="00416942">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t xml:space="preserve"> ОБРАЗАЦ ТРОШКОВА ПРИПРЕМЕ ПОНУДЕ</w:t>
      </w:r>
    </w:p>
    <w:p w:rsidR="00122C79" w:rsidRDefault="00122C79" w:rsidP="00416942">
      <w:pPr>
        <w:pStyle w:val="ListParagraph"/>
        <w:tabs>
          <w:tab w:val="left" w:pos="680"/>
        </w:tabs>
        <w:ind w:left="0"/>
        <w:jc w:val="both"/>
        <w:rPr>
          <w:rFonts w:ascii="Arial" w:eastAsia="TimesNewRomanPSMT" w:hAnsi="Arial" w:cs="Arial"/>
          <w:bCs/>
          <w:lang w:val="ru-RU"/>
        </w:rPr>
      </w:pPr>
    </w:p>
    <w:p w:rsidR="00416942" w:rsidRPr="00416942" w:rsidRDefault="00416942" w:rsidP="00416942">
      <w:pPr>
        <w:pStyle w:val="ListParagraph"/>
        <w:tabs>
          <w:tab w:val="left" w:pos="680"/>
        </w:tabs>
        <w:ind w:left="0"/>
        <w:jc w:val="both"/>
        <w:rPr>
          <w:rFonts w:ascii="Arial" w:hAnsi="Arial" w:cs="Arial"/>
          <w:b/>
          <w:bCs/>
          <w:i/>
          <w:iCs/>
          <w:sz w:val="28"/>
          <w:szCs w:val="28"/>
        </w:rPr>
      </w:pPr>
    </w:p>
    <w:p w:rsidR="00973B7E" w:rsidRDefault="00973B7E" w:rsidP="00973B7E">
      <w:pPr>
        <w:spacing w:after="120"/>
        <w:jc w:val="both"/>
        <w:rPr>
          <w:rFonts w:ascii="Arial" w:hAnsi="Arial" w:cs="Arial"/>
        </w:rPr>
      </w:pPr>
      <w:r w:rsidRPr="008566BF">
        <w:rPr>
          <w:rFonts w:ascii="Arial" w:hAnsi="Arial" w:cs="Arial"/>
          <w:lang w:val="ru-RU"/>
        </w:rPr>
        <w:t xml:space="preserve">У складу са чланом 88. </w:t>
      </w:r>
      <w:r>
        <w:rPr>
          <w:rFonts w:ascii="Arial" w:hAnsi="Arial" w:cs="Arial"/>
          <w:lang w:val="sr-Cyrl-CS"/>
        </w:rPr>
        <w:t>став 1.</w:t>
      </w:r>
      <w:r w:rsidRPr="008566BF">
        <w:rPr>
          <w:rFonts w:ascii="Arial" w:hAnsi="Arial" w:cs="Arial"/>
          <w:lang w:val="ru-RU"/>
        </w:rPr>
        <w:t xml:space="preserve"> Закона, понуђач __________________________________ </w:t>
      </w:r>
      <w:r w:rsidRPr="00221130">
        <w:rPr>
          <w:rFonts w:ascii="Arial" w:hAnsi="Arial" w:cs="Arial"/>
          <w:i/>
          <w:lang w:val="ru-RU"/>
        </w:rPr>
        <w:t>[</w:t>
      </w:r>
      <w:r w:rsidRPr="008566BF">
        <w:rPr>
          <w:rFonts w:ascii="Arial" w:hAnsi="Arial" w:cs="Arial"/>
          <w:i/>
          <w:iCs/>
          <w:lang w:val="ru-RU"/>
        </w:rPr>
        <w:t xml:space="preserve">навести </w:t>
      </w:r>
      <w:r>
        <w:rPr>
          <w:rFonts w:ascii="Arial" w:hAnsi="Arial" w:cs="Arial"/>
          <w:i/>
          <w:iCs/>
          <w:lang w:val="sr-Cyrl-CS"/>
        </w:rPr>
        <w:t>назив понуђача</w:t>
      </w:r>
      <w:r w:rsidRPr="008566BF">
        <w:rPr>
          <w:rFonts w:ascii="Arial" w:hAnsi="Arial" w:cs="Arial"/>
          <w:i/>
          <w:iCs/>
          <w:lang w:val="ru-RU"/>
        </w:rPr>
        <w:t xml:space="preserve">], </w:t>
      </w:r>
      <w:r w:rsidRPr="008566BF">
        <w:rPr>
          <w:rFonts w:ascii="Arial" w:hAnsi="Arial" w:cs="Arial"/>
          <w:lang w:val="ru-RU"/>
        </w:rPr>
        <w:t>достав</w:t>
      </w:r>
      <w:r>
        <w:rPr>
          <w:rFonts w:ascii="Arial" w:hAnsi="Arial" w:cs="Arial"/>
          <w:lang w:val="sr-Cyrl-CS"/>
        </w:rPr>
        <w:t xml:space="preserve">ља </w:t>
      </w:r>
      <w:r w:rsidRPr="008566BF">
        <w:rPr>
          <w:rFonts w:ascii="Arial" w:hAnsi="Arial" w:cs="Arial"/>
          <w:lang w:val="ru-RU"/>
        </w:rPr>
        <w:t xml:space="preserve">укупан износ и структуру трошкова припремања понуде, </w:t>
      </w:r>
      <w:r>
        <w:rPr>
          <w:rFonts w:ascii="Arial" w:hAnsi="Arial" w:cs="Arial"/>
          <w:lang w:val="sr-Cyrl-CS"/>
        </w:rPr>
        <w:t xml:space="preserve">како следи у </w:t>
      </w:r>
      <w:r w:rsidRPr="008566BF">
        <w:rPr>
          <w:rFonts w:ascii="Arial" w:hAnsi="Arial" w:cs="Arial"/>
          <w:lang w:val="ru-RU"/>
        </w:rPr>
        <w:t>табели:</w:t>
      </w:r>
    </w:p>
    <w:p w:rsidR="00981E0D" w:rsidRPr="001036C5" w:rsidRDefault="00981E0D" w:rsidP="00973B7E">
      <w:pPr>
        <w:spacing w:after="120"/>
        <w:jc w:val="both"/>
        <w:rPr>
          <w:rFonts w:ascii="Arial" w:hAnsi="Arial" w:cs="Arial"/>
          <w:b/>
          <w:i/>
        </w:rPr>
      </w:pPr>
    </w:p>
    <w:tbl>
      <w:tblPr>
        <w:tblW w:w="0" w:type="auto"/>
        <w:tblInd w:w="153" w:type="dxa"/>
        <w:tblLayout w:type="fixed"/>
        <w:tblLook w:val="0000"/>
      </w:tblPr>
      <w:tblGrid>
        <w:gridCol w:w="5565"/>
        <w:gridCol w:w="3300"/>
      </w:tblGrid>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jc w:val="center"/>
              <w:rPr>
                <w:rFonts w:ascii="Arial" w:hAnsi="Arial" w:cs="Arial"/>
                <w:b/>
                <w:i/>
              </w:rPr>
            </w:pPr>
            <w:r w:rsidRPr="00EE0F6D">
              <w:rPr>
                <w:rFonts w:ascii="Arial" w:hAnsi="Arial" w:cs="Arial"/>
                <w:b/>
                <w:i/>
                <w:sz w:val="22"/>
                <w:szCs w:val="22"/>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jc w:val="center"/>
              <w:rPr>
                <w:rFonts w:ascii="Arial" w:hAnsi="Arial" w:cs="Arial"/>
              </w:rPr>
            </w:pPr>
            <w:r w:rsidRPr="00EE0F6D">
              <w:rPr>
                <w:rFonts w:ascii="Arial" w:hAnsi="Arial" w:cs="Arial"/>
                <w:b/>
                <w:i/>
                <w:sz w:val="22"/>
                <w:szCs w:val="22"/>
              </w:rPr>
              <w:t>ИЗНОС ТРОШКА У РСД</w:t>
            </w: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jc w:val="right"/>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jc w:val="right"/>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RPr="00D6775B"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i/>
                <w:lang w:val="ru-RU"/>
              </w:rPr>
            </w:pPr>
          </w:p>
          <w:p w:rsidR="00973B7E" w:rsidRPr="00EE0F6D" w:rsidRDefault="00973B7E" w:rsidP="00613F95">
            <w:pPr>
              <w:rPr>
                <w:rFonts w:ascii="Arial" w:hAnsi="Arial" w:cs="Arial"/>
                <w:lang w:val="ru-RU"/>
              </w:rPr>
            </w:pPr>
            <w:r w:rsidRPr="00EE0F6D">
              <w:rPr>
                <w:rFonts w:ascii="Arial" w:hAnsi="Arial" w:cs="Arial"/>
                <w:b/>
                <w:i/>
                <w:sz w:val="22"/>
                <w:szCs w:val="22"/>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lang w:val="ru-RU"/>
              </w:rPr>
            </w:pPr>
          </w:p>
        </w:tc>
      </w:tr>
    </w:tbl>
    <w:p w:rsidR="00973B7E" w:rsidRDefault="00973B7E" w:rsidP="00973B7E">
      <w:pPr>
        <w:jc w:val="both"/>
        <w:rPr>
          <w:lang w:val="sr-Cyrl-CS"/>
        </w:rPr>
      </w:pPr>
    </w:p>
    <w:p w:rsidR="00A44253" w:rsidRPr="00A44253" w:rsidRDefault="00A44253" w:rsidP="00973B7E">
      <w:pPr>
        <w:jc w:val="both"/>
        <w:rPr>
          <w:lang w:val="sr-Cyrl-CS"/>
        </w:rPr>
      </w:pPr>
    </w:p>
    <w:p w:rsidR="00981E0D" w:rsidRPr="00981E0D" w:rsidRDefault="00981E0D" w:rsidP="00973B7E">
      <w:pPr>
        <w:jc w:val="both"/>
        <w:rPr>
          <w:lang w:val="sr-Latn-CS"/>
        </w:rPr>
      </w:pPr>
    </w:p>
    <w:p w:rsidR="00973B7E" w:rsidRPr="008566BF" w:rsidRDefault="00973B7E" w:rsidP="00973B7E">
      <w:pPr>
        <w:jc w:val="both"/>
        <w:rPr>
          <w:rFonts w:ascii="Arial" w:hAnsi="Arial" w:cs="Arial"/>
          <w:lang w:val="ru-RU"/>
        </w:rPr>
      </w:pPr>
      <w:r w:rsidRPr="008566BF">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973B7E" w:rsidRDefault="00973B7E" w:rsidP="00973B7E">
      <w:pPr>
        <w:jc w:val="both"/>
        <w:rPr>
          <w:rFonts w:ascii="Arial" w:hAnsi="Arial" w:cs="Arial"/>
          <w:lang w:val="sr-Cyrl-CS"/>
        </w:rPr>
      </w:pPr>
      <w:r w:rsidRPr="008566BF">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973B7E" w:rsidRDefault="00973B7E" w:rsidP="00973B7E">
      <w:pPr>
        <w:spacing w:after="120"/>
        <w:ind w:firstLine="426"/>
        <w:jc w:val="both"/>
        <w:rPr>
          <w:rFonts w:ascii="Arial" w:hAnsi="Arial" w:cs="Arial"/>
          <w:b/>
          <w:bCs/>
          <w:i/>
          <w:lang w:val="sr-Latn-CS"/>
        </w:rPr>
      </w:pPr>
    </w:p>
    <w:p w:rsidR="00981E0D" w:rsidRPr="00981E0D" w:rsidRDefault="00981E0D" w:rsidP="00973B7E">
      <w:pPr>
        <w:spacing w:after="120"/>
        <w:ind w:firstLine="426"/>
        <w:jc w:val="both"/>
        <w:rPr>
          <w:rFonts w:ascii="Arial" w:hAnsi="Arial" w:cs="Arial"/>
          <w:b/>
          <w:bCs/>
          <w:i/>
          <w:lang w:val="sr-Latn-CS"/>
        </w:rPr>
      </w:pPr>
    </w:p>
    <w:p w:rsidR="00973B7E" w:rsidRDefault="00973B7E" w:rsidP="00973B7E">
      <w:pPr>
        <w:spacing w:after="120"/>
        <w:jc w:val="both"/>
        <w:rPr>
          <w:bCs/>
          <w:i/>
          <w:color w:val="FF0000"/>
          <w:lang w:val="sr-Cyrl-CS"/>
        </w:rPr>
      </w:pPr>
      <w:r w:rsidRPr="008566BF">
        <w:rPr>
          <w:rFonts w:ascii="Arial" w:hAnsi="Arial" w:cs="Arial"/>
          <w:b/>
          <w:bCs/>
          <w:i/>
          <w:color w:val="auto"/>
          <w:lang w:val="ru-RU"/>
        </w:rPr>
        <w:t xml:space="preserve">Напомена: </w:t>
      </w:r>
      <w:r w:rsidRPr="008566BF">
        <w:rPr>
          <w:rFonts w:ascii="Arial" w:hAnsi="Arial" w:cs="Arial"/>
          <w:bCs/>
          <w:i/>
          <w:color w:val="auto"/>
          <w:lang w:val="ru-RU"/>
        </w:rPr>
        <w:t>достављање овог обрасца није обавезно.</w:t>
      </w:r>
    </w:p>
    <w:p w:rsidR="00973B7E" w:rsidRDefault="00973B7E" w:rsidP="00973B7E">
      <w:pPr>
        <w:spacing w:after="120"/>
        <w:jc w:val="both"/>
        <w:rPr>
          <w:bCs/>
          <w:color w:val="auto"/>
          <w:lang w:val="sr-Latn-CS"/>
        </w:rPr>
      </w:pPr>
    </w:p>
    <w:p w:rsidR="00981E0D" w:rsidRDefault="00981E0D" w:rsidP="00973B7E">
      <w:pPr>
        <w:spacing w:after="120"/>
        <w:jc w:val="both"/>
        <w:rPr>
          <w:bCs/>
          <w:color w:val="auto"/>
          <w:lang w:val="sr-Latn-CS"/>
        </w:rPr>
      </w:pPr>
    </w:p>
    <w:p w:rsidR="00981E0D" w:rsidRPr="00981E0D" w:rsidRDefault="00981E0D" w:rsidP="00973B7E">
      <w:pPr>
        <w:spacing w:after="120"/>
        <w:jc w:val="both"/>
        <w:rPr>
          <w:bCs/>
          <w:color w:val="auto"/>
          <w:lang w:val="sr-Latn-CS"/>
        </w:rPr>
      </w:pPr>
    </w:p>
    <w:p w:rsidR="00973B7E" w:rsidRPr="008566BF" w:rsidRDefault="00973B7E" w:rsidP="00973B7E">
      <w:pPr>
        <w:spacing w:after="120"/>
        <w:ind w:firstLine="425"/>
        <w:jc w:val="both"/>
        <w:rPr>
          <w:bCs/>
          <w:lang w:val="ru-RU"/>
        </w:rPr>
      </w:pPr>
    </w:p>
    <w:tbl>
      <w:tblPr>
        <w:tblW w:w="0" w:type="auto"/>
        <w:tblLayout w:type="fixed"/>
        <w:tblLook w:val="0000"/>
      </w:tblPr>
      <w:tblGrid>
        <w:gridCol w:w="3080"/>
        <w:gridCol w:w="3068"/>
        <w:gridCol w:w="3094"/>
      </w:tblGrid>
      <w:tr w:rsidR="00973B7E" w:rsidRPr="004B7467" w:rsidTr="00613F95">
        <w:tc>
          <w:tcPr>
            <w:tcW w:w="3080" w:type="dxa"/>
            <w:shd w:val="clear" w:color="auto" w:fill="auto"/>
            <w:vAlign w:val="center"/>
          </w:tcPr>
          <w:p w:rsidR="00973B7E" w:rsidRPr="004B7467" w:rsidRDefault="00973B7E" w:rsidP="00613F95">
            <w:pPr>
              <w:pStyle w:val="BodyText2"/>
              <w:spacing w:line="100" w:lineRule="atLeast"/>
              <w:jc w:val="center"/>
              <w:rPr>
                <w:rFonts w:ascii="Arial" w:hAnsi="Arial" w:cs="Arial"/>
              </w:rPr>
            </w:pPr>
            <w:r w:rsidRPr="004B7467">
              <w:rPr>
                <w:rFonts w:ascii="Arial" w:hAnsi="Arial" w:cs="Arial"/>
              </w:rPr>
              <w:t>Датум:</w:t>
            </w:r>
          </w:p>
        </w:tc>
        <w:tc>
          <w:tcPr>
            <w:tcW w:w="3068" w:type="dxa"/>
            <w:shd w:val="clear" w:color="auto" w:fill="auto"/>
            <w:vAlign w:val="center"/>
          </w:tcPr>
          <w:p w:rsidR="00973B7E" w:rsidRPr="004B7467" w:rsidRDefault="00973B7E" w:rsidP="00613F95">
            <w:pPr>
              <w:pStyle w:val="BodyText2"/>
              <w:spacing w:line="100" w:lineRule="atLeast"/>
              <w:jc w:val="center"/>
              <w:rPr>
                <w:rFonts w:ascii="Arial" w:hAnsi="Arial" w:cs="Arial"/>
              </w:rPr>
            </w:pPr>
            <w:r w:rsidRPr="004B7467">
              <w:rPr>
                <w:rFonts w:ascii="Arial" w:hAnsi="Arial" w:cs="Arial"/>
              </w:rPr>
              <w:t>М.П.</w:t>
            </w:r>
          </w:p>
        </w:tc>
        <w:tc>
          <w:tcPr>
            <w:tcW w:w="3094" w:type="dxa"/>
            <w:shd w:val="clear" w:color="auto" w:fill="auto"/>
            <w:vAlign w:val="center"/>
          </w:tcPr>
          <w:p w:rsidR="00973B7E" w:rsidRPr="004B7467" w:rsidRDefault="00973B7E" w:rsidP="00613F95">
            <w:pPr>
              <w:pStyle w:val="BodyText2"/>
              <w:spacing w:line="100" w:lineRule="atLeast"/>
              <w:jc w:val="center"/>
              <w:rPr>
                <w:rFonts w:ascii="Arial" w:hAnsi="Arial" w:cs="Arial"/>
              </w:rPr>
            </w:pPr>
            <w:r w:rsidRPr="004B7467">
              <w:rPr>
                <w:rFonts w:ascii="Arial" w:hAnsi="Arial" w:cs="Arial"/>
              </w:rPr>
              <w:t>Потпис понуђача</w:t>
            </w:r>
          </w:p>
        </w:tc>
      </w:tr>
      <w:tr w:rsidR="00973B7E" w:rsidRPr="004B7467" w:rsidTr="00613F95">
        <w:tc>
          <w:tcPr>
            <w:tcW w:w="3080" w:type="dxa"/>
            <w:tcBorders>
              <w:bottom w:val="single" w:sz="4" w:space="0" w:color="000000"/>
            </w:tcBorders>
            <w:shd w:val="clear" w:color="auto" w:fill="auto"/>
          </w:tcPr>
          <w:p w:rsidR="00973B7E" w:rsidRPr="004B7467" w:rsidRDefault="00973B7E" w:rsidP="00613F95">
            <w:pPr>
              <w:pStyle w:val="BodyText2"/>
              <w:snapToGrid w:val="0"/>
              <w:spacing w:line="100" w:lineRule="atLeast"/>
              <w:rPr>
                <w:rFonts w:ascii="Arial" w:hAnsi="Arial" w:cs="Arial"/>
              </w:rPr>
            </w:pPr>
          </w:p>
        </w:tc>
        <w:tc>
          <w:tcPr>
            <w:tcW w:w="3068" w:type="dxa"/>
            <w:shd w:val="clear" w:color="auto" w:fill="auto"/>
          </w:tcPr>
          <w:p w:rsidR="00973B7E" w:rsidRPr="004B7467" w:rsidRDefault="00973B7E" w:rsidP="00613F95">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973B7E" w:rsidRPr="004B7467" w:rsidRDefault="00973B7E" w:rsidP="00613F95">
            <w:pPr>
              <w:pStyle w:val="BodyText2"/>
              <w:snapToGrid w:val="0"/>
              <w:spacing w:line="100" w:lineRule="atLeast"/>
              <w:rPr>
                <w:rFonts w:ascii="Arial" w:hAnsi="Arial" w:cs="Arial"/>
              </w:rPr>
            </w:pPr>
          </w:p>
        </w:tc>
      </w:tr>
    </w:tbl>
    <w:p w:rsidR="00122C79" w:rsidRDefault="00122C79" w:rsidP="00122C79"/>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A44253" w:rsidRPr="00A44253" w:rsidRDefault="00A44253" w:rsidP="00122C79">
      <w:pPr>
        <w:pStyle w:val="ListParagraph"/>
        <w:tabs>
          <w:tab w:val="left" w:pos="680"/>
        </w:tabs>
        <w:ind w:left="0"/>
        <w:jc w:val="both"/>
        <w:rPr>
          <w:rFonts w:ascii="Arial" w:eastAsia="TimesNewRomanPSMT" w:hAnsi="Arial" w:cs="Arial"/>
          <w:bCs/>
          <w:lang w:val="sr-Cyrl-CS"/>
        </w:rPr>
      </w:pPr>
    </w:p>
    <w:p w:rsidR="00416942" w:rsidRDefault="00416942" w:rsidP="00416942">
      <w:pPr>
        <w:pStyle w:val="BodyText3"/>
        <w:spacing w:after="0"/>
        <w:jc w:val="right"/>
        <w:rPr>
          <w:rFonts w:ascii="Arial" w:hAnsi="Arial" w:cs="Arial"/>
          <w:b/>
          <w:bCs/>
          <w:sz w:val="28"/>
          <w:szCs w:val="28"/>
        </w:rPr>
      </w:pPr>
      <w:r>
        <w:rPr>
          <w:rFonts w:ascii="Arial" w:hAnsi="Arial" w:cs="Arial"/>
          <w:b/>
          <w:bCs/>
          <w:sz w:val="28"/>
          <w:szCs w:val="28"/>
        </w:rPr>
        <w:t>(ОБРАЗАЦ 4)</w:t>
      </w:r>
    </w:p>
    <w:p w:rsidR="00416942" w:rsidRDefault="00416942" w:rsidP="00416942">
      <w:pPr>
        <w:pStyle w:val="BodyText3"/>
        <w:spacing w:after="0"/>
        <w:jc w:val="right"/>
        <w:rPr>
          <w:rFonts w:ascii="Arial" w:hAnsi="Arial" w:cs="Arial"/>
          <w:b/>
          <w:bCs/>
          <w:sz w:val="28"/>
          <w:szCs w:val="28"/>
        </w:rPr>
      </w:pPr>
    </w:p>
    <w:p w:rsidR="00416942" w:rsidRDefault="00416942" w:rsidP="00416942">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981E0D" w:rsidRPr="008566BF" w:rsidRDefault="00981E0D" w:rsidP="00981E0D">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У складу са чланом 26. Закона, ________________________________________, </w:t>
      </w:r>
    </w:p>
    <w:p w:rsidR="00981E0D" w:rsidRPr="008566BF" w:rsidRDefault="00981E0D" w:rsidP="00981E0D">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                                                                           </w:t>
      </w:r>
      <w:r w:rsidRPr="008566BF">
        <w:rPr>
          <w:rFonts w:ascii="Arial" w:hAnsi="Arial" w:cs="Arial"/>
          <w:sz w:val="20"/>
          <w:szCs w:val="20"/>
          <w:lang w:val="ru-RU"/>
        </w:rPr>
        <w:t xml:space="preserve"> (Назив понуђача)</w:t>
      </w:r>
    </w:p>
    <w:p w:rsidR="00981E0D" w:rsidRPr="008566BF" w:rsidRDefault="00981E0D" w:rsidP="00981E0D">
      <w:pPr>
        <w:pStyle w:val="BodyText3"/>
        <w:spacing w:after="0"/>
        <w:jc w:val="both"/>
        <w:rPr>
          <w:rFonts w:ascii="Arial" w:hAnsi="Arial" w:cs="Arial"/>
          <w:w w:val="200"/>
          <w:sz w:val="24"/>
          <w:szCs w:val="24"/>
          <w:lang w:val="ru-RU"/>
        </w:rPr>
      </w:pPr>
      <w:r w:rsidRPr="008566BF">
        <w:rPr>
          <w:rFonts w:ascii="Arial" w:hAnsi="Arial" w:cs="Arial"/>
          <w:sz w:val="24"/>
          <w:szCs w:val="24"/>
          <w:lang w:val="ru-RU"/>
        </w:rPr>
        <w:t xml:space="preserve">даје: </w:t>
      </w:r>
    </w:p>
    <w:p w:rsidR="00A44253" w:rsidRPr="008566BF" w:rsidRDefault="00A44253" w:rsidP="00416942">
      <w:pPr>
        <w:pStyle w:val="BodyText3"/>
        <w:spacing w:before="360" w:after="360"/>
        <w:jc w:val="both"/>
        <w:rPr>
          <w:rFonts w:ascii="Arial" w:hAnsi="Arial" w:cs="Arial"/>
          <w:w w:val="200"/>
          <w:sz w:val="24"/>
          <w:szCs w:val="24"/>
          <w:lang w:val="ru-RU"/>
        </w:rPr>
      </w:pPr>
    </w:p>
    <w:p w:rsidR="00981E0D" w:rsidRDefault="00981E0D" w:rsidP="00981E0D">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981E0D" w:rsidRPr="008566BF" w:rsidRDefault="00981E0D" w:rsidP="00981E0D">
      <w:pPr>
        <w:pStyle w:val="BodyText3"/>
        <w:spacing w:before="360" w:after="360"/>
        <w:ind w:firstLine="227"/>
        <w:jc w:val="center"/>
        <w:rPr>
          <w:rFonts w:ascii="Arial" w:hAnsi="Arial" w:cs="Arial"/>
          <w:bCs/>
          <w:sz w:val="24"/>
          <w:szCs w:val="24"/>
          <w:lang w:val="ru-RU"/>
        </w:rPr>
      </w:pPr>
      <w:r>
        <w:rPr>
          <w:rFonts w:ascii="Arial" w:hAnsi="Arial" w:cs="Arial"/>
          <w:b/>
          <w:bCs/>
          <w:sz w:val="24"/>
          <w:szCs w:val="24"/>
          <w:lang w:val="sr-Cyrl-CS"/>
        </w:rPr>
        <w:t>О НЕЗАВИСНОЈ</w:t>
      </w:r>
      <w:r w:rsidRPr="008566BF">
        <w:rPr>
          <w:rFonts w:ascii="Arial" w:hAnsi="Arial" w:cs="Arial"/>
          <w:b/>
          <w:bCs/>
          <w:sz w:val="24"/>
          <w:szCs w:val="24"/>
          <w:lang w:val="ru-RU"/>
        </w:rPr>
        <w:t xml:space="preserve"> ПОНУДИ</w:t>
      </w:r>
    </w:p>
    <w:p w:rsidR="00981E0D" w:rsidRPr="008566BF" w:rsidRDefault="00981E0D" w:rsidP="00981E0D">
      <w:pPr>
        <w:pStyle w:val="BodyText3"/>
        <w:spacing w:after="0"/>
        <w:jc w:val="both"/>
        <w:rPr>
          <w:rFonts w:ascii="Arial" w:hAnsi="Arial" w:cs="Arial"/>
          <w:bCs/>
          <w:sz w:val="24"/>
          <w:szCs w:val="24"/>
          <w:lang w:val="ru-RU"/>
        </w:rPr>
      </w:pPr>
    </w:p>
    <w:p w:rsidR="00981E0D" w:rsidRPr="008566BF" w:rsidRDefault="00981E0D" w:rsidP="00981E0D">
      <w:pPr>
        <w:pStyle w:val="BodyText3"/>
        <w:spacing w:after="0"/>
        <w:jc w:val="both"/>
        <w:rPr>
          <w:rFonts w:ascii="Arial" w:hAnsi="Arial" w:cs="Arial"/>
          <w:bCs/>
          <w:sz w:val="24"/>
          <w:szCs w:val="24"/>
          <w:lang w:val="ru-RU"/>
        </w:rPr>
      </w:pPr>
    </w:p>
    <w:p w:rsidR="00981E0D" w:rsidRPr="008566BF" w:rsidRDefault="00981E0D" w:rsidP="00981E0D">
      <w:pPr>
        <w:jc w:val="both"/>
        <w:rPr>
          <w:rFonts w:ascii="Arial" w:hAnsi="Arial" w:cs="Arial"/>
          <w:lang w:val="ru-RU"/>
        </w:rPr>
      </w:pPr>
      <w:r w:rsidRPr="008566BF">
        <w:rPr>
          <w:rFonts w:ascii="Arial" w:hAnsi="Arial" w:cs="Arial"/>
          <w:lang w:val="ru-RU"/>
        </w:rPr>
        <w:tab/>
      </w:r>
      <w:r w:rsidRPr="008566BF">
        <w:rPr>
          <w:rFonts w:ascii="Arial" w:hAnsi="Arial" w:cs="Arial"/>
          <w:lang w:val="ru-RU"/>
        </w:rPr>
        <w:tab/>
      </w:r>
      <w:r w:rsidRPr="008566BF">
        <w:rPr>
          <w:rFonts w:ascii="Arial" w:hAnsi="Arial" w:cs="Arial"/>
          <w:lang w:val="ru-RU"/>
        </w:rPr>
        <w:tab/>
      </w:r>
      <w:r w:rsidRPr="008566BF">
        <w:rPr>
          <w:rFonts w:ascii="Arial" w:hAnsi="Arial" w:cs="Arial"/>
          <w:bCs/>
          <w:lang w:val="ru-RU"/>
        </w:rPr>
        <w:t xml:space="preserve"> </w:t>
      </w:r>
    </w:p>
    <w:p w:rsidR="00981E0D" w:rsidRPr="001D263D" w:rsidRDefault="00981E0D" w:rsidP="00981E0D">
      <w:pPr>
        <w:jc w:val="both"/>
        <w:rPr>
          <w:rFonts w:ascii="Arial" w:eastAsia="TimesNewRomanPSMT" w:hAnsi="Arial" w:cs="Arial"/>
          <w:bCs/>
          <w:lang w:val="sr-Cyrl-CS"/>
        </w:rPr>
      </w:pPr>
      <w:r w:rsidRPr="008566BF">
        <w:rPr>
          <w:rFonts w:ascii="Arial" w:hAnsi="Arial" w:cs="Arial"/>
          <w:lang w:val="ru-RU"/>
        </w:rPr>
        <w:t>Под пуном материјалном и кривичном одговорношћу п</w:t>
      </w:r>
      <w:r w:rsidRPr="008566BF">
        <w:rPr>
          <w:rFonts w:ascii="Arial" w:hAnsi="Arial" w:cs="Arial"/>
          <w:bCs/>
          <w:lang w:val="ru-RU"/>
        </w:rPr>
        <w:t xml:space="preserve">отврђујем да сам понуду у </w:t>
      </w:r>
      <w:r w:rsidR="00416942">
        <w:rPr>
          <w:rFonts w:ascii="Arial" w:hAnsi="Arial" w:cs="Arial"/>
          <w:bCs/>
          <w:lang w:val="ru-RU"/>
        </w:rPr>
        <w:t xml:space="preserve">отвореном </w:t>
      </w:r>
      <w:r>
        <w:rPr>
          <w:rFonts w:ascii="Arial" w:hAnsi="Arial" w:cs="Arial"/>
          <w:bCs/>
          <w:lang w:val="sr-Cyrl-CS"/>
        </w:rPr>
        <w:t>поступку</w:t>
      </w:r>
      <w:r w:rsidRPr="008566BF">
        <w:rPr>
          <w:rFonts w:ascii="Arial" w:hAnsi="Arial" w:cs="Arial"/>
          <w:bCs/>
          <w:lang w:val="ru-RU"/>
        </w:rPr>
        <w:t xml:space="preserve"> јавне набавке</w:t>
      </w:r>
      <w:r w:rsidRPr="008566BF">
        <w:rPr>
          <w:lang w:val="ru-RU"/>
        </w:rPr>
        <w:t xml:space="preserve"> </w:t>
      </w:r>
      <w:r>
        <w:rPr>
          <w:rFonts w:ascii="Arial" w:hAnsi="Arial" w:cs="Arial"/>
          <w:lang w:val="sr-Cyrl-CS"/>
        </w:rPr>
        <w:t>р</w:t>
      </w:r>
      <w:r w:rsidRPr="008566BF">
        <w:rPr>
          <w:rFonts w:ascii="Arial" w:hAnsi="Arial" w:cs="Arial"/>
          <w:lang w:val="ru-RU"/>
        </w:rPr>
        <w:t>адов</w:t>
      </w:r>
      <w:r>
        <w:rPr>
          <w:rFonts w:ascii="Arial" w:hAnsi="Arial" w:cs="Arial"/>
          <w:lang w:val="ru-RU"/>
        </w:rPr>
        <w:t>а</w:t>
      </w:r>
      <w:r w:rsidRPr="008566BF">
        <w:rPr>
          <w:rFonts w:ascii="Arial" w:hAnsi="Arial" w:cs="Arial"/>
          <w:lang w:val="ru-RU"/>
        </w:rPr>
        <w:t xml:space="preserve"> </w:t>
      </w:r>
      <w:r w:rsidRPr="008566BF">
        <w:rPr>
          <w:rFonts w:ascii="Arial" w:hAnsi="Arial" w:cs="Arial"/>
          <w:bCs/>
          <w:iCs/>
          <w:lang w:val="ru-RU"/>
        </w:rPr>
        <w:t xml:space="preserve">на </w:t>
      </w:r>
      <w:r w:rsidR="000B118E">
        <w:rPr>
          <w:rFonts w:ascii="Arial" w:hAnsi="Arial" w:cs="Arial"/>
          <w:bCs/>
          <w:iCs/>
          <w:lang w:val="ru-RU"/>
        </w:rPr>
        <w:t xml:space="preserve">одржавању </w:t>
      </w:r>
      <w:r w:rsidR="00221EAE">
        <w:rPr>
          <w:rFonts w:ascii="Arial" w:hAnsi="Arial" w:cs="Arial"/>
          <w:bCs/>
          <w:iCs/>
          <w:lang w:val="ru-RU"/>
        </w:rPr>
        <w:t>локалних</w:t>
      </w:r>
      <w:r w:rsidR="000B118E">
        <w:rPr>
          <w:rFonts w:ascii="Arial" w:hAnsi="Arial" w:cs="Arial"/>
          <w:bCs/>
          <w:iCs/>
          <w:lang w:val="ru-RU"/>
        </w:rPr>
        <w:t xml:space="preserve"> путева </w:t>
      </w:r>
      <w:r w:rsidR="000B118E" w:rsidRPr="000B118E">
        <w:rPr>
          <w:rFonts w:ascii="Arial" w:hAnsi="Arial" w:cs="Arial"/>
          <w:bCs/>
          <w:iCs/>
          <w:lang w:val="ru-RU"/>
        </w:rPr>
        <w:t>ангажовањем</w:t>
      </w:r>
      <w:r>
        <w:rPr>
          <w:rFonts w:ascii="Arial" w:hAnsi="Arial" w:cs="Arial"/>
          <w:bCs/>
          <w:iCs/>
          <w:lang w:val="ru-RU"/>
        </w:rPr>
        <w:t xml:space="preserve"> радних машина</w:t>
      </w:r>
      <w:r w:rsidR="00033F8C">
        <w:rPr>
          <w:rFonts w:ascii="Arial" w:eastAsia="TimesNewRomanPSMT" w:hAnsi="Arial" w:cs="Arial"/>
          <w:bCs/>
          <w:lang w:val="sr-Cyrl-CS"/>
        </w:rPr>
        <w:t>,</w:t>
      </w:r>
      <w:r w:rsidR="003A3ECD">
        <w:rPr>
          <w:rFonts w:ascii="Arial" w:eastAsia="TimesNewRomanPSMT" w:hAnsi="Arial" w:cs="Arial"/>
          <w:bCs/>
          <w:lang w:val="sr-Cyrl-CS"/>
        </w:rPr>
        <w:t xml:space="preserve"> </w:t>
      </w:r>
      <w:r w:rsidR="00416942">
        <w:rPr>
          <w:rFonts w:ascii="Arial" w:eastAsia="TimesNewRomanPSMT" w:hAnsi="Arial" w:cs="Arial"/>
          <w:bCs/>
          <w:lang w:val="sr-Cyrl-CS"/>
        </w:rPr>
        <w:t xml:space="preserve">интерни </w:t>
      </w:r>
      <w:r w:rsidR="00416942" w:rsidRPr="008566BF">
        <w:rPr>
          <w:rFonts w:ascii="Arial" w:hAnsi="Arial" w:cs="Arial"/>
          <w:lang w:val="ru-RU"/>
        </w:rPr>
        <w:t>бр</w:t>
      </w:r>
      <w:r w:rsidR="00416942">
        <w:rPr>
          <w:rFonts w:ascii="Arial" w:hAnsi="Arial" w:cs="Arial"/>
          <w:lang w:val="sr-Cyrl-CS"/>
        </w:rPr>
        <w:t>.</w:t>
      </w:r>
      <w:r w:rsidR="00201740">
        <w:rPr>
          <w:rFonts w:ascii="Arial" w:hAnsi="Arial" w:cs="Arial"/>
          <w:lang w:val="sr-Cyrl-CS"/>
        </w:rPr>
        <w:t xml:space="preserve"> ЈНВВ</w:t>
      </w:r>
      <w:r w:rsidR="00416942">
        <w:rPr>
          <w:rFonts w:ascii="Arial" w:hAnsi="Arial" w:cs="Arial"/>
          <w:lang w:val="sr-Cyrl-CS"/>
        </w:rPr>
        <w:t xml:space="preserve"> </w:t>
      </w:r>
      <w:r w:rsidR="00221EAE">
        <w:rPr>
          <w:rFonts w:ascii="Arial" w:hAnsi="Arial" w:cs="Arial"/>
          <w:lang w:val="sr-Cyrl-CS"/>
        </w:rPr>
        <w:t>1</w:t>
      </w:r>
      <w:r w:rsidR="00433FD4">
        <w:rPr>
          <w:rFonts w:ascii="Arial" w:hAnsi="Arial" w:cs="Arial"/>
          <w:lang w:val="sr-Cyrl-CS"/>
        </w:rPr>
        <w:t>/201</w:t>
      </w:r>
      <w:r w:rsidR="00221EAE">
        <w:rPr>
          <w:rFonts w:ascii="Arial" w:hAnsi="Arial" w:cs="Arial"/>
          <w:lang w:val="sr-Cyrl-CS"/>
        </w:rPr>
        <w:t>9</w:t>
      </w:r>
      <w:r w:rsidR="00416942">
        <w:rPr>
          <w:rFonts w:ascii="Arial" w:hAnsi="Arial" w:cs="Arial"/>
          <w:i/>
          <w:iCs/>
        </w:rPr>
        <w:t>,</w:t>
      </w:r>
      <w:r w:rsidR="00416942">
        <w:rPr>
          <w:rFonts w:ascii="Arial" w:hAnsi="Arial" w:cs="Arial"/>
        </w:rPr>
        <w:t xml:space="preserve"> </w:t>
      </w:r>
      <w:r w:rsidR="00416942" w:rsidRPr="00EE0FA4">
        <w:rPr>
          <w:rFonts w:ascii="Arial" w:hAnsi="Arial" w:cs="Arial"/>
          <w:lang w:val="ru-RU"/>
        </w:rPr>
        <w:t xml:space="preserve">наведене у Плану јавних набавки под бројем </w:t>
      </w:r>
      <w:r w:rsidR="00DE36C5" w:rsidRPr="000B118E">
        <w:rPr>
          <w:rFonts w:ascii="Arial" w:hAnsi="Arial" w:cs="Arial"/>
          <w:lang w:val="ru-RU"/>
        </w:rPr>
        <w:t>1.3.</w:t>
      </w:r>
      <w:r w:rsidR="00221EAE">
        <w:rPr>
          <w:rFonts w:ascii="Arial" w:hAnsi="Arial" w:cs="Arial"/>
          <w:lang w:val="ru-RU"/>
        </w:rPr>
        <w:t>6/19</w:t>
      </w:r>
      <w:r w:rsidRPr="008566BF">
        <w:rPr>
          <w:rFonts w:ascii="Arial" w:hAnsi="Arial" w:cs="Arial"/>
          <w:lang w:val="ru-RU"/>
        </w:rPr>
        <w:t xml:space="preserve">, </w:t>
      </w:r>
      <w:r w:rsidRPr="008566BF">
        <w:rPr>
          <w:rFonts w:ascii="Arial" w:hAnsi="Arial" w:cs="Arial"/>
          <w:bCs/>
          <w:lang w:val="ru-RU"/>
        </w:rPr>
        <w:t>поднео независно, без договора са другим понуђачима или заинтересованим лицима.</w:t>
      </w:r>
    </w:p>
    <w:p w:rsidR="00981E0D" w:rsidRPr="008566BF" w:rsidRDefault="00981E0D" w:rsidP="00981E0D">
      <w:pPr>
        <w:jc w:val="both"/>
        <w:rPr>
          <w:rFonts w:ascii="Arial" w:hAnsi="Arial" w:cs="Arial"/>
          <w:bCs/>
          <w:lang w:val="ru-RU"/>
        </w:rPr>
      </w:pPr>
    </w:p>
    <w:p w:rsidR="00981E0D" w:rsidRDefault="00981E0D" w:rsidP="00981E0D">
      <w:pPr>
        <w:jc w:val="both"/>
        <w:rPr>
          <w:rFonts w:ascii="Arial" w:hAnsi="Arial" w:cs="Arial"/>
          <w:bCs/>
          <w:lang w:val="sr-Latn-CS"/>
        </w:rPr>
      </w:pPr>
    </w:p>
    <w:p w:rsidR="00981E0D" w:rsidRPr="00981E0D" w:rsidRDefault="00981E0D" w:rsidP="00981E0D">
      <w:pPr>
        <w:jc w:val="both"/>
        <w:rPr>
          <w:rFonts w:ascii="Arial" w:hAnsi="Arial" w:cs="Arial"/>
          <w:bCs/>
          <w:lang w:val="sr-Latn-CS"/>
        </w:rPr>
      </w:pPr>
    </w:p>
    <w:p w:rsidR="00981E0D" w:rsidRPr="008566BF" w:rsidRDefault="00981E0D" w:rsidP="00981E0D">
      <w:pPr>
        <w:pStyle w:val="BodyText3"/>
        <w:spacing w:after="0"/>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981E0D" w:rsidRPr="004B7467" w:rsidTr="00613F95">
        <w:tc>
          <w:tcPr>
            <w:tcW w:w="3080" w:type="dxa"/>
            <w:shd w:val="clear" w:color="auto" w:fill="auto"/>
            <w:vAlign w:val="center"/>
          </w:tcPr>
          <w:p w:rsidR="00981E0D" w:rsidRPr="004B7467" w:rsidRDefault="00981E0D" w:rsidP="00613F95">
            <w:pPr>
              <w:pStyle w:val="BodyText2"/>
              <w:spacing w:line="100" w:lineRule="atLeast"/>
              <w:jc w:val="center"/>
              <w:rPr>
                <w:rFonts w:ascii="Arial" w:hAnsi="Arial" w:cs="Arial"/>
              </w:rPr>
            </w:pPr>
            <w:r w:rsidRPr="004B7467">
              <w:rPr>
                <w:rFonts w:ascii="Arial" w:hAnsi="Arial" w:cs="Arial"/>
              </w:rPr>
              <w:t>Датум:</w:t>
            </w:r>
          </w:p>
        </w:tc>
        <w:tc>
          <w:tcPr>
            <w:tcW w:w="3065" w:type="dxa"/>
            <w:shd w:val="clear" w:color="auto" w:fill="auto"/>
            <w:vAlign w:val="center"/>
          </w:tcPr>
          <w:p w:rsidR="00981E0D" w:rsidRPr="004B7467" w:rsidRDefault="00981E0D" w:rsidP="00613F95">
            <w:pPr>
              <w:pStyle w:val="BodyText2"/>
              <w:spacing w:line="100" w:lineRule="atLeast"/>
              <w:jc w:val="center"/>
              <w:rPr>
                <w:rFonts w:ascii="Arial" w:hAnsi="Arial" w:cs="Arial"/>
              </w:rPr>
            </w:pPr>
            <w:r w:rsidRPr="004B7467">
              <w:rPr>
                <w:rFonts w:ascii="Arial" w:hAnsi="Arial" w:cs="Arial"/>
              </w:rPr>
              <w:t>М.П.</w:t>
            </w:r>
          </w:p>
        </w:tc>
        <w:tc>
          <w:tcPr>
            <w:tcW w:w="3097" w:type="dxa"/>
            <w:shd w:val="clear" w:color="auto" w:fill="auto"/>
            <w:vAlign w:val="center"/>
          </w:tcPr>
          <w:p w:rsidR="00981E0D" w:rsidRPr="004B7467" w:rsidRDefault="00981E0D" w:rsidP="00613F95">
            <w:pPr>
              <w:pStyle w:val="BodyText2"/>
              <w:spacing w:line="100" w:lineRule="atLeast"/>
              <w:jc w:val="center"/>
              <w:rPr>
                <w:rFonts w:ascii="Arial" w:hAnsi="Arial" w:cs="Arial"/>
              </w:rPr>
            </w:pPr>
            <w:r w:rsidRPr="004B7467">
              <w:rPr>
                <w:rFonts w:ascii="Arial" w:hAnsi="Arial" w:cs="Arial"/>
              </w:rPr>
              <w:t>Потпис понуђача</w:t>
            </w:r>
          </w:p>
        </w:tc>
      </w:tr>
      <w:tr w:rsidR="00981E0D" w:rsidRPr="004B7467" w:rsidTr="00613F95">
        <w:tc>
          <w:tcPr>
            <w:tcW w:w="3080" w:type="dxa"/>
            <w:tcBorders>
              <w:bottom w:val="single" w:sz="4" w:space="0" w:color="000000"/>
            </w:tcBorders>
            <w:shd w:val="clear" w:color="auto" w:fill="auto"/>
          </w:tcPr>
          <w:p w:rsidR="00981E0D" w:rsidRPr="004B7467" w:rsidRDefault="00981E0D" w:rsidP="00613F95">
            <w:pPr>
              <w:pStyle w:val="BodyText2"/>
              <w:snapToGrid w:val="0"/>
              <w:spacing w:line="100" w:lineRule="atLeast"/>
              <w:rPr>
                <w:rFonts w:ascii="Arial" w:hAnsi="Arial" w:cs="Arial"/>
              </w:rPr>
            </w:pPr>
          </w:p>
        </w:tc>
        <w:tc>
          <w:tcPr>
            <w:tcW w:w="3065" w:type="dxa"/>
            <w:shd w:val="clear" w:color="auto" w:fill="auto"/>
          </w:tcPr>
          <w:p w:rsidR="00981E0D" w:rsidRPr="004B7467" w:rsidRDefault="00981E0D" w:rsidP="00613F95">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981E0D" w:rsidRPr="004B7467" w:rsidRDefault="00981E0D" w:rsidP="00613F95">
            <w:pPr>
              <w:pStyle w:val="BodyText2"/>
              <w:snapToGrid w:val="0"/>
              <w:spacing w:line="100" w:lineRule="atLeast"/>
              <w:rPr>
                <w:rFonts w:ascii="Arial" w:hAnsi="Arial" w:cs="Arial"/>
              </w:rPr>
            </w:pPr>
          </w:p>
        </w:tc>
      </w:tr>
    </w:tbl>
    <w:p w:rsidR="00981E0D" w:rsidRDefault="00981E0D" w:rsidP="00981E0D">
      <w:pPr>
        <w:pStyle w:val="BodyText3"/>
        <w:spacing w:after="0"/>
        <w:ind w:firstLine="227"/>
        <w:jc w:val="both"/>
      </w:pPr>
    </w:p>
    <w:p w:rsidR="00981E0D" w:rsidRDefault="00981E0D" w:rsidP="00981E0D">
      <w:pPr>
        <w:tabs>
          <w:tab w:val="left" w:pos="6028"/>
        </w:tabs>
        <w:autoSpaceDE w:val="0"/>
        <w:spacing w:line="240" w:lineRule="auto"/>
      </w:pPr>
    </w:p>
    <w:p w:rsidR="00981E0D" w:rsidRDefault="00981E0D" w:rsidP="00981E0D">
      <w:pPr>
        <w:tabs>
          <w:tab w:val="left" w:pos="6028"/>
        </w:tabs>
        <w:autoSpaceDE w:val="0"/>
        <w:spacing w:line="240" w:lineRule="auto"/>
      </w:pPr>
    </w:p>
    <w:p w:rsidR="00981E0D" w:rsidRPr="008566BF" w:rsidRDefault="00981E0D" w:rsidP="00981E0D">
      <w:pPr>
        <w:tabs>
          <w:tab w:val="left" w:pos="6028"/>
        </w:tabs>
        <w:autoSpaceDE w:val="0"/>
        <w:spacing w:line="240" w:lineRule="auto"/>
        <w:jc w:val="both"/>
        <w:rPr>
          <w:rFonts w:ascii="Arial" w:hAnsi="Arial" w:cs="Arial"/>
          <w:i/>
          <w:color w:val="auto"/>
          <w:lang w:val="ru-RU"/>
        </w:rPr>
      </w:pPr>
      <w:r w:rsidRPr="008566BF">
        <w:rPr>
          <w:rFonts w:ascii="Arial" w:hAnsi="Arial" w:cs="Arial"/>
          <w:b/>
          <w:bCs/>
          <w:i/>
          <w:iCs/>
          <w:color w:val="auto"/>
          <w:lang w:val="ru-RU"/>
        </w:rPr>
        <w:t xml:space="preserve">Напомена: </w:t>
      </w:r>
      <w:r w:rsidRPr="008566BF">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981E0D" w:rsidRPr="008566BF" w:rsidRDefault="00981E0D" w:rsidP="00981E0D">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122C79" w:rsidRPr="00A44253" w:rsidRDefault="00122C79" w:rsidP="00122C79">
      <w:pPr>
        <w:pStyle w:val="ListParagraph"/>
        <w:tabs>
          <w:tab w:val="left" w:pos="680"/>
        </w:tabs>
        <w:ind w:left="0"/>
        <w:jc w:val="both"/>
        <w:rPr>
          <w:rFonts w:ascii="Arial" w:eastAsia="TimesNewRomanPSMT" w:hAnsi="Arial" w:cs="Arial"/>
          <w:bCs/>
          <w:lang w:val="sr-Cyrl-CS"/>
        </w:rPr>
      </w:pPr>
    </w:p>
    <w:p w:rsidR="00416942" w:rsidRPr="0043660F" w:rsidRDefault="00416942" w:rsidP="00416942">
      <w:pPr>
        <w:jc w:val="right"/>
        <w:rPr>
          <w:rFonts w:ascii="Arial" w:hAnsi="Arial" w:cs="Arial"/>
          <w:b/>
          <w:bCs/>
          <w:i/>
          <w:sz w:val="28"/>
          <w:szCs w:val="28"/>
        </w:rPr>
      </w:pPr>
      <w:r w:rsidRPr="0043660F">
        <w:rPr>
          <w:rFonts w:ascii="Arial" w:hAnsi="Arial" w:cs="Arial"/>
          <w:b/>
          <w:bCs/>
          <w:i/>
          <w:sz w:val="28"/>
          <w:szCs w:val="28"/>
        </w:rPr>
        <w:t>(ОБРАЗАЦ 5)</w:t>
      </w:r>
    </w:p>
    <w:p w:rsidR="00416942" w:rsidRPr="0043660F" w:rsidRDefault="00416942" w:rsidP="00416942">
      <w:pPr>
        <w:tabs>
          <w:tab w:val="left" w:pos="6028"/>
        </w:tabs>
        <w:autoSpaceDE w:val="0"/>
        <w:spacing w:line="240" w:lineRule="auto"/>
        <w:jc w:val="both"/>
        <w:rPr>
          <w:rFonts w:ascii="Arial" w:hAnsi="Arial" w:cs="Arial"/>
          <w:bCs/>
          <w:i/>
          <w:iCs/>
          <w:color w:val="auto"/>
          <w:lang w:val="ru-RU"/>
        </w:rPr>
      </w:pPr>
    </w:p>
    <w:p w:rsidR="00416942" w:rsidRPr="0043660F" w:rsidRDefault="00416942" w:rsidP="00416942">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416942" w:rsidRPr="008566BF" w:rsidRDefault="00416942" w:rsidP="00416942">
      <w:pPr>
        <w:pStyle w:val="BodyText3"/>
        <w:spacing w:after="0"/>
        <w:jc w:val="center"/>
        <w:rPr>
          <w:lang w:val="ru-RU"/>
        </w:rPr>
      </w:pPr>
    </w:p>
    <w:p w:rsidR="00416942" w:rsidRPr="008566BF" w:rsidRDefault="00416942" w:rsidP="00416942">
      <w:pPr>
        <w:pStyle w:val="BodyText3"/>
        <w:spacing w:after="0"/>
        <w:jc w:val="center"/>
        <w:rPr>
          <w:rFonts w:ascii="Arial" w:hAnsi="Arial" w:cs="Arial"/>
          <w:sz w:val="24"/>
          <w:szCs w:val="24"/>
          <w:lang w:val="ru-RU"/>
        </w:rPr>
      </w:pPr>
    </w:p>
    <w:p w:rsidR="00416942" w:rsidRPr="00221130" w:rsidRDefault="00416942" w:rsidP="00416942">
      <w:pPr>
        <w:tabs>
          <w:tab w:val="left" w:pos="6028"/>
        </w:tabs>
        <w:autoSpaceDE w:val="0"/>
        <w:spacing w:line="240" w:lineRule="auto"/>
        <w:ind w:left="360"/>
        <w:rPr>
          <w:rFonts w:ascii="Arial" w:hAnsi="Arial" w:cs="Arial"/>
          <w:b/>
          <w:bCs/>
          <w:iCs/>
          <w:lang w:val="ru-RU"/>
        </w:rPr>
      </w:pPr>
    </w:p>
    <w:p w:rsidR="00416942" w:rsidRPr="00221130"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416942" w:rsidRPr="008566BF" w:rsidRDefault="00416942" w:rsidP="00416942">
      <w:pPr>
        <w:tabs>
          <w:tab w:val="left" w:pos="6028"/>
        </w:tabs>
        <w:autoSpaceDE w:val="0"/>
        <w:spacing w:line="240" w:lineRule="auto"/>
        <w:ind w:left="360"/>
        <w:jc w:val="center"/>
        <w:rPr>
          <w:rFonts w:ascii="Arial" w:hAnsi="Arial" w:cs="Arial"/>
          <w:bCs/>
          <w:iCs/>
          <w:lang w:val="ru-RU"/>
        </w:rPr>
      </w:pPr>
    </w:p>
    <w:p w:rsidR="00416942" w:rsidRPr="00EA3C6F" w:rsidRDefault="00416942" w:rsidP="00416942">
      <w:pPr>
        <w:tabs>
          <w:tab w:val="left" w:pos="6028"/>
        </w:tabs>
        <w:autoSpaceDE w:val="0"/>
        <w:spacing w:line="240" w:lineRule="auto"/>
        <w:ind w:left="360"/>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sidR="007D514E">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w:t>
      </w:r>
      <w:r w:rsidR="007D514E">
        <w:rPr>
          <w:rFonts w:ascii="Arial" w:hAnsi="Arial" w:cs="Arial"/>
          <w:lang w:val="ru-RU"/>
        </w:rPr>
        <w:t xml:space="preserve">отвореном </w:t>
      </w:r>
      <w:r w:rsidRPr="008566BF">
        <w:rPr>
          <w:rFonts w:ascii="Arial" w:hAnsi="Arial" w:cs="Arial"/>
          <w:lang w:val="ru-RU"/>
        </w:rPr>
        <w:t xml:space="preserve">поступку јавне набавке </w:t>
      </w:r>
      <w:r>
        <w:rPr>
          <w:rFonts w:ascii="Arial" w:hAnsi="Arial" w:cs="Arial"/>
          <w:lang w:val="sr-Cyrl-CS"/>
        </w:rPr>
        <w:t>р</w:t>
      </w:r>
      <w:r w:rsidRPr="008566BF">
        <w:rPr>
          <w:rFonts w:ascii="Arial" w:hAnsi="Arial" w:cs="Arial"/>
          <w:lang w:val="ru-RU"/>
        </w:rPr>
        <w:t>адов</w:t>
      </w:r>
      <w:r>
        <w:rPr>
          <w:rFonts w:ascii="Arial" w:hAnsi="Arial" w:cs="Arial"/>
          <w:lang w:val="ru-RU"/>
        </w:rPr>
        <w:t>а</w:t>
      </w:r>
      <w:r w:rsidRPr="008566BF">
        <w:rPr>
          <w:rFonts w:ascii="Arial" w:hAnsi="Arial" w:cs="Arial"/>
          <w:lang w:val="ru-RU"/>
        </w:rPr>
        <w:t xml:space="preserve"> </w:t>
      </w:r>
      <w:r w:rsidRPr="008566BF">
        <w:rPr>
          <w:rFonts w:ascii="Arial" w:hAnsi="Arial" w:cs="Arial"/>
          <w:bCs/>
          <w:iCs/>
          <w:lang w:val="ru-RU"/>
        </w:rPr>
        <w:t xml:space="preserve">на </w:t>
      </w:r>
      <w:r w:rsidR="000B118E">
        <w:rPr>
          <w:rFonts w:ascii="Arial" w:hAnsi="Arial" w:cs="Arial"/>
          <w:bCs/>
          <w:iCs/>
          <w:lang w:val="ru-RU"/>
        </w:rPr>
        <w:t xml:space="preserve">одржавању </w:t>
      </w:r>
      <w:r w:rsidR="00221EAE">
        <w:rPr>
          <w:rFonts w:ascii="Arial" w:hAnsi="Arial" w:cs="Arial"/>
          <w:bCs/>
          <w:iCs/>
          <w:lang w:val="ru-RU"/>
        </w:rPr>
        <w:t>локалних</w:t>
      </w:r>
      <w:r w:rsidR="000B118E">
        <w:rPr>
          <w:rFonts w:ascii="Arial" w:hAnsi="Arial" w:cs="Arial"/>
          <w:bCs/>
          <w:iCs/>
          <w:lang w:val="ru-RU"/>
        </w:rPr>
        <w:t xml:space="preserve"> путева </w:t>
      </w:r>
      <w:r w:rsidR="000B118E" w:rsidRPr="000B118E">
        <w:rPr>
          <w:rFonts w:ascii="Arial" w:hAnsi="Arial" w:cs="Arial"/>
          <w:bCs/>
          <w:iCs/>
          <w:lang w:val="ru-RU"/>
        </w:rPr>
        <w:t>ангажовањем</w:t>
      </w:r>
      <w:r w:rsidR="000B118E">
        <w:rPr>
          <w:rFonts w:ascii="Arial" w:hAnsi="Arial" w:cs="Arial"/>
          <w:bCs/>
          <w:iCs/>
          <w:lang w:val="ru-RU"/>
        </w:rPr>
        <w:t xml:space="preserve">  </w:t>
      </w:r>
      <w:r>
        <w:rPr>
          <w:rFonts w:ascii="Arial" w:hAnsi="Arial" w:cs="Arial"/>
          <w:bCs/>
          <w:iCs/>
          <w:lang w:val="ru-RU"/>
        </w:rPr>
        <w:t>радних машина</w:t>
      </w:r>
      <w:r>
        <w:rPr>
          <w:rFonts w:ascii="Arial" w:eastAsia="TimesNewRomanPSMT" w:hAnsi="Arial" w:cs="Arial"/>
          <w:bCs/>
          <w:lang w:val="sr-Cyrl-CS"/>
        </w:rPr>
        <w:t xml:space="preserve">, </w:t>
      </w:r>
      <w:r w:rsidR="003A3ECD">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xml:space="preserve">. </w:t>
      </w:r>
      <w:r w:rsidR="00201740">
        <w:rPr>
          <w:rFonts w:ascii="Arial" w:hAnsi="Arial" w:cs="Arial"/>
          <w:lang w:val="sr-Cyrl-CS"/>
        </w:rPr>
        <w:t xml:space="preserve">ЈНВВ </w:t>
      </w:r>
      <w:r w:rsidR="00221EAE">
        <w:rPr>
          <w:rFonts w:ascii="Arial" w:hAnsi="Arial" w:cs="Arial"/>
          <w:lang w:val="sr-Cyrl-CS"/>
        </w:rPr>
        <w:t>1</w:t>
      </w:r>
      <w:r w:rsidR="00433FD4">
        <w:rPr>
          <w:rFonts w:ascii="Arial" w:hAnsi="Arial" w:cs="Arial"/>
          <w:lang w:val="sr-Cyrl-CS"/>
        </w:rPr>
        <w:t>/201</w:t>
      </w:r>
      <w:r w:rsidR="00221EAE">
        <w:rPr>
          <w:rFonts w:ascii="Arial" w:hAnsi="Arial" w:cs="Arial"/>
          <w:lang w:val="sr-Cyrl-CS"/>
        </w:rPr>
        <w:t>9</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DE36C5" w:rsidRPr="000B118E">
        <w:rPr>
          <w:rFonts w:ascii="Arial" w:hAnsi="Arial" w:cs="Arial"/>
          <w:lang w:val="ru-RU"/>
        </w:rPr>
        <w:t>1.3.</w:t>
      </w:r>
      <w:r w:rsidR="00221EAE">
        <w:rPr>
          <w:rFonts w:ascii="Arial" w:hAnsi="Arial" w:cs="Arial"/>
          <w:lang w:val="ru-RU"/>
        </w:rPr>
        <w:t>6/19</w:t>
      </w:r>
      <w:r w:rsidRPr="008566BF">
        <w:rPr>
          <w:rFonts w:ascii="Arial" w:hAnsi="Arial" w:cs="Arial"/>
          <w:lang w:val="ru-RU"/>
        </w:rPr>
        <w:t>,</w:t>
      </w:r>
      <w:r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16942" w:rsidRPr="008566BF" w:rsidRDefault="00416942" w:rsidP="00416942">
      <w:pPr>
        <w:tabs>
          <w:tab w:val="left" w:pos="6028"/>
        </w:tabs>
        <w:autoSpaceDE w:val="0"/>
        <w:spacing w:line="240" w:lineRule="auto"/>
        <w:ind w:left="360"/>
        <w:rPr>
          <w:rFonts w:ascii="Arial" w:hAnsi="Arial" w:cs="Arial"/>
          <w:bCs/>
          <w:iCs/>
          <w:color w:val="002060"/>
          <w:lang w:val="ru-RU"/>
        </w:rPr>
      </w:pPr>
    </w:p>
    <w:p w:rsidR="00416942" w:rsidRPr="008566BF" w:rsidRDefault="00416942" w:rsidP="00416942">
      <w:pPr>
        <w:tabs>
          <w:tab w:val="left" w:pos="6028"/>
        </w:tabs>
        <w:autoSpaceDE w:val="0"/>
        <w:spacing w:line="240" w:lineRule="auto"/>
        <w:ind w:left="360"/>
        <w:rPr>
          <w:rFonts w:ascii="Arial" w:hAnsi="Arial" w:cs="Arial"/>
          <w:bCs/>
          <w:iCs/>
          <w:color w:val="002060"/>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________________                        М.П.                   __________________</w:t>
      </w:r>
    </w:p>
    <w:p w:rsidR="00416942"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pStyle w:val="BodyText3"/>
        <w:spacing w:after="0"/>
        <w:jc w:val="center"/>
        <w:rPr>
          <w:lang w:val="ru-RU"/>
        </w:rPr>
      </w:pPr>
    </w:p>
    <w:p w:rsidR="00416942" w:rsidRPr="008566BF" w:rsidRDefault="00416942" w:rsidP="00416942">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Pr="00416942" w:rsidRDefault="00416942" w:rsidP="00122C79">
      <w:pPr>
        <w:pStyle w:val="ListParagraph"/>
        <w:tabs>
          <w:tab w:val="left" w:pos="680"/>
        </w:tabs>
        <w:ind w:left="0"/>
        <w:jc w:val="both"/>
        <w:rPr>
          <w:rFonts w:ascii="Arial" w:eastAsia="TimesNewRomanPSMT" w:hAnsi="Arial" w:cs="Arial"/>
          <w:b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Cyrl-CS"/>
        </w:rPr>
      </w:pPr>
    </w:p>
    <w:p w:rsidR="00416942" w:rsidRPr="0043660F" w:rsidRDefault="00201740" w:rsidP="00416942">
      <w:pPr>
        <w:jc w:val="right"/>
        <w:rPr>
          <w:rFonts w:ascii="Arial" w:hAnsi="Arial" w:cs="Arial"/>
          <w:b/>
          <w:bCs/>
          <w:i/>
          <w:sz w:val="28"/>
          <w:szCs w:val="28"/>
        </w:rPr>
      </w:pPr>
      <w:r w:rsidRPr="0043660F">
        <w:rPr>
          <w:rFonts w:ascii="Arial" w:hAnsi="Arial" w:cs="Arial"/>
          <w:b/>
          <w:bCs/>
          <w:i/>
          <w:sz w:val="28"/>
          <w:szCs w:val="28"/>
        </w:rPr>
        <w:t xml:space="preserve"> </w:t>
      </w:r>
      <w:r w:rsidR="00416942" w:rsidRPr="0043660F">
        <w:rPr>
          <w:rFonts w:ascii="Arial" w:hAnsi="Arial" w:cs="Arial"/>
          <w:b/>
          <w:bCs/>
          <w:i/>
          <w:sz w:val="28"/>
          <w:szCs w:val="28"/>
        </w:rPr>
        <w:t xml:space="preserve">(ОБРАЗАЦ </w:t>
      </w:r>
      <w:r>
        <w:rPr>
          <w:rFonts w:ascii="Arial" w:hAnsi="Arial" w:cs="Arial"/>
          <w:b/>
          <w:bCs/>
          <w:i/>
          <w:sz w:val="28"/>
          <w:szCs w:val="28"/>
        </w:rPr>
        <w:t>6</w:t>
      </w:r>
      <w:r w:rsidR="00416942" w:rsidRPr="0043660F">
        <w:rPr>
          <w:rFonts w:ascii="Arial" w:hAnsi="Arial" w:cs="Arial"/>
          <w:b/>
          <w:bCs/>
          <w:i/>
          <w:sz w:val="28"/>
          <w:szCs w:val="28"/>
        </w:rPr>
        <w:t>)</w:t>
      </w:r>
    </w:p>
    <w:p w:rsidR="00416942" w:rsidRPr="0043660F" w:rsidRDefault="00416942" w:rsidP="00416942">
      <w:pPr>
        <w:jc w:val="both"/>
        <w:rPr>
          <w:rFonts w:ascii="Arial" w:hAnsi="Arial" w:cs="Arial"/>
          <w:i/>
          <w:lang w:val="sr-Cyrl-CS"/>
        </w:rPr>
      </w:pPr>
    </w:p>
    <w:p w:rsidR="00416942" w:rsidRPr="0043660F" w:rsidRDefault="00416942" w:rsidP="00416942">
      <w:pPr>
        <w:jc w:val="center"/>
        <w:rPr>
          <w:rFonts w:ascii="Arial" w:hAnsi="Arial" w:cs="Arial"/>
          <w:b/>
          <w:i/>
          <w:sz w:val="28"/>
          <w:szCs w:val="28"/>
          <w:lang w:val="sr-Cyrl-CS"/>
        </w:rPr>
      </w:pPr>
      <w:r w:rsidRPr="0043660F">
        <w:rPr>
          <w:rFonts w:ascii="Arial" w:hAnsi="Arial" w:cs="Arial"/>
          <w:b/>
          <w:i/>
          <w:sz w:val="28"/>
          <w:szCs w:val="28"/>
          <w:lang w:val="sr-Cyrl-CS"/>
        </w:rPr>
        <w:t>ОБРАЗАЦ ИЗЈАВЕ О ТЕХНИЧКОМ КАПАЦИТЕТУ</w:t>
      </w:r>
    </w:p>
    <w:p w:rsidR="00981E0D" w:rsidRPr="00A35B38" w:rsidRDefault="00981E0D" w:rsidP="00A35B38">
      <w:pPr>
        <w:rPr>
          <w:rFonts w:ascii="Arial" w:hAnsi="Arial" w:cs="Arial"/>
          <w:b/>
        </w:rPr>
      </w:pPr>
    </w:p>
    <w:p w:rsidR="00981E0D" w:rsidRPr="00ED5E11" w:rsidRDefault="00981E0D" w:rsidP="00981E0D">
      <w:pPr>
        <w:rPr>
          <w:rFonts w:ascii="Arial" w:hAnsi="Arial" w:cs="Arial"/>
          <w:lang w:val="sr-Cyrl-CS"/>
        </w:rPr>
      </w:pPr>
    </w:p>
    <w:p w:rsidR="00981E0D" w:rsidRPr="00A64E1F" w:rsidRDefault="00981E0D" w:rsidP="00981E0D">
      <w:pPr>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981E0D" w:rsidRPr="00ED5E11" w:rsidRDefault="00981E0D" w:rsidP="00981E0D">
      <w:pPr>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981E0D" w:rsidRDefault="00981E0D" w:rsidP="00981E0D">
      <w:pPr>
        <w:ind w:left="601"/>
        <w:jc w:val="center"/>
        <w:rPr>
          <w:rFonts w:ascii="Arial" w:hAnsi="Arial" w:cs="Arial"/>
          <w:b/>
          <w:bCs/>
          <w:lang w:val="sr-Cyrl-CS"/>
        </w:rPr>
      </w:pPr>
    </w:p>
    <w:p w:rsidR="00981E0D" w:rsidRDefault="00981E0D" w:rsidP="00981E0D">
      <w:pPr>
        <w:rPr>
          <w:rFonts w:ascii="Arial" w:hAnsi="Arial" w:cs="Arial"/>
          <w:b/>
          <w:bCs/>
          <w:lang w:val="sr-Cyrl-CS"/>
        </w:rPr>
      </w:pPr>
    </w:p>
    <w:p w:rsidR="00A35B38" w:rsidRPr="007F073E" w:rsidRDefault="00A35B38" w:rsidP="00A35B38">
      <w:pPr>
        <w:ind w:right="1"/>
        <w:rPr>
          <w:rFonts w:ascii="Arial" w:hAnsi="Arial" w:cs="Arial"/>
        </w:rPr>
      </w:pPr>
      <w:r w:rsidRPr="007F073E">
        <w:rPr>
          <w:rFonts w:ascii="Arial" w:hAnsi="Arial" w:cs="Arial"/>
        </w:rPr>
        <w:t>У ве</w:t>
      </w:r>
      <w:r>
        <w:rPr>
          <w:rFonts w:ascii="Arial" w:hAnsi="Arial" w:cs="Arial"/>
        </w:rPr>
        <w:t xml:space="preserve">зи са чланом 76. став 2. Закона, </w:t>
      </w:r>
      <w:r w:rsidRPr="007F073E">
        <w:rPr>
          <w:rFonts w:ascii="Arial" w:hAnsi="Arial" w:cs="Arial"/>
        </w:rPr>
        <w:t>изјављујем да располажем опремом за извођење предметних радова , чија је врста,</w:t>
      </w:r>
      <w:r>
        <w:rPr>
          <w:rFonts w:ascii="Arial" w:hAnsi="Arial" w:cs="Arial"/>
        </w:rPr>
        <w:t xml:space="preserve"> количина , година производње </w:t>
      </w:r>
      <w:r>
        <w:rPr>
          <w:rFonts w:ascii="Arial" w:hAnsi="Arial" w:cs="Arial"/>
          <w:lang w:val="sr-Cyrl-CS"/>
        </w:rPr>
        <w:t xml:space="preserve">и </w:t>
      </w:r>
      <w:r>
        <w:rPr>
          <w:rFonts w:ascii="Arial" w:hAnsi="Arial" w:cs="Arial"/>
        </w:rPr>
        <w:t>облик поседовања наведен</w:t>
      </w:r>
      <w:r w:rsidRPr="007F073E">
        <w:rPr>
          <w:rFonts w:ascii="Arial" w:hAnsi="Arial" w:cs="Arial"/>
        </w:rPr>
        <w:t xml:space="preserve"> у следећој табели:</w:t>
      </w:r>
    </w:p>
    <w:p w:rsidR="00A35B38" w:rsidRPr="003A7CFB" w:rsidRDefault="00A35B38" w:rsidP="00A35B38">
      <w:pPr>
        <w:jc w:val="both"/>
        <w:rPr>
          <w:rFonts w:ascii="Arial" w:hAnsi="Arial" w:cs="Arial"/>
          <w:bCs/>
          <w:lang w:val="sr-Cyrl-CS"/>
        </w:rPr>
      </w:pPr>
    </w:p>
    <w:p w:rsidR="00A35B38" w:rsidRPr="003A7CFB" w:rsidRDefault="00A35B38" w:rsidP="00A35B38">
      <w:pPr>
        <w:ind w:left="600"/>
        <w:rPr>
          <w:rFonts w:ascii="Arial" w:hAnsi="Arial" w:cs="Arial"/>
          <w:b/>
          <w:bCs/>
          <w:lang w:val="sr-Cyrl-CS"/>
        </w:rPr>
      </w:pPr>
      <w:r w:rsidRPr="003A7CFB">
        <w:rPr>
          <w:rFonts w:ascii="Arial" w:hAnsi="Arial" w:cs="Arial"/>
          <w:b/>
          <w:bCs/>
          <w:lang w:val="sr-Cyrl-CS"/>
        </w:rPr>
        <w:t xml:space="preserve">                                                 </w:t>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2"/>
        <w:gridCol w:w="2662"/>
        <w:gridCol w:w="1285"/>
        <w:gridCol w:w="1197"/>
        <w:gridCol w:w="2174"/>
        <w:gridCol w:w="1834"/>
      </w:tblGrid>
      <w:tr w:rsidR="00A35B38" w:rsidRPr="00882B01" w:rsidTr="00FD5593">
        <w:trPr>
          <w:jc w:val="center"/>
        </w:trPr>
        <w:tc>
          <w:tcPr>
            <w:tcW w:w="675" w:type="dxa"/>
            <w:shd w:val="clear" w:color="auto" w:fill="auto"/>
          </w:tcPr>
          <w:p w:rsidR="00A35B38" w:rsidRPr="00882B01" w:rsidRDefault="00A35B38" w:rsidP="00FD5593">
            <w:pPr>
              <w:ind w:right="1"/>
              <w:jc w:val="center"/>
              <w:rPr>
                <w:rFonts w:ascii="Arial" w:hAnsi="Arial" w:cs="Arial"/>
              </w:rPr>
            </w:pPr>
            <w:r w:rsidRPr="00882B01">
              <w:rPr>
                <w:rFonts w:ascii="Arial" w:hAnsi="Arial" w:cs="Arial"/>
                <w:lang w:val="sr-Latn-CS"/>
              </w:rPr>
              <w:t>Ред.</w:t>
            </w:r>
            <w:r w:rsidRPr="00882B01">
              <w:rPr>
                <w:rFonts w:ascii="Arial" w:hAnsi="Arial" w:cs="Arial"/>
              </w:rPr>
              <w:t xml:space="preserve"> </w:t>
            </w:r>
            <w:r w:rsidRPr="00882B01">
              <w:rPr>
                <w:rFonts w:ascii="Arial" w:hAnsi="Arial" w:cs="Arial"/>
                <w:lang w:val="sr-Latn-CS"/>
              </w:rPr>
              <w:t>Бр</w:t>
            </w:r>
            <w:r w:rsidRPr="00882B01">
              <w:rPr>
                <w:rFonts w:ascii="Arial" w:hAnsi="Arial" w:cs="Arial"/>
              </w:rPr>
              <w:t>.</w:t>
            </w:r>
          </w:p>
        </w:tc>
        <w:tc>
          <w:tcPr>
            <w:tcW w:w="2694" w:type="dxa"/>
            <w:shd w:val="clear" w:color="auto" w:fill="auto"/>
            <w:vAlign w:val="center"/>
          </w:tcPr>
          <w:p w:rsidR="00A35B38" w:rsidRPr="00882B01" w:rsidRDefault="00A35B38" w:rsidP="00FD5593">
            <w:pPr>
              <w:ind w:right="1"/>
              <w:jc w:val="center"/>
              <w:rPr>
                <w:rFonts w:ascii="Arial" w:hAnsi="Arial" w:cs="Arial"/>
              </w:rPr>
            </w:pPr>
            <w:r w:rsidRPr="00882B01">
              <w:rPr>
                <w:rFonts w:ascii="Arial" w:hAnsi="Arial" w:cs="Arial"/>
                <w:lang w:val="sr-Latn-CS"/>
              </w:rPr>
              <w:t>Врста и тип</w:t>
            </w:r>
          </w:p>
        </w:tc>
        <w:tc>
          <w:tcPr>
            <w:tcW w:w="1230" w:type="dxa"/>
            <w:shd w:val="clear" w:color="auto" w:fill="auto"/>
            <w:vAlign w:val="center"/>
          </w:tcPr>
          <w:p w:rsidR="00A35B38" w:rsidRPr="00882B01" w:rsidRDefault="00A35B38" w:rsidP="00FD5593">
            <w:pPr>
              <w:ind w:right="1"/>
              <w:jc w:val="center"/>
              <w:rPr>
                <w:rFonts w:ascii="Arial" w:hAnsi="Arial" w:cs="Arial"/>
              </w:rPr>
            </w:pPr>
            <w:r w:rsidRPr="00882B01">
              <w:rPr>
                <w:rFonts w:ascii="Arial" w:hAnsi="Arial" w:cs="Arial"/>
                <w:lang w:val="sr-Latn-CS"/>
              </w:rPr>
              <w:t>Количина</w:t>
            </w:r>
          </w:p>
        </w:tc>
        <w:tc>
          <w:tcPr>
            <w:tcW w:w="1122" w:type="dxa"/>
            <w:shd w:val="clear" w:color="auto" w:fill="auto"/>
            <w:vAlign w:val="center"/>
          </w:tcPr>
          <w:p w:rsidR="00A35B38" w:rsidRPr="00882B01" w:rsidRDefault="00A35B38" w:rsidP="00FD5593">
            <w:pPr>
              <w:ind w:right="1"/>
              <w:jc w:val="center"/>
              <w:rPr>
                <w:rFonts w:ascii="Arial" w:hAnsi="Arial" w:cs="Arial"/>
              </w:rPr>
            </w:pPr>
            <w:r w:rsidRPr="00882B01">
              <w:rPr>
                <w:rFonts w:ascii="Arial" w:hAnsi="Arial" w:cs="Arial"/>
                <w:lang w:val="sr-Latn-CS"/>
              </w:rPr>
              <w:t>Година произво</w:t>
            </w:r>
            <w:r w:rsidRPr="00882B01">
              <w:rPr>
                <w:rFonts w:ascii="Arial" w:hAnsi="Arial" w:cs="Arial"/>
              </w:rPr>
              <w:t>-</w:t>
            </w:r>
            <w:r w:rsidRPr="00882B01">
              <w:rPr>
                <w:rFonts w:ascii="Arial" w:hAnsi="Arial" w:cs="Arial"/>
                <w:lang w:val="sr-Latn-CS"/>
              </w:rPr>
              <w:t>дње</w:t>
            </w:r>
          </w:p>
        </w:tc>
        <w:tc>
          <w:tcPr>
            <w:tcW w:w="2184" w:type="dxa"/>
            <w:shd w:val="clear" w:color="auto" w:fill="auto"/>
            <w:vAlign w:val="center"/>
          </w:tcPr>
          <w:p w:rsidR="00A35B38" w:rsidRPr="00882B01" w:rsidRDefault="00A35B38" w:rsidP="00FD5593">
            <w:pPr>
              <w:ind w:right="1"/>
              <w:jc w:val="center"/>
              <w:rPr>
                <w:rFonts w:ascii="Arial" w:hAnsi="Arial" w:cs="Arial"/>
                <w:lang w:val="sr-Latn-CS"/>
              </w:rPr>
            </w:pPr>
            <w:r w:rsidRPr="00882B01">
              <w:rPr>
                <w:rFonts w:ascii="Arial" w:hAnsi="Arial" w:cs="Arial"/>
                <w:lang w:val="sr-Latn-CS"/>
              </w:rPr>
              <w:t>Облик поседовања</w:t>
            </w:r>
          </w:p>
          <w:p w:rsidR="00A35B38" w:rsidRPr="00882B01" w:rsidRDefault="00A35B38" w:rsidP="00FD5593">
            <w:pPr>
              <w:ind w:right="1"/>
              <w:jc w:val="center"/>
              <w:rPr>
                <w:rFonts w:ascii="Arial" w:hAnsi="Arial" w:cs="Arial"/>
              </w:rPr>
            </w:pPr>
            <w:r w:rsidRPr="00882B01">
              <w:rPr>
                <w:rFonts w:ascii="Arial" w:hAnsi="Arial" w:cs="Arial"/>
              </w:rPr>
              <w:t xml:space="preserve">(својина, закуп, лизинг) </w:t>
            </w:r>
          </w:p>
        </w:tc>
        <w:tc>
          <w:tcPr>
            <w:tcW w:w="1843" w:type="dxa"/>
            <w:shd w:val="clear" w:color="auto" w:fill="auto"/>
            <w:vAlign w:val="center"/>
          </w:tcPr>
          <w:p w:rsidR="00A35B38" w:rsidRPr="00882B01" w:rsidRDefault="00A35B38" w:rsidP="00FD5593">
            <w:pPr>
              <w:ind w:right="1"/>
              <w:jc w:val="center"/>
              <w:rPr>
                <w:rFonts w:ascii="Arial" w:hAnsi="Arial" w:cs="Arial"/>
              </w:rPr>
            </w:pPr>
            <w:r w:rsidRPr="00882B01">
              <w:rPr>
                <w:rFonts w:ascii="Arial" w:hAnsi="Arial" w:cs="Arial"/>
                <w:lang w:val="sr-Latn-CS"/>
              </w:rPr>
              <w:t>Напомена</w:t>
            </w:r>
          </w:p>
        </w:tc>
      </w:tr>
      <w:tr w:rsidR="00A35B38" w:rsidRPr="00882B01" w:rsidTr="00FD5593">
        <w:trPr>
          <w:trHeight w:val="567"/>
          <w:jc w:val="center"/>
        </w:trPr>
        <w:tc>
          <w:tcPr>
            <w:tcW w:w="675" w:type="dxa"/>
            <w:shd w:val="clear" w:color="auto" w:fill="auto"/>
            <w:vAlign w:val="center"/>
          </w:tcPr>
          <w:p w:rsidR="00A35B38" w:rsidRPr="00882B01" w:rsidRDefault="00A35B38" w:rsidP="00FD5593">
            <w:pPr>
              <w:jc w:val="center"/>
              <w:rPr>
                <w:rFonts w:ascii="Arial" w:hAnsi="Arial" w:cs="Arial"/>
                <w:lang w:val="sr-Cyrl-CS"/>
              </w:rPr>
            </w:pPr>
            <w:r w:rsidRPr="00882B01">
              <w:rPr>
                <w:rFonts w:ascii="Arial" w:hAnsi="Arial" w:cs="Arial"/>
                <w:lang w:val="sr-Cyrl-CS"/>
              </w:rPr>
              <w:t>1.</w:t>
            </w:r>
          </w:p>
        </w:tc>
        <w:tc>
          <w:tcPr>
            <w:tcW w:w="2694" w:type="dxa"/>
            <w:shd w:val="clear" w:color="auto" w:fill="auto"/>
          </w:tcPr>
          <w:p w:rsidR="00A35B38" w:rsidRPr="00882B01" w:rsidRDefault="00A35B38" w:rsidP="00FD5593">
            <w:pPr>
              <w:ind w:right="1"/>
              <w:rPr>
                <w:rFonts w:ascii="Arial" w:hAnsi="Arial" w:cs="Arial"/>
              </w:rPr>
            </w:pPr>
          </w:p>
        </w:tc>
        <w:tc>
          <w:tcPr>
            <w:tcW w:w="1230" w:type="dxa"/>
            <w:shd w:val="clear" w:color="auto" w:fill="auto"/>
          </w:tcPr>
          <w:p w:rsidR="00A35B38" w:rsidRPr="00882B01" w:rsidRDefault="00A35B38" w:rsidP="00FD5593">
            <w:pPr>
              <w:ind w:right="1"/>
              <w:rPr>
                <w:rFonts w:ascii="Arial" w:hAnsi="Arial" w:cs="Arial"/>
              </w:rPr>
            </w:pPr>
          </w:p>
        </w:tc>
        <w:tc>
          <w:tcPr>
            <w:tcW w:w="1122" w:type="dxa"/>
            <w:shd w:val="clear" w:color="auto" w:fill="auto"/>
          </w:tcPr>
          <w:p w:rsidR="00A35B38" w:rsidRPr="00882B01" w:rsidRDefault="00A35B38" w:rsidP="00FD5593">
            <w:pPr>
              <w:ind w:right="1"/>
              <w:rPr>
                <w:rFonts w:ascii="Arial" w:hAnsi="Arial" w:cs="Arial"/>
              </w:rPr>
            </w:pPr>
          </w:p>
        </w:tc>
        <w:tc>
          <w:tcPr>
            <w:tcW w:w="2184" w:type="dxa"/>
            <w:shd w:val="clear" w:color="auto" w:fill="auto"/>
          </w:tcPr>
          <w:p w:rsidR="00A35B38" w:rsidRPr="00882B01" w:rsidRDefault="00A35B38" w:rsidP="00FD5593">
            <w:pPr>
              <w:ind w:right="1"/>
              <w:rPr>
                <w:rFonts w:ascii="Arial" w:hAnsi="Arial" w:cs="Arial"/>
              </w:rPr>
            </w:pPr>
          </w:p>
        </w:tc>
        <w:tc>
          <w:tcPr>
            <w:tcW w:w="1843" w:type="dxa"/>
            <w:shd w:val="clear" w:color="auto" w:fill="auto"/>
          </w:tcPr>
          <w:p w:rsidR="00A35B38" w:rsidRPr="00882B01" w:rsidRDefault="00A35B38" w:rsidP="00FD5593">
            <w:pPr>
              <w:ind w:right="1"/>
              <w:rPr>
                <w:rFonts w:ascii="Arial" w:hAnsi="Arial" w:cs="Arial"/>
              </w:rPr>
            </w:pPr>
          </w:p>
        </w:tc>
      </w:tr>
      <w:tr w:rsidR="00A35B38" w:rsidRPr="00882B01" w:rsidTr="00FD5593">
        <w:trPr>
          <w:trHeight w:val="567"/>
          <w:jc w:val="center"/>
        </w:trPr>
        <w:tc>
          <w:tcPr>
            <w:tcW w:w="675" w:type="dxa"/>
            <w:shd w:val="clear" w:color="auto" w:fill="auto"/>
            <w:vAlign w:val="center"/>
          </w:tcPr>
          <w:p w:rsidR="00A35B38" w:rsidRPr="00882B01" w:rsidRDefault="00A35B38" w:rsidP="00FD5593">
            <w:pPr>
              <w:jc w:val="center"/>
              <w:rPr>
                <w:rFonts w:ascii="Arial" w:hAnsi="Arial" w:cs="Arial"/>
                <w:lang w:val="sr-Cyrl-CS"/>
              </w:rPr>
            </w:pPr>
            <w:r w:rsidRPr="00882B01">
              <w:rPr>
                <w:rFonts w:ascii="Arial" w:hAnsi="Arial" w:cs="Arial"/>
                <w:lang w:val="sr-Cyrl-CS"/>
              </w:rPr>
              <w:t>2.</w:t>
            </w:r>
          </w:p>
        </w:tc>
        <w:tc>
          <w:tcPr>
            <w:tcW w:w="2694" w:type="dxa"/>
            <w:shd w:val="clear" w:color="auto" w:fill="auto"/>
          </w:tcPr>
          <w:p w:rsidR="00A35B38" w:rsidRPr="00882B01" w:rsidRDefault="00A35B38" w:rsidP="00FD5593">
            <w:pPr>
              <w:ind w:right="1"/>
              <w:rPr>
                <w:rFonts w:ascii="Arial" w:hAnsi="Arial" w:cs="Arial"/>
              </w:rPr>
            </w:pPr>
          </w:p>
        </w:tc>
        <w:tc>
          <w:tcPr>
            <w:tcW w:w="1230" w:type="dxa"/>
            <w:shd w:val="clear" w:color="auto" w:fill="auto"/>
          </w:tcPr>
          <w:p w:rsidR="00A35B38" w:rsidRPr="00882B01" w:rsidRDefault="00A35B38" w:rsidP="00FD5593">
            <w:pPr>
              <w:ind w:right="1"/>
              <w:rPr>
                <w:rFonts w:ascii="Arial" w:hAnsi="Arial" w:cs="Arial"/>
              </w:rPr>
            </w:pPr>
          </w:p>
        </w:tc>
        <w:tc>
          <w:tcPr>
            <w:tcW w:w="1122" w:type="dxa"/>
            <w:shd w:val="clear" w:color="auto" w:fill="auto"/>
          </w:tcPr>
          <w:p w:rsidR="00A35B38" w:rsidRPr="00882B01" w:rsidRDefault="00A35B38" w:rsidP="00FD5593">
            <w:pPr>
              <w:ind w:right="1"/>
              <w:rPr>
                <w:rFonts w:ascii="Arial" w:hAnsi="Arial" w:cs="Arial"/>
              </w:rPr>
            </w:pPr>
          </w:p>
        </w:tc>
        <w:tc>
          <w:tcPr>
            <w:tcW w:w="2184" w:type="dxa"/>
            <w:shd w:val="clear" w:color="auto" w:fill="auto"/>
          </w:tcPr>
          <w:p w:rsidR="00A35B38" w:rsidRPr="00882B01" w:rsidRDefault="00A35B38" w:rsidP="00FD5593">
            <w:pPr>
              <w:ind w:right="1"/>
              <w:rPr>
                <w:rFonts w:ascii="Arial" w:hAnsi="Arial" w:cs="Arial"/>
              </w:rPr>
            </w:pPr>
          </w:p>
        </w:tc>
        <w:tc>
          <w:tcPr>
            <w:tcW w:w="1843" w:type="dxa"/>
            <w:shd w:val="clear" w:color="auto" w:fill="auto"/>
          </w:tcPr>
          <w:p w:rsidR="00A35B38" w:rsidRPr="00882B01" w:rsidRDefault="00A35B38" w:rsidP="00FD5593">
            <w:pPr>
              <w:ind w:right="1"/>
              <w:rPr>
                <w:rFonts w:ascii="Arial" w:hAnsi="Arial" w:cs="Arial"/>
              </w:rPr>
            </w:pPr>
          </w:p>
        </w:tc>
      </w:tr>
      <w:tr w:rsidR="00A35B38" w:rsidRPr="00882B01" w:rsidTr="00FD5593">
        <w:trPr>
          <w:trHeight w:val="567"/>
          <w:jc w:val="center"/>
        </w:trPr>
        <w:tc>
          <w:tcPr>
            <w:tcW w:w="675" w:type="dxa"/>
            <w:shd w:val="clear" w:color="auto" w:fill="auto"/>
            <w:vAlign w:val="center"/>
          </w:tcPr>
          <w:p w:rsidR="00A35B38" w:rsidRPr="00882B01" w:rsidRDefault="00A35B38" w:rsidP="00FD5593">
            <w:pPr>
              <w:jc w:val="center"/>
              <w:rPr>
                <w:rFonts w:ascii="Arial" w:hAnsi="Arial" w:cs="Arial"/>
                <w:lang w:val="sr-Cyrl-CS"/>
              </w:rPr>
            </w:pPr>
            <w:r w:rsidRPr="00882B01">
              <w:rPr>
                <w:rFonts w:ascii="Arial" w:hAnsi="Arial" w:cs="Arial"/>
                <w:lang w:val="sr-Cyrl-CS"/>
              </w:rPr>
              <w:t>3.</w:t>
            </w:r>
          </w:p>
        </w:tc>
        <w:tc>
          <w:tcPr>
            <w:tcW w:w="2694" w:type="dxa"/>
            <w:shd w:val="clear" w:color="auto" w:fill="auto"/>
          </w:tcPr>
          <w:p w:rsidR="00A35B38" w:rsidRPr="00882B01" w:rsidRDefault="00A35B38" w:rsidP="00FD5593">
            <w:pPr>
              <w:ind w:right="1"/>
              <w:rPr>
                <w:rFonts w:ascii="Arial" w:hAnsi="Arial" w:cs="Arial"/>
              </w:rPr>
            </w:pPr>
          </w:p>
        </w:tc>
        <w:tc>
          <w:tcPr>
            <w:tcW w:w="1230" w:type="dxa"/>
            <w:shd w:val="clear" w:color="auto" w:fill="auto"/>
          </w:tcPr>
          <w:p w:rsidR="00A35B38" w:rsidRPr="00882B01" w:rsidRDefault="00A35B38" w:rsidP="00FD5593">
            <w:pPr>
              <w:ind w:right="1"/>
              <w:rPr>
                <w:rFonts w:ascii="Arial" w:hAnsi="Arial" w:cs="Arial"/>
              </w:rPr>
            </w:pPr>
          </w:p>
        </w:tc>
        <w:tc>
          <w:tcPr>
            <w:tcW w:w="1122" w:type="dxa"/>
            <w:shd w:val="clear" w:color="auto" w:fill="auto"/>
          </w:tcPr>
          <w:p w:rsidR="00A35B38" w:rsidRPr="00882B01" w:rsidRDefault="00A35B38" w:rsidP="00FD5593">
            <w:pPr>
              <w:ind w:right="1"/>
              <w:rPr>
                <w:rFonts w:ascii="Arial" w:hAnsi="Arial" w:cs="Arial"/>
              </w:rPr>
            </w:pPr>
          </w:p>
        </w:tc>
        <w:tc>
          <w:tcPr>
            <w:tcW w:w="2184" w:type="dxa"/>
            <w:shd w:val="clear" w:color="auto" w:fill="auto"/>
          </w:tcPr>
          <w:p w:rsidR="00A35B38" w:rsidRPr="00882B01" w:rsidRDefault="00A35B38" w:rsidP="00FD5593">
            <w:pPr>
              <w:ind w:right="1"/>
              <w:rPr>
                <w:rFonts w:ascii="Arial" w:hAnsi="Arial" w:cs="Arial"/>
              </w:rPr>
            </w:pPr>
          </w:p>
        </w:tc>
        <w:tc>
          <w:tcPr>
            <w:tcW w:w="1843" w:type="dxa"/>
            <w:shd w:val="clear" w:color="auto" w:fill="auto"/>
          </w:tcPr>
          <w:p w:rsidR="00A35B38" w:rsidRPr="00882B01" w:rsidRDefault="00A35B38" w:rsidP="00FD5593">
            <w:pPr>
              <w:ind w:right="1"/>
              <w:rPr>
                <w:rFonts w:ascii="Arial" w:hAnsi="Arial" w:cs="Arial"/>
              </w:rPr>
            </w:pPr>
          </w:p>
        </w:tc>
      </w:tr>
      <w:tr w:rsidR="00A35B38" w:rsidRPr="00882B01" w:rsidTr="00FD5593">
        <w:trPr>
          <w:trHeight w:val="567"/>
          <w:jc w:val="center"/>
        </w:trPr>
        <w:tc>
          <w:tcPr>
            <w:tcW w:w="675" w:type="dxa"/>
            <w:shd w:val="clear" w:color="auto" w:fill="auto"/>
            <w:vAlign w:val="center"/>
          </w:tcPr>
          <w:p w:rsidR="00A35B38" w:rsidRPr="00882B01" w:rsidRDefault="00A35B38" w:rsidP="00FD5593">
            <w:pPr>
              <w:jc w:val="center"/>
              <w:rPr>
                <w:rFonts w:ascii="Arial" w:hAnsi="Arial" w:cs="Arial"/>
                <w:lang w:val="sr-Cyrl-CS"/>
              </w:rPr>
            </w:pPr>
            <w:r w:rsidRPr="00882B01">
              <w:rPr>
                <w:rFonts w:ascii="Arial" w:hAnsi="Arial" w:cs="Arial"/>
                <w:lang w:val="sr-Cyrl-CS"/>
              </w:rPr>
              <w:t>4.</w:t>
            </w:r>
          </w:p>
        </w:tc>
        <w:tc>
          <w:tcPr>
            <w:tcW w:w="2694" w:type="dxa"/>
            <w:shd w:val="clear" w:color="auto" w:fill="auto"/>
          </w:tcPr>
          <w:p w:rsidR="00A35B38" w:rsidRPr="00882B01" w:rsidRDefault="00A35B38" w:rsidP="00FD5593">
            <w:pPr>
              <w:ind w:right="1"/>
              <w:rPr>
                <w:rFonts w:ascii="Arial" w:hAnsi="Arial" w:cs="Arial"/>
              </w:rPr>
            </w:pPr>
          </w:p>
        </w:tc>
        <w:tc>
          <w:tcPr>
            <w:tcW w:w="1230" w:type="dxa"/>
            <w:shd w:val="clear" w:color="auto" w:fill="auto"/>
          </w:tcPr>
          <w:p w:rsidR="00A35B38" w:rsidRPr="00882B01" w:rsidRDefault="00A35B38" w:rsidP="00FD5593">
            <w:pPr>
              <w:ind w:right="1"/>
              <w:rPr>
                <w:rFonts w:ascii="Arial" w:hAnsi="Arial" w:cs="Arial"/>
              </w:rPr>
            </w:pPr>
          </w:p>
        </w:tc>
        <w:tc>
          <w:tcPr>
            <w:tcW w:w="1122" w:type="dxa"/>
            <w:shd w:val="clear" w:color="auto" w:fill="auto"/>
          </w:tcPr>
          <w:p w:rsidR="00A35B38" w:rsidRPr="00882B01" w:rsidRDefault="00A35B38" w:rsidP="00FD5593">
            <w:pPr>
              <w:ind w:right="1"/>
              <w:rPr>
                <w:rFonts w:ascii="Arial" w:hAnsi="Arial" w:cs="Arial"/>
              </w:rPr>
            </w:pPr>
          </w:p>
        </w:tc>
        <w:tc>
          <w:tcPr>
            <w:tcW w:w="2184" w:type="dxa"/>
            <w:shd w:val="clear" w:color="auto" w:fill="auto"/>
          </w:tcPr>
          <w:p w:rsidR="00A35B38" w:rsidRPr="00882B01" w:rsidRDefault="00A35B38" w:rsidP="00FD5593">
            <w:pPr>
              <w:ind w:right="1"/>
              <w:rPr>
                <w:rFonts w:ascii="Arial" w:hAnsi="Arial" w:cs="Arial"/>
              </w:rPr>
            </w:pPr>
          </w:p>
        </w:tc>
        <w:tc>
          <w:tcPr>
            <w:tcW w:w="1843" w:type="dxa"/>
            <w:shd w:val="clear" w:color="auto" w:fill="auto"/>
          </w:tcPr>
          <w:p w:rsidR="00A35B38" w:rsidRPr="00882B01" w:rsidRDefault="00A35B38" w:rsidP="00FD5593">
            <w:pPr>
              <w:ind w:right="1"/>
              <w:rPr>
                <w:rFonts w:ascii="Arial" w:hAnsi="Arial" w:cs="Arial"/>
              </w:rPr>
            </w:pPr>
          </w:p>
        </w:tc>
      </w:tr>
      <w:tr w:rsidR="00A35B38" w:rsidRPr="00882B01" w:rsidTr="00FD5593">
        <w:trPr>
          <w:trHeight w:val="567"/>
          <w:jc w:val="center"/>
        </w:trPr>
        <w:tc>
          <w:tcPr>
            <w:tcW w:w="675" w:type="dxa"/>
            <w:shd w:val="clear" w:color="auto" w:fill="auto"/>
            <w:vAlign w:val="center"/>
          </w:tcPr>
          <w:p w:rsidR="00A35B38" w:rsidRPr="00882B01" w:rsidRDefault="00A35B38" w:rsidP="00FD5593">
            <w:pPr>
              <w:jc w:val="center"/>
              <w:rPr>
                <w:rFonts w:ascii="Arial" w:hAnsi="Arial" w:cs="Arial"/>
                <w:lang w:val="sr-Cyrl-CS"/>
              </w:rPr>
            </w:pPr>
            <w:r w:rsidRPr="00882B01">
              <w:rPr>
                <w:rFonts w:ascii="Arial" w:hAnsi="Arial" w:cs="Arial"/>
                <w:lang w:val="sr-Cyrl-CS"/>
              </w:rPr>
              <w:t>5.</w:t>
            </w:r>
          </w:p>
        </w:tc>
        <w:tc>
          <w:tcPr>
            <w:tcW w:w="2694" w:type="dxa"/>
            <w:shd w:val="clear" w:color="auto" w:fill="auto"/>
          </w:tcPr>
          <w:p w:rsidR="00A35B38" w:rsidRPr="00882B01" w:rsidRDefault="00A35B38" w:rsidP="00FD5593">
            <w:pPr>
              <w:ind w:right="1"/>
              <w:rPr>
                <w:rFonts w:ascii="Arial" w:hAnsi="Arial" w:cs="Arial"/>
              </w:rPr>
            </w:pPr>
          </w:p>
        </w:tc>
        <w:tc>
          <w:tcPr>
            <w:tcW w:w="1230" w:type="dxa"/>
            <w:shd w:val="clear" w:color="auto" w:fill="auto"/>
          </w:tcPr>
          <w:p w:rsidR="00A35B38" w:rsidRPr="00882B01" w:rsidRDefault="00A35B38" w:rsidP="00FD5593">
            <w:pPr>
              <w:ind w:right="1"/>
              <w:rPr>
                <w:rFonts w:ascii="Arial" w:hAnsi="Arial" w:cs="Arial"/>
              </w:rPr>
            </w:pPr>
          </w:p>
        </w:tc>
        <w:tc>
          <w:tcPr>
            <w:tcW w:w="1122" w:type="dxa"/>
            <w:shd w:val="clear" w:color="auto" w:fill="auto"/>
          </w:tcPr>
          <w:p w:rsidR="00A35B38" w:rsidRPr="00882B01" w:rsidRDefault="00A35B38" w:rsidP="00FD5593">
            <w:pPr>
              <w:ind w:right="1"/>
              <w:rPr>
                <w:rFonts w:ascii="Arial" w:hAnsi="Arial" w:cs="Arial"/>
              </w:rPr>
            </w:pPr>
          </w:p>
        </w:tc>
        <w:tc>
          <w:tcPr>
            <w:tcW w:w="2184" w:type="dxa"/>
            <w:shd w:val="clear" w:color="auto" w:fill="auto"/>
          </w:tcPr>
          <w:p w:rsidR="00A35B38" w:rsidRPr="00882B01" w:rsidRDefault="00A35B38" w:rsidP="00FD5593">
            <w:pPr>
              <w:ind w:right="1"/>
              <w:rPr>
                <w:rFonts w:ascii="Arial" w:hAnsi="Arial" w:cs="Arial"/>
              </w:rPr>
            </w:pPr>
          </w:p>
        </w:tc>
        <w:tc>
          <w:tcPr>
            <w:tcW w:w="1843" w:type="dxa"/>
            <w:shd w:val="clear" w:color="auto" w:fill="auto"/>
          </w:tcPr>
          <w:p w:rsidR="00A35B38" w:rsidRPr="00882B01" w:rsidRDefault="00A35B38" w:rsidP="00FD5593">
            <w:pPr>
              <w:ind w:right="1"/>
              <w:rPr>
                <w:rFonts w:ascii="Arial" w:hAnsi="Arial" w:cs="Arial"/>
              </w:rPr>
            </w:pPr>
          </w:p>
        </w:tc>
      </w:tr>
      <w:tr w:rsidR="00A35B38" w:rsidRPr="00882B01" w:rsidTr="00FD5593">
        <w:trPr>
          <w:trHeight w:val="567"/>
          <w:jc w:val="center"/>
        </w:trPr>
        <w:tc>
          <w:tcPr>
            <w:tcW w:w="675" w:type="dxa"/>
            <w:shd w:val="clear" w:color="auto" w:fill="auto"/>
            <w:vAlign w:val="center"/>
          </w:tcPr>
          <w:p w:rsidR="00A35B38" w:rsidRPr="00882B01" w:rsidRDefault="00A35B38" w:rsidP="00FD5593">
            <w:pPr>
              <w:jc w:val="center"/>
              <w:rPr>
                <w:rFonts w:ascii="Arial" w:hAnsi="Arial" w:cs="Arial"/>
                <w:lang w:val="sr-Cyrl-CS"/>
              </w:rPr>
            </w:pPr>
            <w:r w:rsidRPr="00882B01">
              <w:rPr>
                <w:rFonts w:ascii="Arial" w:hAnsi="Arial" w:cs="Arial"/>
                <w:lang w:val="sr-Cyrl-CS"/>
              </w:rPr>
              <w:t>6.</w:t>
            </w:r>
          </w:p>
        </w:tc>
        <w:tc>
          <w:tcPr>
            <w:tcW w:w="2694" w:type="dxa"/>
            <w:shd w:val="clear" w:color="auto" w:fill="auto"/>
          </w:tcPr>
          <w:p w:rsidR="00A35B38" w:rsidRPr="00882B01" w:rsidRDefault="00A35B38" w:rsidP="00FD5593">
            <w:pPr>
              <w:ind w:right="1"/>
              <w:rPr>
                <w:rFonts w:ascii="Arial" w:hAnsi="Arial" w:cs="Arial"/>
              </w:rPr>
            </w:pPr>
          </w:p>
        </w:tc>
        <w:tc>
          <w:tcPr>
            <w:tcW w:w="1230" w:type="dxa"/>
            <w:shd w:val="clear" w:color="auto" w:fill="auto"/>
          </w:tcPr>
          <w:p w:rsidR="00A35B38" w:rsidRPr="00882B01" w:rsidRDefault="00A35B38" w:rsidP="00FD5593">
            <w:pPr>
              <w:ind w:right="1"/>
              <w:rPr>
                <w:rFonts w:ascii="Arial" w:hAnsi="Arial" w:cs="Arial"/>
              </w:rPr>
            </w:pPr>
          </w:p>
        </w:tc>
        <w:tc>
          <w:tcPr>
            <w:tcW w:w="1122" w:type="dxa"/>
            <w:shd w:val="clear" w:color="auto" w:fill="auto"/>
          </w:tcPr>
          <w:p w:rsidR="00A35B38" w:rsidRPr="00882B01" w:rsidRDefault="00A35B38" w:rsidP="00FD5593">
            <w:pPr>
              <w:ind w:right="1"/>
              <w:rPr>
                <w:rFonts w:ascii="Arial" w:hAnsi="Arial" w:cs="Arial"/>
              </w:rPr>
            </w:pPr>
          </w:p>
        </w:tc>
        <w:tc>
          <w:tcPr>
            <w:tcW w:w="2184" w:type="dxa"/>
            <w:shd w:val="clear" w:color="auto" w:fill="auto"/>
          </w:tcPr>
          <w:p w:rsidR="00A35B38" w:rsidRPr="00882B01" w:rsidRDefault="00A35B38" w:rsidP="00FD5593">
            <w:pPr>
              <w:ind w:right="1"/>
              <w:rPr>
                <w:rFonts w:ascii="Arial" w:hAnsi="Arial" w:cs="Arial"/>
              </w:rPr>
            </w:pPr>
          </w:p>
        </w:tc>
        <w:tc>
          <w:tcPr>
            <w:tcW w:w="1843" w:type="dxa"/>
            <w:shd w:val="clear" w:color="auto" w:fill="auto"/>
          </w:tcPr>
          <w:p w:rsidR="00A35B38" w:rsidRPr="00882B01" w:rsidRDefault="00A35B38" w:rsidP="00FD5593">
            <w:pPr>
              <w:ind w:right="1"/>
              <w:rPr>
                <w:rFonts w:ascii="Arial" w:hAnsi="Arial" w:cs="Arial"/>
              </w:rPr>
            </w:pPr>
          </w:p>
        </w:tc>
      </w:tr>
    </w:tbl>
    <w:p w:rsidR="00A35B38" w:rsidRPr="00882B01" w:rsidRDefault="00A35B38" w:rsidP="00A35B38">
      <w:pPr>
        <w:tabs>
          <w:tab w:val="left" w:pos="8060"/>
        </w:tabs>
        <w:jc w:val="both"/>
        <w:rPr>
          <w:rFonts w:ascii="Arial" w:hAnsi="Arial" w:cs="Arial"/>
          <w:lang w:val="sr-Cyrl-CS"/>
        </w:rPr>
      </w:pPr>
    </w:p>
    <w:p w:rsidR="00A35B38" w:rsidRPr="00882B01" w:rsidRDefault="00A35B38" w:rsidP="00A35B38">
      <w:pPr>
        <w:shd w:val="clear" w:color="auto" w:fill="FFFFFF"/>
        <w:rPr>
          <w:rFonts w:ascii="Arial" w:hAnsi="Arial" w:cs="Arial"/>
          <w:spacing w:val="-1"/>
          <w:sz w:val="22"/>
          <w:szCs w:val="22"/>
          <w:lang w:val="sr-Cyrl-CS"/>
        </w:rPr>
      </w:pPr>
      <w:r w:rsidRPr="00882B01">
        <w:rPr>
          <w:rFonts w:ascii="Arial" w:hAnsi="Arial" w:cs="Arial"/>
          <w:spacing w:val="-1"/>
          <w:sz w:val="22"/>
          <w:szCs w:val="22"/>
          <w:lang w:val="sr-Cyrl-CS"/>
        </w:rPr>
        <w:t>НАПОМЕНА: Наведени образац се по потреби може копирати.</w:t>
      </w:r>
    </w:p>
    <w:p w:rsidR="00A35B38" w:rsidRPr="00882B01" w:rsidRDefault="00A35B38" w:rsidP="00A35B38">
      <w:pPr>
        <w:jc w:val="both"/>
        <w:rPr>
          <w:rFonts w:ascii="Arial" w:hAnsi="Arial" w:cs="Arial"/>
          <w:iCs/>
          <w:sz w:val="22"/>
          <w:szCs w:val="22"/>
        </w:rPr>
      </w:pPr>
      <w:r w:rsidRPr="00882B01">
        <w:rPr>
          <w:rFonts w:ascii="Arial" w:hAnsi="Arial" w:cs="Arial"/>
          <w:sz w:val="22"/>
          <w:szCs w:val="22"/>
          <w:lang w:val="sr-Cyrl-CS"/>
        </w:rPr>
        <w:t>Овај образац</w:t>
      </w:r>
      <w:r w:rsidRPr="00882B01">
        <w:rPr>
          <w:rFonts w:ascii="Arial" w:hAnsi="Arial" w:cs="Arial"/>
          <w:sz w:val="22"/>
          <w:szCs w:val="22"/>
        </w:rPr>
        <w:t xml:space="preserve"> потписује Понуђач, односно</w:t>
      </w:r>
      <w:r w:rsidRPr="00882B01">
        <w:rPr>
          <w:rFonts w:ascii="Arial" w:hAnsi="Arial" w:cs="Arial"/>
          <w:iCs/>
          <w:sz w:val="22"/>
          <w:szCs w:val="22"/>
        </w:rPr>
        <w:t xml:space="preserve"> уколико понуђачи подносе заједничку понуду, понуду потписује члан групе понуђача који је Споразумом овлашћен да поднесе понуду, а понуду могу да потпишу и печатом овере сви понуђачи из групе понуђача </w:t>
      </w:r>
    </w:p>
    <w:p w:rsidR="00A35B38" w:rsidRPr="00882B01" w:rsidRDefault="00A35B38" w:rsidP="00A35B38">
      <w:pPr>
        <w:tabs>
          <w:tab w:val="left" w:pos="8060"/>
        </w:tabs>
        <w:jc w:val="both"/>
        <w:rPr>
          <w:rFonts w:ascii="Arial" w:hAnsi="Arial" w:cs="Arial"/>
          <w:lang w:val="sr-Cyrl-CS"/>
        </w:rPr>
      </w:pPr>
    </w:p>
    <w:p w:rsidR="00A35B38" w:rsidRPr="003A7CFB" w:rsidRDefault="00A35B38" w:rsidP="00A35B38">
      <w:pPr>
        <w:tabs>
          <w:tab w:val="left" w:pos="8060"/>
        </w:tabs>
        <w:jc w:val="both"/>
        <w:rPr>
          <w:rFonts w:ascii="Arial" w:hAnsi="Arial" w:cs="Arial"/>
          <w:lang w:val="sr-Cyrl-CS"/>
        </w:rPr>
      </w:pPr>
    </w:p>
    <w:p w:rsidR="00A35B38" w:rsidRPr="003A7CFB" w:rsidRDefault="00A35B38" w:rsidP="00A35B38">
      <w:pPr>
        <w:jc w:val="both"/>
        <w:rPr>
          <w:rFonts w:ascii="Arial" w:hAnsi="Arial" w:cs="Arial"/>
          <w:lang w:val="sr-Latn-CS"/>
        </w:rPr>
      </w:pPr>
      <w:r w:rsidRPr="003A7CFB">
        <w:rPr>
          <w:rFonts w:ascii="Arial" w:hAnsi="Arial" w:cs="Arial"/>
          <w:lang w:val="ru-RU"/>
        </w:rPr>
        <w:t>Датум:    ____</w:t>
      </w:r>
      <w:r w:rsidRPr="003A7CFB">
        <w:rPr>
          <w:rFonts w:ascii="Arial" w:hAnsi="Arial" w:cs="Arial"/>
          <w:lang w:val="sr-Cyrl-CS"/>
        </w:rPr>
        <w:t>.____. 201</w:t>
      </w:r>
      <w:r>
        <w:rPr>
          <w:rFonts w:ascii="Arial" w:hAnsi="Arial" w:cs="Arial"/>
        </w:rPr>
        <w:t>9</w:t>
      </w:r>
      <w:r w:rsidRPr="003A7CFB">
        <w:rPr>
          <w:rFonts w:ascii="Arial" w:hAnsi="Arial" w:cs="Arial"/>
          <w:lang w:val="sr-Cyrl-CS"/>
        </w:rPr>
        <w:t>. године</w:t>
      </w:r>
      <w:r w:rsidRPr="003A7CFB">
        <w:rPr>
          <w:rFonts w:ascii="Arial" w:hAnsi="Arial" w:cs="Arial"/>
          <w:lang w:val="ru-RU"/>
        </w:rPr>
        <w:t xml:space="preserve">      </w:t>
      </w:r>
      <w:r w:rsidRPr="003A7CFB">
        <w:rPr>
          <w:rFonts w:ascii="Arial" w:hAnsi="Arial" w:cs="Arial"/>
          <w:lang w:val="sr-Cyrl-CS"/>
        </w:rPr>
        <w:tab/>
      </w:r>
    </w:p>
    <w:p w:rsidR="00A35B38" w:rsidRPr="003A7CFB" w:rsidRDefault="00A35B38" w:rsidP="00A35B38">
      <w:pPr>
        <w:jc w:val="both"/>
        <w:rPr>
          <w:rFonts w:ascii="Arial" w:hAnsi="Arial" w:cs="Arial"/>
          <w:lang w:val="ru-RU"/>
        </w:rPr>
      </w:pPr>
      <w:r w:rsidRPr="003A7CFB">
        <w:rPr>
          <w:rFonts w:ascii="Arial" w:hAnsi="Arial" w:cs="Arial"/>
          <w:lang w:val="sr-Cyrl-CS"/>
        </w:rPr>
        <w:tab/>
      </w:r>
      <w:r w:rsidRPr="003A7CFB">
        <w:rPr>
          <w:rFonts w:ascii="Arial" w:hAnsi="Arial" w:cs="Arial"/>
          <w:lang w:val="ru-RU"/>
        </w:rPr>
        <w:t xml:space="preserve"> </w:t>
      </w:r>
    </w:p>
    <w:p w:rsidR="00A35B38" w:rsidRPr="003A7CFB" w:rsidRDefault="00A35B38" w:rsidP="00A35B38">
      <w:pPr>
        <w:jc w:val="both"/>
        <w:rPr>
          <w:rFonts w:ascii="Arial" w:hAnsi="Arial" w:cs="Arial"/>
          <w:lang w:val="ru-RU"/>
        </w:rPr>
      </w:pPr>
      <w:r w:rsidRPr="003A7CFB">
        <w:rPr>
          <w:rFonts w:ascii="Arial" w:hAnsi="Arial" w:cs="Arial"/>
          <w:lang w:val="ru-RU"/>
        </w:rPr>
        <w:t xml:space="preserve">   </w:t>
      </w:r>
    </w:p>
    <w:p w:rsidR="00A35B38" w:rsidRPr="003A7CFB" w:rsidRDefault="00A35B38" w:rsidP="00A35B38">
      <w:pPr>
        <w:jc w:val="both"/>
        <w:rPr>
          <w:rFonts w:ascii="Arial" w:hAnsi="Arial" w:cs="Arial"/>
          <w:lang w:val="ru-RU"/>
        </w:rPr>
      </w:pPr>
      <w:r w:rsidRPr="003A7CFB">
        <w:rPr>
          <w:rFonts w:ascii="Arial" w:hAnsi="Arial" w:cs="Arial"/>
          <w:lang w:val="ru-RU"/>
        </w:rPr>
        <w:t xml:space="preserve">                                                                          ПОТПИС ОВЛАШЋЕНОГ ЛИЦА</w:t>
      </w:r>
    </w:p>
    <w:p w:rsidR="00A35B38" w:rsidRPr="003A7CFB" w:rsidRDefault="00A35B38" w:rsidP="00A35B38">
      <w:pPr>
        <w:jc w:val="both"/>
        <w:rPr>
          <w:rFonts w:ascii="Arial" w:hAnsi="Arial" w:cs="Arial"/>
          <w:lang w:val="sr-Cyrl-CS"/>
        </w:rPr>
      </w:pPr>
    </w:p>
    <w:p w:rsidR="00A35B38" w:rsidRPr="003A7CFB" w:rsidRDefault="00A35B38" w:rsidP="00A35B38">
      <w:pPr>
        <w:rPr>
          <w:rFonts w:ascii="Arial" w:hAnsi="Arial" w:cs="Arial"/>
          <w:lang w:val="sr-Cyrl-CS"/>
        </w:rPr>
      </w:pPr>
      <w:r w:rsidRPr="003A7CFB">
        <w:rPr>
          <w:rFonts w:ascii="Arial" w:hAnsi="Arial" w:cs="Arial"/>
          <w:lang w:val="sr-Cyrl-CS"/>
        </w:rPr>
        <w:t xml:space="preserve">                                                 М.П.                   _________________________</w:t>
      </w:r>
    </w:p>
    <w:p w:rsidR="00981E0D" w:rsidRDefault="00981E0D" w:rsidP="00981E0D">
      <w:pPr>
        <w:rPr>
          <w:rFonts w:ascii="Arial" w:hAnsi="Arial" w:cs="Arial"/>
          <w:b/>
          <w:bCs/>
        </w:rPr>
      </w:pPr>
    </w:p>
    <w:p w:rsidR="00A35B38" w:rsidRDefault="00A35B38" w:rsidP="00981E0D">
      <w:pPr>
        <w:rPr>
          <w:rFonts w:ascii="Arial" w:hAnsi="Arial" w:cs="Arial"/>
          <w:b/>
          <w:bCs/>
        </w:rPr>
      </w:pPr>
    </w:p>
    <w:p w:rsidR="00B553C3" w:rsidRPr="00A35B38" w:rsidRDefault="00B553C3" w:rsidP="00122C79">
      <w:pPr>
        <w:pStyle w:val="ListParagraph"/>
        <w:tabs>
          <w:tab w:val="left" w:pos="680"/>
        </w:tabs>
        <w:ind w:left="0"/>
        <w:jc w:val="both"/>
        <w:rPr>
          <w:rFonts w:ascii="Arial" w:eastAsia="TimesNewRomanPSMT" w:hAnsi="Arial" w:cs="Arial"/>
          <w:bCs/>
        </w:rPr>
      </w:pPr>
    </w:p>
    <w:p w:rsidR="00122C79" w:rsidRPr="008566BF" w:rsidRDefault="00981E0D"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V</w:t>
      </w:r>
      <w:r w:rsidR="0095620A">
        <w:rPr>
          <w:rFonts w:ascii="Arial" w:hAnsi="Arial" w:cs="Arial"/>
          <w:b/>
          <w:bCs/>
          <w:i/>
          <w:iCs/>
          <w:sz w:val="28"/>
          <w:szCs w:val="28"/>
        </w:rPr>
        <w:t>III</w:t>
      </w:r>
      <w:r>
        <w:rPr>
          <w:rFonts w:ascii="Arial" w:hAnsi="Arial" w:cs="Arial"/>
          <w:b/>
          <w:bCs/>
          <w:i/>
          <w:iCs/>
          <w:sz w:val="28"/>
          <w:szCs w:val="28"/>
        </w:rPr>
        <w:t xml:space="preserve"> </w:t>
      </w:r>
      <w:r w:rsidR="00122C79" w:rsidRPr="008566BF">
        <w:rPr>
          <w:rFonts w:ascii="Arial" w:hAnsi="Arial" w:cs="Arial"/>
          <w:b/>
          <w:bCs/>
          <w:i/>
          <w:iCs/>
          <w:sz w:val="28"/>
          <w:szCs w:val="28"/>
          <w:lang w:val="ru-RU"/>
        </w:rPr>
        <w:t>МОДЕЛ УГОВОРА</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rPr>
          <w:rFonts w:ascii="Arial" w:hAnsi="Arial" w:cs="Arial"/>
          <w:b/>
          <w:bCs/>
          <w:i/>
          <w:iCs/>
          <w:lang w:val="ru-RU"/>
        </w:rPr>
      </w:pPr>
    </w:p>
    <w:p w:rsidR="00981E0D" w:rsidRPr="005C1117" w:rsidRDefault="00981E0D" w:rsidP="00A44253">
      <w:pPr>
        <w:jc w:val="center"/>
        <w:rPr>
          <w:rFonts w:ascii="Arial" w:hAnsi="Arial" w:cs="Arial"/>
          <w:b/>
          <w:bCs/>
          <w:iCs/>
          <w:lang w:val="ru-RU"/>
        </w:rPr>
      </w:pPr>
      <w:r w:rsidRPr="005C1117">
        <w:rPr>
          <w:rFonts w:ascii="Arial" w:hAnsi="Arial" w:cs="Arial"/>
          <w:b/>
          <w:bCs/>
          <w:iCs/>
          <w:lang w:val="ru-RU"/>
        </w:rPr>
        <w:t>УГОВОР</w:t>
      </w:r>
    </w:p>
    <w:p w:rsidR="00981E0D" w:rsidRPr="005C1117" w:rsidRDefault="00981E0D" w:rsidP="00A44253">
      <w:pPr>
        <w:jc w:val="center"/>
        <w:rPr>
          <w:rFonts w:ascii="Arial" w:hAnsi="Arial" w:cs="Arial"/>
          <w:b/>
          <w:bCs/>
          <w:iCs/>
          <w:lang w:val="sr-Latn-CS"/>
        </w:rPr>
      </w:pPr>
      <w:r w:rsidRPr="005C1117">
        <w:rPr>
          <w:rFonts w:ascii="Arial" w:hAnsi="Arial" w:cs="Arial"/>
          <w:b/>
          <w:bCs/>
          <w:iCs/>
          <w:lang w:val="ru-RU"/>
        </w:rPr>
        <w:t xml:space="preserve">О ИЗВОЂЕЊУ РАДОВА </w:t>
      </w:r>
      <w:r w:rsidR="00E90F6C">
        <w:rPr>
          <w:rFonts w:ascii="Arial" w:hAnsi="Arial" w:cs="Arial"/>
          <w:b/>
          <w:bCs/>
          <w:iCs/>
          <w:lang w:val="ru-RU"/>
        </w:rPr>
        <w:t xml:space="preserve">НА </w:t>
      </w:r>
      <w:r w:rsidR="00966600">
        <w:rPr>
          <w:rFonts w:ascii="Arial" w:hAnsi="Arial" w:cs="Arial"/>
          <w:b/>
          <w:bCs/>
          <w:iCs/>
          <w:lang w:val="ru-RU"/>
        </w:rPr>
        <w:t xml:space="preserve">ОДРЖАВАЊУ </w:t>
      </w:r>
      <w:r w:rsidR="00221EAE">
        <w:rPr>
          <w:rFonts w:ascii="Arial" w:hAnsi="Arial" w:cs="Arial"/>
          <w:b/>
          <w:bCs/>
          <w:iCs/>
          <w:lang w:val="ru-RU"/>
        </w:rPr>
        <w:t xml:space="preserve">ЛОКАЛНИХ </w:t>
      </w:r>
      <w:r w:rsidR="00966600">
        <w:rPr>
          <w:rFonts w:ascii="Arial" w:hAnsi="Arial" w:cs="Arial"/>
          <w:b/>
          <w:bCs/>
          <w:iCs/>
          <w:lang w:val="ru-RU"/>
        </w:rPr>
        <w:t>ПУТЕВА АНГАЖОВАЊЕМ</w:t>
      </w:r>
      <w:r w:rsidR="007D514E">
        <w:rPr>
          <w:rFonts w:ascii="Arial" w:hAnsi="Arial" w:cs="Arial"/>
          <w:b/>
          <w:bCs/>
          <w:iCs/>
          <w:lang w:val="ru-RU"/>
        </w:rPr>
        <w:t xml:space="preserve"> РАДНИХ МАШИНА</w:t>
      </w:r>
    </w:p>
    <w:p w:rsidR="00981E0D" w:rsidRDefault="00981E0D" w:rsidP="00981E0D">
      <w:pPr>
        <w:jc w:val="both"/>
        <w:rPr>
          <w:rFonts w:ascii="Arial" w:hAnsi="Arial" w:cs="Arial"/>
          <w:bCs/>
          <w:iCs/>
          <w:lang w:val="ru-RU"/>
        </w:rPr>
      </w:pPr>
    </w:p>
    <w:p w:rsidR="00A44253" w:rsidRPr="008566BF" w:rsidRDefault="00A44253" w:rsidP="00981E0D">
      <w:pPr>
        <w:jc w:val="both"/>
        <w:rPr>
          <w:rFonts w:ascii="Arial" w:hAnsi="Arial" w:cs="Arial"/>
          <w:bCs/>
          <w:iCs/>
          <w:lang w:val="ru-RU"/>
        </w:rPr>
      </w:pPr>
    </w:p>
    <w:p w:rsidR="00981E0D" w:rsidRPr="008566BF" w:rsidRDefault="00981E0D" w:rsidP="00981E0D">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xml:space="preserve">, дана ___________. </w:t>
      </w:r>
      <w:r w:rsidR="00110CC6">
        <w:rPr>
          <w:rFonts w:ascii="Arial" w:hAnsi="Arial" w:cs="Arial"/>
          <w:bCs/>
          <w:iCs/>
          <w:lang w:val="ru-RU"/>
        </w:rPr>
        <w:t>201</w:t>
      </w:r>
      <w:r w:rsidR="00221EAE">
        <w:rPr>
          <w:rFonts w:ascii="Arial" w:hAnsi="Arial" w:cs="Arial"/>
          <w:bCs/>
          <w:iCs/>
          <w:lang w:val="ru-RU"/>
        </w:rPr>
        <w:t>9</w:t>
      </w:r>
      <w:r w:rsidR="00110CC6">
        <w:rPr>
          <w:rFonts w:ascii="Arial" w:hAnsi="Arial" w:cs="Arial"/>
          <w:bCs/>
          <w:iCs/>
          <w:lang w:val="ru-RU"/>
        </w:rPr>
        <w:t>.</w:t>
      </w:r>
      <w:r w:rsidRPr="008566BF">
        <w:rPr>
          <w:rFonts w:ascii="Arial" w:hAnsi="Arial" w:cs="Arial"/>
          <w:bCs/>
          <w:iCs/>
          <w:lang w:val="ru-RU"/>
        </w:rPr>
        <w:t>године, између:</w:t>
      </w:r>
    </w:p>
    <w:p w:rsidR="00981E0D" w:rsidRPr="008566BF" w:rsidRDefault="00981E0D" w:rsidP="00981E0D">
      <w:pPr>
        <w:jc w:val="both"/>
        <w:rPr>
          <w:rFonts w:ascii="Arial" w:hAnsi="Arial" w:cs="Arial"/>
          <w:bCs/>
          <w:iCs/>
          <w:lang w:val="ru-RU"/>
        </w:rPr>
      </w:pPr>
    </w:p>
    <w:p w:rsidR="00E90F6C" w:rsidRPr="00493935" w:rsidRDefault="00E90F6C" w:rsidP="00E90F6C">
      <w:pPr>
        <w:numPr>
          <w:ilvl w:val="0"/>
          <w:numId w:val="8"/>
        </w:numPr>
        <w:ind w:left="360"/>
        <w:jc w:val="both"/>
        <w:rPr>
          <w:rFonts w:ascii="Arial" w:hAnsi="Arial" w:cs="Arial"/>
          <w:iCs/>
          <w:lang w:val="sr-Cyrl-CS"/>
        </w:rPr>
      </w:pPr>
      <w:r w:rsidRPr="00493935">
        <w:rPr>
          <w:rFonts w:ascii="Arial" w:hAnsi="Arial" w:cs="Arial"/>
          <w:b/>
          <w:iCs/>
          <w:lang w:val="sr-Cyrl-CS"/>
        </w:rPr>
        <w:t>О</w:t>
      </w:r>
      <w:r w:rsidR="0046696B">
        <w:rPr>
          <w:rFonts w:ascii="Arial" w:hAnsi="Arial" w:cs="Arial"/>
          <w:b/>
          <w:iCs/>
          <w:lang w:val="sr-Cyrl-CS"/>
        </w:rPr>
        <w:t>пштине Баточина,</w:t>
      </w:r>
      <w:r w:rsidR="0046696B" w:rsidRPr="00493935">
        <w:rPr>
          <w:rFonts w:ascii="Arial" w:hAnsi="Arial" w:cs="Arial"/>
          <w:b/>
          <w:iCs/>
          <w:lang w:val="sr-Cyrl-CS"/>
        </w:rPr>
        <w:t xml:space="preserve"> </w:t>
      </w:r>
      <w:r w:rsidR="0046696B">
        <w:rPr>
          <w:rFonts w:ascii="Arial" w:hAnsi="Arial" w:cs="Arial"/>
          <w:b/>
          <w:iCs/>
          <w:lang w:val="sr-Cyrl-CS"/>
        </w:rPr>
        <w:t>О</w:t>
      </w:r>
      <w:r w:rsidRPr="00493935">
        <w:rPr>
          <w:rFonts w:ascii="Arial" w:hAnsi="Arial" w:cs="Arial"/>
          <w:b/>
          <w:iCs/>
          <w:lang w:val="sr-Cyrl-CS"/>
        </w:rPr>
        <w:t>пштинске управе</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Pr>
          <w:rFonts w:ascii="Arial" w:hAnsi="Arial" w:cs="Arial"/>
          <w:iCs/>
        </w:rPr>
        <w:t xml:space="preserve"> бр.32</w:t>
      </w:r>
      <w:r w:rsidRPr="00493935">
        <w:rPr>
          <w:rFonts w:ascii="Arial" w:hAnsi="Arial" w:cs="Arial"/>
          <w:iCs/>
          <w:lang w:val="ru-RU"/>
        </w:rPr>
        <w:t>, ПИБ</w:t>
      </w:r>
      <w:r w:rsidR="00221EAE">
        <w:rPr>
          <w:rFonts w:ascii="Arial" w:hAnsi="Arial" w:cs="Arial"/>
          <w:iCs/>
          <w:lang w:val="ru-RU"/>
        </w:rPr>
        <w:t>:</w:t>
      </w:r>
      <w:r w:rsidRPr="00493935">
        <w:rPr>
          <w:rFonts w:ascii="Arial" w:hAnsi="Arial" w:cs="Arial"/>
          <w:iCs/>
          <w:lang w:val="ru-RU"/>
        </w:rPr>
        <w:t xml:space="preserve">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начелник Никола Несторовић</w:t>
      </w:r>
      <w:r>
        <w:rPr>
          <w:rFonts w:ascii="Arial" w:hAnsi="Arial" w:cs="Arial"/>
          <w:bCs/>
          <w:iCs/>
          <w:lang w:val="ru-RU"/>
        </w:rPr>
        <w:t xml:space="preserve"> (</w:t>
      </w:r>
      <w:r w:rsidRPr="00493935">
        <w:rPr>
          <w:rFonts w:ascii="Arial" w:hAnsi="Arial" w:cs="Arial"/>
          <w:bCs/>
          <w:iCs/>
          <w:lang w:val="ru-RU"/>
        </w:rPr>
        <w:t>у даљем тексту</w:t>
      </w:r>
      <w:r w:rsidR="0046696B">
        <w:rPr>
          <w:rFonts w:ascii="Arial" w:hAnsi="Arial" w:cs="Arial"/>
          <w:bCs/>
          <w:iCs/>
          <w:lang w:val="ru-RU"/>
        </w:rPr>
        <w:t>:</w:t>
      </w:r>
      <w:r w:rsidRPr="00493935">
        <w:rPr>
          <w:rFonts w:ascii="Arial" w:hAnsi="Arial" w:cs="Arial"/>
          <w:bCs/>
          <w:iCs/>
          <w:lang w:val="ru-RU"/>
        </w:rPr>
        <w:t xml:space="preserve"> </w:t>
      </w:r>
      <w:r w:rsidR="0046696B">
        <w:rPr>
          <w:rFonts w:ascii="Arial" w:hAnsi="Arial" w:cs="Arial"/>
          <w:bCs/>
          <w:iCs/>
          <w:lang w:val="ru-RU"/>
        </w:rPr>
        <w:t>«</w:t>
      </w:r>
      <w:r w:rsidRPr="00493935">
        <w:rPr>
          <w:rFonts w:ascii="Arial" w:hAnsi="Arial" w:cs="Arial"/>
          <w:bCs/>
          <w:iCs/>
          <w:lang w:val="ru-RU"/>
        </w:rPr>
        <w:t>Наручилац</w:t>
      </w:r>
      <w:r w:rsidR="0046696B">
        <w:rPr>
          <w:rFonts w:ascii="Arial" w:hAnsi="Arial" w:cs="Arial"/>
          <w:bCs/>
          <w:iCs/>
          <w:lang w:val="ru-RU"/>
        </w:rPr>
        <w:t>»</w:t>
      </w:r>
      <w:r w:rsidRPr="00493935">
        <w:rPr>
          <w:rFonts w:ascii="Arial" w:hAnsi="Arial" w:cs="Arial"/>
          <w:bCs/>
          <w:iCs/>
          <w:lang w:val="ru-RU"/>
        </w:rPr>
        <w:t>)</w:t>
      </w:r>
    </w:p>
    <w:p w:rsidR="00E90F6C" w:rsidRDefault="00E90F6C" w:rsidP="00E90F6C">
      <w:pPr>
        <w:rPr>
          <w:rFonts w:ascii="Arial" w:hAnsi="Arial" w:cs="Arial"/>
          <w:i/>
          <w:iCs/>
        </w:rPr>
      </w:pPr>
    </w:p>
    <w:p w:rsidR="00E90F6C" w:rsidRPr="0064669D" w:rsidRDefault="00E90F6C" w:rsidP="00E90F6C">
      <w:pPr>
        <w:rPr>
          <w:rFonts w:ascii="Arial" w:hAnsi="Arial" w:cs="Arial"/>
          <w:iCs/>
        </w:rPr>
      </w:pPr>
      <w:r w:rsidRPr="0064669D">
        <w:rPr>
          <w:rFonts w:ascii="Arial" w:hAnsi="Arial" w:cs="Arial"/>
          <w:iCs/>
        </w:rPr>
        <w:t>и</w:t>
      </w:r>
    </w:p>
    <w:p w:rsidR="00E90F6C" w:rsidRDefault="00E90F6C" w:rsidP="00E90F6C">
      <w:pPr>
        <w:rPr>
          <w:rFonts w:ascii="Arial" w:hAnsi="Arial" w:cs="Arial"/>
          <w:i/>
          <w:iCs/>
        </w:rPr>
      </w:pPr>
    </w:p>
    <w:p w:rsidR="00CB3A26" w:rsidRPr="00CB3A26" w:rsidRDefault="00E90F6C" w:rsidP="00CB3A26">
      <w:pPr>
        <w:pStyle w:val="ListParagraph"/>
        <w:numPr>
          <w:ilvl w:val="0"/>
          <w:numId w:val="8"/>
        </w:numPr>
        <w:tabs>
          <w:tab w:val="left" w:pos="360"/>
        </w:tabs>
        <w:ind w:left="360"/>
        <w:rPr>
          <w:rFonts w:ascii="Arial" w:hAnsi="Arial" w:cs="Arial"/>
          <w:iCs/>
        </w:rPr>
      </w:pPr>
      <w:r w:rsidRPr="00CB3A26">
        <w:rPr>
          <w:rFonts w:ascii="Arial" w:hAnsi="Arial" w:cs="Arial"/>
          <w:bCs/>
          <w:iCs/>
          <w:lang w:val="ru-RU"/>
        </w:rPr>
        <w:t xml:space="preserve">_____________________________________________________________,  </w:t>
      </w:r>
      <w:r w:rsidR="00CB3A26" w:rsidRPr="00CB3A26">
        <w:rPr>
          <w:rFonts w:ascii="Arial" w:hAnsi="Arial" w:cs="Arial"/>
          <w:iCs/>
        </w:rPr>
        <w:t>са седиштем у ............................................, улица .........................................., ПИБ:.......................... Матични број: ........................................</w:t>
      </w:r>
    </w:p>
    <w:p w:rsidR="00CB3A26" w:rsidRDefault="00CB3A26" w:rsidP="00CB3A26">
      <w:pPr>
        <w:tabs>
          <w:tab w:val="left" w:pos="360"/>
        </w:tabs>
        <w:ind w:left="360"/>
        <w:rPr>
          <w:rFonts w:ascii="Arial" w:hAnsi="Arial" w:cs="Arial"/>
          <w:bCs/>
          <w:iCs/>
          <w:lang w:val="ru-RU"/>
        </w:rPr>
      </w:pPr>
      <w:r>
        <w:rPr>
          <w:rFonts w:ascii="Arial" w:hAnsi="Arial" w:cs="Arial"/>
          <w:iCs/>
        </w:rPr>
        <w:t xml:space="preserve">Број рачуна: ............................................ Назив банке:......................................,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у даљем тексту: «</w:t>
      </w:r>
      <w:r w:rsidR="002B01EB">
        <w:rPr>
          <w:rFonts w:ascii="Arial" w:hAnsi="Arial" w:cs="Arial"/>
          <w:bCs/>
          <w:iCs/>
          <w:lang w:val="ru-RU"/>
        </w:rPr>
        <w:t>Извођач радова</w:t>
      </w:r>
      <w:r>
        <w:rPr>
          <w:rFonts w:ascii="Arial" w:hAnsi="Arial" w:cs="Arial"/>
          <w:bCs/>
          <w:iCs/>
          <w:lang w:val="ru-RU"/>
        </w:rPr>
        <w:t>») или</w:t>
      </w:r>
    </w:p>
    <w:p w:rsidR="00CB3A26" w:rsidRDefault="00CB3A26" w:rsidP="00CB3A26">
      <w:pPr>
        <w:ind w:left="720"/>
        <w:jc w:val="both"/>
        <w:rPr>
          <w:rFonts w:ascii="Arial" w:hAnsi="Arial" w:cs="Arial"/>
          <w:bCs/>
          <w:iCs/>
          <w:lang w:val="ru-RU"/>
        </w:rPr>
      </w:pPr>
    </w:p>
    <w:p w:rsidR="00CB3A26" w:rsidRDefault="00CB3A26" w:rsidP="00CB3A26">
      <w:pPr>
        <w:ind w:left="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CB3A26" w:rsidRDefault="00CB3A26" w:rsidP="00CB3A26">
      <w:pPr>
        <w:ind w:left="720" w:firstLine="708"/>
        <w:rPr>
          <w:rFonts w:ascii="Arial" w:hAnsi="Arial" w:cs="Arial"/>
          <w:lang w:val="ru-RU"/>
        </w:rPr>
      </w:pPr>
      <w:r>
        <w:rPr>
          <w:rFonts w:ascii="Arial" w:hAnsi="Arial" w:cs="Arial"/>
          <w:i/>
          <w:iCs/>
          <w:sz w:val="18"/>
          <w:szCs w:val="18"/>
        </w:rPr>
        <w:t xml:space="preserve">                                                             назив носиоца посла</w:t>
      </w:r>
    </w:p>
    <w:p w:rsidR="00CB3A26" w:rsidRDefault="00CB3A26" w:rsidP="00CB3A26">
      <w:pPr>
        <w:ind w:left="720" w:hanging="360"/>
        <w:jc w:val="both"/>
        <w:rPr>
          <w:rFonts w:ascii="Arial" w:hAnsi="Arial" w:cs="Arial"/>
          <w:bCs/>
          <w:iCs/>
          <w:lang w:val="ru-RU"/>
        </w:rPr>
      </w:pPr>
      <w:r>
        <w:rPr>
          <w:rFonts w:ascii="Arial" w:hAnsi="Arial" w:cs="Arial"/>
          <w:bCs/>
          <w:iCs/>
          <w:lang w:val="ru-RU"/>
        </w:rPr>
        <w:t>адреса:_________________________________________ ПИБ:______________,</w:t>
      </w:r>
    </w:p>
    <w:p w:rsidR="00CB3A26" w:rsidRDefault="00CB3A26" w:rsidP="00CB3A26">
      <w:pPr>
        <w:ind w:left="36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члановима групе:</w:t>
      </w:r>
    </w:p>
    <w:p w:rsidR="00CB3A26" w:rsidRDefault="00CB3A26" w:rsidP="00CB3A26">
      <w:pPr>
        <w:ind w:left="720"/>
        <w:rPr>
          <w:rFonts w:ascii="Arial" w:hAnsi="Arial" w:cs="Arial"/>
          <w:lang w:val="ru-RU"/>
        </w:rPr>
      </w:pPr>
    </w:p>
    <w:p w:rsidR="00CB3A26" w:rsidRDefault="00CB3A26" w:rsidP="00CB3A26">
      <w:pPr>
        <w:ind w:left="720" w:hanging="360"/>
        <w:rPr>
          <w:rFonts w:ascii="Arial" w:hAnsi="Arial" w:cs="Arial"/>
          <w:lang w:val="ru-RU"/>
        </w:rPr>
      </w:pPr>
      <w:r>
        <w:rPr>
          <w:rFonts w:ascii="Arial" w:hAnsi="Arial" w:cs="Arial"/>
          <w:lang w:val="ru-RU"/>
        </w:rPr>
        <w:t>___________________________________________________________, адреса:</w:t>
      </w:r>
    </w:p>
    <w:p w:rsidR="00CB3A26" w:rsidRDefault="00CB3A26" w:rsidP="00CB3A26">
      <w:pPr>
        <w:ind w:left="720" w:firstLine="708"/>
        <w:rPr>
          <w:rFonts w:ascii="Arial" w:hAnsi="Arial" w:cs="Arial"/>
          <w:lang w:val="ru-RU"/>
        </w:rPr>
      </w:pPr>
      <w:r>
        <w:rPr>
          <w:rFonts w:ascii="Arial" w:hAnsi="Arial" w:cs="Arial"/>
          <w:i/>
          <w:iCs/>
          <w:sz w:val="18"/>
          <w:szCs w:val="18"/>
        </w:rPr>
        <w:t xml:space="preserve">                      назив члана групе</w:t>
      </w:r>
    </w:p>
    <w:p w:rsidR="00CB3A26" w:rsidRDefault="00CB3A26" w:rsidP="00CB3A26">
      <w:pPr>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CB3A26" w:rsidRDefault="00CB3A26" w:rsidP="00CB3A26">
      <w:pPr>
        <w:ind w:left="720"/>
        <w:jc w:val="both"/>
        <w:rPr>
          <w:rFonts w:ascii="Arial" w:hAnsi="Arial" w:cs="Arial"/>
          <w:bCs/>
          <w:iCs/>
          <w:lang w:val="ru-RU"/>
        </w:rPr>
      </w:pPr>
    </w:p>
    <w:p w:rsidR="00CB3A26" w:rsidRDefault="00CB3A26" w:rsidP="00CB3A26">
      <w:pPr>
        <w:ind w:left="720" w:hanging="36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CB3A26" w:rsidRDefault="00CB3A26" w:rsidP="00CB3A26">
      <w:pPr>
        <w:ind w:left="720"/>
        <w:rPr>
          <w:rFonts w:ascii="Arial" w:hAnsi="Arial" w:cs="Arial"/>
          <w:i/>
          <w:iCs/>
          <w:sz w:val="18"/>
          <w:szCs w:val="18"/>
        </w:rPr>
      </w:pPr>
    </w:p>
    <w:p w:rsidR="00CB3A26" w:rsidRDefault="00CB3A26" w:rsidP="00CB3A26">
      <w:pPr>
        <w:ind w:left="720" w:hanging="360"/>
        <w:rPr>
          <w:rFonts w:ascii="Arial" w:hAnsi="Arial" w:cs="Arial"/>
          <w:lang w:val="ru-RU"/>
        </w:rPr>
      </w:pPr>
      <w:r>
        <w:rPr>
          <w:rFonts w:ascii="Arial" w:hAnsi="Arial" w:cs="Arial"/>
          <w:lang w:val="ru-RU"/>
        </w:rPr>
        <w:t>___________________________________________________________, адреса:</w:t>
      </w:r>
    </w:p>
    <w:p w:rsidR="00CB3A26" w:rsidRDefault="00CB3A26" w:rsidP="00CB3A26">
      <w:pPr>
        <w:ind w:left="720" w:firstLine="708"/>
        <w:rPr>
          <w:rFonts w:ascii="Arial" w:hAnsi="Arial" w:cs="Arial"/>
          <w:lang w:val="ru-RU"/>
        </w:rPr>
      </w:pPr>
      <w:r>
        <w:rPr>
          <w:rFonts w:ascii="Arial" w:hAnsi="Arial" w:cs="Arial"/>
          <w:i/>
          <w:iCs/>
          <w:sz w:val="18"/>
          <w:szCs w:val="18"/>
        </w:rPr>
        <w:t xml:space="preserve">                      назив члана групе</w:t>
      </w:r>
    </w:p>
    <w:p w:rsidR="00CB3A26" w:rsidRDefault="00CB3A26" w:rsidP="00CB3A26">
      <w:pPr>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CB3A26" w:rsidRDefault="00CB3A26" w:rsidP="00CB3A26">
      <w:pPr>
        <w:ind w:left="720"/>
        <w:jc w:val="both"/>
        <w:rPr>
          <w:rFonts w:ascii="Arial" w:hAnsi="Arial" w:cs="Arial"/>
          <w:bCs/>
          <w:iCs/>
          <w:lang w:val="ru-RU"/>
        </w:rPr>
      </w:pPr>
    </w:p>
    <w:p w:rsidR="00CB3A26" w:rsidRDefault="00CB3A26" w:rsidP="00CB3A26">
      <w:pPr>
        <w:ind w:left="720" w:hanging="360"/>
        <w:rPr>
          <w:rFonts w:ascii="Arial" w:hAnsi="Arial" w:cs="Arial"/>
          <w:i/>
          <w:iCs/>
          <w:sz w:val="18"/>
          <w:szCs w:val="18"/>
        </w:rPr>
      </w:pPr>
      <w:r>
        <w:rPr>
          <w:rFonts w:ascii="Arial" w:hAnsi="Arial" w:cs="Arial"/>
          <w:bCs/>
          <w:iCs/>
          <w:lang w:val="ru-RU"/>
        </w:rPr>
        <w:t xml:space="preserve">матични број: _____________ </w:t>
      </w:r>
    </w:p>
    <w:p w:rsidR="00CB3A26" w:rsidRDefault="00CB3A26" w:rsidP="00CB3A26">
      <w:pPr>
        <w:ind w:left="720"/>
        <w:rPr>
          <w:rFonts w:ascii="Arial" w:hAnsi="Arial" w:cs="Arial"/>
          <w:lang w:val="ru-RU"/>
        </w:rPr>
      </w:pPr>
    </w:p>
    <w:p w:rsidR="00CB3A26" w:rsidRDefault="00CB3A26" w:rsidP="00CB3A26">
      <w:pPr>
        <w:ind w:left="720" w:hanging="360"/>
        <w:rPr>
          <w:rFonts w:ascii="Arial" w:hAnsi="Arial" w:cs="Arial"/>
          <w:lang w:val="ru-RU"/>
        </w:rPr>
      </w:pPr>
      <w:r>
        <w:rPr>
          <w:rFonts w:ascii="Arial" w:hAnsi="Arial" w:cs="Arial"/>
          <w:lang w:val="ru-RU"/>
        </w:rPr>
        <w:t>или</w:t>
      </w:r>
    </w:p>
    <w:p w:rsidR="00CB3A26" w:rsidRDefault="00CB3A26" w:rsidP="00CB3A26">
      <w:pPr>
        <w:ind w:left="720"/>
        <w:rPr>
          <w:rFonts w:ascii="Arial" w:hAnsi="Arial" w:cs="Arial"/>
          <w:lang w:val="ru-RU"/>
        </w:rPr>
      </w:pPr>
    </w:p>
    <w:p w:rsidR="00CB3A26" w:rsidRDefault="00CB3A26" w:rsidP="00CB3A26">
      <w:pPr>
        <w:ind w:left="720" w:hanging="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CB3A26" w:rsidRDefault="00CB3A26" w:rsidP="00CB3A26">
      <w:pPr>
        <w:ind w:left="720" w:firstLine="708"/>
        <w:rPr>
          <w:rFonts w:ascii="Arial" w:hAnsi="Arial" w:cs="Arial"/>
          <w:lang w:val="ru-RU"/>
        </w:rPr>
      </w:pPr>
      <w:r>
        <w:rPr>
          <w:rFonts w:ascii="Arial" w:hAnsi="Arial" w:cs="Arial"/>
          <w:i/>
          <w:iCs/>
          <w:sz w:val="18"/>
          <w:szCs w:val="18"/>
        </w:rPr>
        <w:t xml:space="preserve">                                                             назив носиоца посла</w:t>
      </w:r>
    </w:p>
    <w:p w:rsidR="00CB3A26" w:rsidRDefault="00CB3A26" w:rsidP="00CB3A26">
      <w:pPr>
        <w:ind w:left="720" w:hanging="360"/>
        <w:jc w:val="both"/>
        <w:rPr>
          <w:rFonts w:ascii="Arial" w:hAnsi="Arial" w:cs="Arial"/>
          <w:bCs/>
          <w:iCs/>
          <w:lang w:val="ru-RU"/>
        </w:rPr>
      </w:pPr>
      <w:r>
        <w:rPr>
          <w:rFonts w:ascii="Arial" w:hAnsi="Arial" w:cs="Arial"/>
          <w:bCs/>
          <w:iCs/>
          <w:lang w:val="ru-RU"/>
        </w:rPr>
        <w:t>адреса:_________________________________________ ПИБ:______________,</w:t>
      </w:r>
    </w:p>
    <w:p w:rsidR="00CB3A26" w:rsidRDefault="00CB3A26" w:rsidP="00CB3A26">
      <w:pPr>
        <w:ind w:left="360"/>
        <w:rPr>
          <w:rFonts w:ascii="Arial" w:hAnsi="Arial" w:cs="Arial"/>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подизвођачем</w:t>
      </w:r>
    </w:p>
    <w:p w:rsidR="00CB3A26" w:rsidRPr="00C16CBD" w:rsidRDefault="00CB3A26" w:rsidP="00CB3A26">
      <w:pPr>
        <w:ind w:left="720"/>
        <w:rPr>
          <w:rFonts w:ascii="Arial" w:hAnsi="Arial" w:cs="Arial"/>
        </w:rPr>
      </w:pPr>
    </w:p>
    <w:p w:rsidR="00CB3A26" w:rsidRDefault="00CB3A26" w:rsidP="00CB3A26">
      <w:pPr>
        <w:ind w:left="720"/>
        <w:rPr>
          <w:rFonts w:ascii="Arial" w:hAnsi="Arial" w:cs="Arial"/>
          <w:lang w:val="ru-RU"/>
        </w:rPr>
      </w:pPr>
    </w:p>
    <w:p w:rsidR="00CB3A26" w:rsidRDefault="00CB3A26" w:rsidP="00CB3A26">
      <w:pPr>
        <w:ind w:left="720" w:hanging="360"/>
        <w:rPr>
          <w:rFonts w:ascii="Arial" w:hAnsi="Arial" w:cs="Arial"/>
          <w:lang w:val="ru-RU"/>
        </w:rPr>
      </w:pPr>
      <w:r>
        <w:rPr>
          <w:rFonts w:ascii="Arial" w:hAnsi="Arial" w:cs="Arial"/>
          <w:lang w:val="ru-RU"/>
        </w:rPr>
        <w:lastRenderedPageBreak/>
        <w:t>___________________________________________________________, адреса:</w:t>
      </w:r>
    </w:p>
    <w:p w:rsidR="00CB3A26" w:rsidRDefault="00CB3A26" w:rsidP="00CB3A26">
      <w:pPr>
        <w:ind w:left="720" w:firstLine="708"/>
        <w:rPr>
          <w:rFonts w:ascii="Arial" w:hAnsi="Arial" w:cs="Arial"/>
          <w:lang w:val="ru-RU"/>
        </w:rPr>
      </w:pPr>
      <w:r>
        <w:rPr>
          <w:rFonts w:ascii="Arial" w:hAnsi="Arial" w:cs="Arial"/>
          <w:i/>
          <w:iCs/>
          <w:sz w:val="18"/>
          <w:szCs w:val="18"/>
        </w:rPr>
        <w:t xml:space="preserve">                           назив подизвођача</w:t>
      </w:r>
    </w:p>
    <w:p w:rsidR="00CB3A26" w:rsidRDefault="00CB3A26" w:rsidP="00CB3A26">
      <w:pPr>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CB3A26" w:rsidRDefault="00CB3A26" w:rsidP="00CB3A26">
      <w:pPr>
        <w:ind w:left="720"/>
        <w:jc w:val="both"/>
        <w:rPr>
          <w:rFonts w:ascii="Arial" w:hAnsi="Arial" w:cs="Arial"/>
          <w:bCs/>
          <w:iCs/>
          <w:lang w:val="ru-RU"/>
        </w:rPr>
      </w:pPr>
    </w:p>
    <w:p w:rsidR="00CB3A26" w:rsidRDefault="00CB3A26" w:rsidP="00CB3A26">
      <w:pPr>
        <w:ind w:left="720" w:hanging="360"/>
        <w:rPr>
          <w:rFonts w:ascii="Arial" w:hAnsi="Arial" w:cs="Arial"/>
          <w:i/>
          <w:iCs/>
          <w:sz w:val="18"/>
          <w:szCs w:val="18"/>
        </w:rPr>
      </w:pPr>
      <w:r>
        <w:rPr>
          <w:rFonts w:ascii="Arial" w:hAnsi="Arial" w:cs="Arial"/>
          <w:bCs/>
          <w:iCs/>
          <w:lang w:val="ru-RU"/>
        </w:rPr>
        <w:t>матични број: _____________ .</w:t>
      </w:r>
    </w:p>
    <w:p w:rsidR="00CB3A26" w:rsidRDefault="00CB3A26" w:rsidP="00CB3A26">
      <w:pPr>
        <w:ind w:left="720"/>
        <w:jc w:val="both"/>
        <w:rPr>
          <w:rFonts w:ascii="Arial" w:hAnsi="Arial" w:cs="Arial"/>
          <w:bCs/>
          <w:iCs/>
          <w:lang w:val="ru-RU"/>
        </w:rPr>
      </w:pPr>
    </w:p>
    <w:p w:rsidR="00981E0D" w:rsidRPr="0011116E" w:rsidRDefault="00981E0D" w:rsidP="00CB3A26">
      <w:pPr>
        <w:pStyle w:val="ListParagraph"/>
        <w:ind w:left="360"/>
        <w:jc w:val="both"/>
        <w:rPr>
          <w:rFonts w:ascii="Arial" w:hAnsi="Arial" w:cs="Arial"/>
          <w:bCs/>
          <w:iCs/>
          <w:lang w:val="sr-Cyrl-CS"/>
        </w:rPr>
      </w:pPr>
    </w:p>
    <w:p w:rsidR="00981E0D" w:rsidRPr="007B3916" w:rsidRDefault="00981E0D" w:rsidP="00981E0D">
      <w:pPr>
        <w:jc w:val="center"/>
        <w:rPr>
          <w:rFonts w:ascii="Arial" w:hAnsi="Arial" w:cs="Arial"/>
          <w:b/>
          <w:lang w:val="sr-Cyrl-CS"/>
        </w:rPr>
      </w:pPr>
      <w:r w:rsidRPr="007B3916">
        <w:rPr>
          <w:rFonts w:ascii="Arial" w:hAnsi="Arial" w:cs="Arial"/>
          <w:b/>
        </w:rPr>
        <w:t>Члан 1.</w:t>
      </w:r>
      <w:r w:rsidRPr="007B3916">
        <w:rPr>
          <w:rFonts w:ascii="Arial" w:hAnsi="Arial" w:cs="Arial"/>
          <w:b/>
          <w:lang w:val="sr-Cyrl-CS"/>
        </w:rPr>
        <w:t xml:space="preserve"> </w:t>
      </w:r>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eastAsia="Times New Roman" w:hAnsi="Arial" w:cs="Arial"/>
          <w:lang w:val="sr-Cyrl-CS"/>
        </w:rPr>
      </w:pPr>
      <w:r w:rsidRPr="00F65480">
        <w:rPr>
          <w:rFonts w:ascii="Arial" w:hAnsi="Arial" w:cs="Arial"/>
          <w:lang w:val="sr-Cyrl-CS"/>
        </w:rPr>
        <w:t xml:space="preserve">    </w:t>
      </w:r>
      <w:r w:rsidR="00201740">
        <w:rPr>
          <w:rFonts w:ascii="Arial" w:hAnsi="Arial" w:cs="Arial"/>
          <w:lang w:val="sr-Cyrl-CS"/>
        </w:rPr>
        <w:t xml:space="preserve"> </w:t>
      </w:r>
      <w:r w:rsidR="00201740">
        <w:rPr>
          <w:rFonts w:ascii="Arial" w:hAnsi="Arial" w:cs="Arial"/>
          <w:lang w:val="sr-Cyrl-CS"/>
        </w:rPr>
        <w:tab/>
      </w:r>
      <w:r w:rsidRPr="00F65480">
        <w:rPr>
          <w:rFonts w:ascii="Arial" w:hAnsi="Arial" w:cs="Arial"/>
        </w:rPr>
        <w:t>У</w:t>
      </w:r>
      <w:r w:rsidRPr="00F65480">
        <w:rPr>
          <w:rFonts w:ascii="Arial" w:hAnsi="Arial" w:cs="Arial"/>
          <w:lang w:val="sr-Cyrl-CS"/>
        </w:rPr>
        <w:t>говор се закључује по спроведеном</w:t>
      </w:r>
      <w:r w:rsidR="007D514E">
        <w:rPr>
          <w:rFonts w:ascii="Arial" w:hAnsi="Arial" w:cs="Arial"/>
          <w:lang w:val="sr-Cyrl-CS"/>
        </w:rPr>
        <w:t xml:space="preserve"> отвореном</w:t>
      </w:r>
      <w:r w:rsidRPr="00F65480">
        <w:rPr>
          <w:rFonts w:ascii="Arial" w:hAnsi="Arial" w:cs="Arial"/>
          <w:lang w:val="sr-Cyrl-CS"/>
        </w:rPr>
        <w:t xml:space="preserve">  поступку јавне набавке </w:t>
      </w:r>
      <w:r w:rsidRPr="00F65480">
        <w:rPr>
          <w:rFonts w:ascii="Arial" w:hAnsi="Arial" w:cs="Arial"/>
        </w:rPr>
        <w:t>радова,</w:t>
      </w:r>
      <w:r w:rsidR="00201740">
        <w:rPr>
          <w:rFonts w:ascii="Arial" w:hAnsi="Arial" w:cs="Arial"/>
          <w:lang w:val="sr-Cyrl-CS"/>
        </w:rPr>
        <w:t xml:space="preserve"> ЈНВВ</w:t>
      </w:r>
      <w:r w:rsidRPr="00F65480">
        <w:rPr>
          <w:rFonts w:ascii="Arial" w:hAnsi="Arial" w:cs="Arial"/>
          <w:lang w:val="sr-Cyrl-CS"/>
        </w:rPr>
        <w:t xml:space="preserve"> </w:t>
      </w:r>
      <w:r w:rsidR="00221EAE">
        <w:rPr>
          <w:rFonts w:ascii="Arial" w:hAnsi="Arial" w:cs="Arial"/>
          <w:lang w:val="sr-Cyrl-CS"/>
        </w:rPr>
        <w:t>1/2019</w:t>
      </w:r>
      <w:r w:rsidRPr="00F65480">
        <w:rPr>
          <w:rFonts w:ascii="Arial" w:hAnsi="Arial" w:cs="Arial"/>
          <w:lang w:val="sr-Cyrl-CS"/>
        </w:rPr>
        <w:t xml:space="preserve"> – </w:t>
      </w:r>
      <w:r w:rsidR="003A3ECD">
        <w:rPr>
          <w:rFonts w:ascii="Arial" w:hAnsi="Arial" w:cs="Arial"/>
          <w:lang w:val="sr-Cyrl-CS"/>
        </w:rPr>
        <w:t xml:space="preserve">НАБАВКА РАДОВА НА </w:t>
      </w:r>
      <w:r w:rsidR="00966600">
        <w:rPr>
          <w:rFonts w:ascii="Arial" w:hAnsi="Arial" w:cs="Arial"/>
          <w:lang w:val="sr-Cyrl-CS"/>
        </w:rPr>
        <w:t xml:space="preserve">ОДРЖАВАЊУ </w:t>
      </w:r>
      <w:r w:rsidR="00221EAE">
        <w:rPr>
          <w:rFonts w:ascii="Arial" w:hAnsi="Arial" w:cs="Arial"/>
          <w:lang w:val="sr-Cyrl-CS"/>
        </w:rPr>
        <w:t xml:space="preserve">ЛОКАЛНИХ </w:t>
      </w:r>
      <w:r w:rsidR="00966600">
        <w:rPr>
          <w:rFonts w:ascii="Arial" w:hAnsi="Arial" w:cs="Arial"/>
          <w:lang w:val="sr-Cyrl-CS"/>
        </w:rPr>
        <w:t>ПУТЕВА АНГАЖОВАЊЕМ</w:t>
      </w:r>
      <w:r w:rsidR="003A3ECD">
        <w:rPr>
          <w:rFonts w:ascii="Arial" w:hAnsi="Arial" w:cs="Arial"/>
          <w:lang w:val="sr-Cyrl-CS"/>
        </w:rPr>
        <w:t xml:space="preserve"> Р</w:t>
      </w:r>
      <w:r w:rsidR="00E90F6C">
        <w:rPr>
          <w:rFonts w:ascii="Arial" w:hAnsi="Arial" w:cs="Arial"/>
          <w:lang w:val="sr-Cyrl-CS"/>
        </w:rPr>
        <w:t>АДНИХ МАШИНА.</w:t>
      </w:r>
    </w:p>
    <w:p w:rsidR="00981E0D" w:rsidRPr="00F65480" w:rsidRDefault="00201740" w:rsidP="00201740">
      <w:pPr>
        <w:tabs>
          <w:tab w:val="left" w:pos="270"/>
          <w:tab w:val="left" w:pos="360"/>
        </w:tabs>
        <w:autoSpaceDE w:val="0"/>
        <w:jc w:val="both"/>
        <w:rPr>
          <w:rFonts w:ascii="Arial" w:hAnsi="Arial" w:cs="Arial"/>
          <w:lang w:val="ru-RU"/>
        </w:rPr>
      </w:pPr>
      <w:r>
        <w:rPr>
          <w:rFonts w:ascii="Arial" w:eastAsia="Times New Roman" w:hAnsi="Arial" w:cs="Arial"/>
          <w:lang w:val="sr-Cyrl-CS"/>
        </w:rPr>
        <w:tab/>
        <w:t xml:space="preserve"> </w:t>
      </w:r>
      <w:r>
        <w:rPr>
          <w:rFonts w:ascii="Arial" w:eastAsia="Times New Roman" w:hAnsi="Arial" w:cs="Arial"/>
          <w:lang w:val="sr-Cyrl-CS"/>
        </w:rPr>
        <w:tab/>
      </w:r>
      <w:r>
        <w:rPr>
          <w:rFonts w:ascii="Arial" w:eastAsia="Times New Roman" w:hAnsi="Arial" w:cs="Arial"/>
          <w:lang w:val="sr-Cyrl-CS"/>
        </w:rPr>
        <w:tab/>
      </w:r>
      <w:r w:rsidR="00981E0D" w:rsidRPr="00F65480">
        <w:rPr>
          <w:rFonts w:ascii="Arial" w:eastAsia="Times New Roman" w:hAnsi="Arial" w:cs="Arial"/>
          <w:lang w:val="sr-Cyrl-CS"/>
        </w:rPr>
        <w:t xml:space="preserve">Уговорне стране констатују да је </w:t>
      </w:r>
      <w:r w:rsidR="00981E0D" w:rsidRPr="00F65480">
        <w:rPr>
          <w:rFonts w:ascii="Arial" w:eastAsia="Times New Roman" w:hAnsi="Arial" w:cs="Arial"/>
        </w:rPr>
        <w:t>Н</w:t>
      </w:r>
      <w:r w:rsidR="00981E0D" w:rsidRPr="00F65480">
        <w:rPr>
          <w:rFonts w:ascii="Arial" w:eastAsia="Times New Roman" w:hAnsi="Arial" w:cs="Arial"/>
          <w:lang w:val="sr-Cyrl-CS"/>
        </w:rPr>
        <w:t xml:space="preserve">аручилац </w:t>
      </w:r>
      <w:r w:rsidR="00981E0D" w:rsidRPr="00F65480">
        <w:rPr>
          <w:rFonts w:ascii="Arial" w:eastAsia="Times New Roman" w:hAnsi="Arial" w:cs="Arial"/>
        </w:rPr>
        <w:t>у поступку јавне набавке усвојио понуду Изв</w:t>
      </w:r>
      <w:r w:rsidR="00981E0D" w:rsidRPr="00F65480">
        <w:rPr>
          <w:rFonts w:ascii="Arial" w:eastAsia="Times New Roman" w:hAnsi="Arial" w:cs="Arial"/>
          <w:lang w:val="sr-Cyrl-CS"/>
        </w:rPr>
        <w:t>ођача</w:t>
      </w:r>
      <w:r w:rsidR="00041349">
        <w:rPr>
          <w:rFonts w:ascii="Arial" w:eastAsia="Times New Roman" w:hAnsi="Arial" w:cs="Arial"/>
          <w:lang w:val="sr-Cyrl-CS"/>
        </w:rPr>
        <w:t xml:space="preserve"> број ______</w:t>
      </w:r>
      <w:r w:rsidR="00981E0D" w:rsidRPr="00F65480">
        <w:rPr>
          <w:rFonts w:ascii="Arial" w:eastAsia="Times New Roman" w:hAnsi="Arial" w:cs="Arial"/>
        </w:rPr>
        <w:t xml:space="preserve">  од</w:t>
      </w:r>
      <w:r w:rsidR="00981E0D" w:rsidRPr="00F65480">
        <w:rPr>
          <w:rFonts w:ascii="Arial" w:eastAsia="Times New Roman" w:hAnsi="Arial" w:cs="Arial"/>
          <w:lang w:val="sr-Cyrl-CS"/>
        </w:rPr>
        <w:t xml:space="preserve"> ________</w:t>
      </w:r>
      <w:r w:rsidR="00981E0D" w:rsidRPr="00F65480">
        <w:rPr>
          <w:rFonts w:ascii="Arial" w:eastAsia="Times New Roman" w:hAnsi="Arial" w:cs="Arial"/>
        </w:rPr>
        <w:t xml:space="preserve"> године</w:t>
      </w:r>
      <w:r w:rsidR="00041349">
        <w:rPr>
          <w:rFonts w:ascii="Arial" w:eastAsia="Times New Roman" w:hAnsi="Arial" w:cs="Arial"/>
        </w:rPr>
        <w:t xml:space="preserve"> (заводни број Извођача), заведене код Наручиоца под бројем ______ од _______ године</w:t>
      </w:r>
      <w:r w:rsidR="00981E0D" w:rsidRPr="00F65480">
        <w:rPr>
          <w:rFonts w:ascii="Arial" w:eastAsia="Times New Roman" w:hAnsi="Arial" w:cs="Arial"/>
        </w:rPr>
        <w:t xml:space="preserve"> и </w:t>
      </w:r>
      <w:r w:rsidR="00981E0D" w:rsidRPr="00F65480">
        <w:rPr>
          <w:rFonts w:ascii="Arial" w:eastAsia="Times New Roman" w:hAnsi="Arial" w:cs="Arial"/>
          <w:lang w:val="sr-Cyrl-CS"/>
        </w:rPr>
        <w:t xml:space="preserve">изабрао </w:t>
      </w:r>
      <w:r w:rsidR="00981E0D" w:rsidRPr="00F65480">
        <w:rPr>
          <w:rFonts w:ascii="Arial" w:eastAsia="Times New Roman" w:hAnsi="Arial" w:cs="Arial"/>
        </w:rPr>
        <w:t>И</w:t>
      </w:r>
      <w:r w:rsidR="00981E0D" w:rsidRPr="00F65480">
        <w:rPr>
          <w:rFonts w:ascii="Arial" w:eastAsia="Times New Roman" w:hAnsi="Arial" w:cs="Arial"/>
          <w:lang w:val="sr-Cyrl-CS"/>
        </w:rPr>
        <w:t xml:space="preserve">звођача као најповољнијег понуђача за </w:t>
      </w:r>
      <w:r w:rsidR="00981E0D" w:rsidRPr="00F65480">
        <w:rPr>
          <w:rFonts w:ascii="Arial" w:eastAsia="Times New Roman" w:hAnsi="Arial" w:cs="Arial"/>
        </w:rPr>
        <w:t xml:space="preserve">извођење радова на </w:t>
      </w:r>
      <w:r w:rsidR="00A35B38">
        <w:rPr>
          <w:rFonts w:ascii="Arial" w:eastAsia="Times New Roman" w:hAnsi="Arial" w:cs="Arial"/>
          <w:lang w:val="sr-Cyrl-CS"/>
        </w:rPr>
        <w:t>одржавању локалних путева ангажовањем радних машина</w:t>
      </w:r>
      <w:r w:rsidR="00981E0D" w:rsidRPr="00F65480">
        <w:rPr>
          <w:rFonts w:ascii="Arial" w:eastAsia="Times New Roman" w:hAnsi="Arial" w:cs="Arial"/>
        </w:rPr>
        <w:t xml:space="preserve"> на територији општине </w:t>
      </w:r>
      <w:r w:rsidR="00981E0D">
        <w:rPr>
          <w:rFonts w:ascii="Arial" w:eastAsia="Times New Roman" w:hAnsi="Arial" w:cs="Arial"/>
          <w:lang w:val="sr-Cyrl-CS"/>
        </w:rPr>
        <w:t>Баточина</w:t>
      </w:r>
      <w:r w:rsidR="00981E0D">
        <w:rPr>
          <w:rFonts w:ascii="Arial" w:eastAsia="Times New Roman" w:hAnsi="Arial" w:cs="Arial"/>
        </w:rPr>
        <w:t xml:space="preserve"> у </w:t>
      </w:r>
      <w:r w:rsidR="00110CC6">
        <w:rPr>
          <w:rFonts w:ascii="Arial" w:eastAsia="Times New Roman" w:hAnsi="Arial" w:cs="Arial"/>
        </w:rPr>
        <w:t>201</w:t>
      </w:r>
      <w:r w:rsidR="00221EAE">
        <w:rPr>
          <w:rFonts w:ascii="Arial" w:eastAsia="Times New Roman" w:hAnsi="Arial" w:cs="Arial"/>
          <w:lang w:val="sr-Cyrl-CS"/>
        </w:rPr>
        <w:t>9</w:t>
      </w:r>
      <w:r w:rsidR="00110CC6">
        <w:rPr>
          <w:rFonts w:ascii="Arial" w:eastAsia="Times New Roman" w:hAnsi="Arial" w:cs="Arial"/>
        </w:rPr>
        <w:t>.</w:t>
      </w:r>
      <w:r w:rsidR="00981E0D">
        <w:rPr>
          <w:rFonts w:ascii="Arial" w:eastAsia="Times New Roman" w:hAnsi="Arial" w:cs="Arial"/>
        </w:rPr>
        <w:t xml:space="preserve"> години</w:t>
      </w:r>
      <w:r w:rsidR="00981E0D" w:rsidRPr="00F65480">
        <w:rPr>
          <w:rFonts w:ascii="Arial" w:eastAsia="Times New Roman" w:hAnsi="Arial" w:cs="Arial"/>
        </w:rPr>
        <w:t>.</w:t>
      </w:r>
    </w:p>
    <w:p w:rsidR="00981E0D" w:rsidRPr="00F65480" w:rsidRDefault="00981E0D" w:rsidP="00201740">
      <w:pPr>
        <w:ind w:firstLine="720"/>
        <w:jc w:val="both"/>
        <w:rPr>
          <w:rFonts w:ascii="Arial" w:hAnsi="Arial" w:cs="Arial"/>
          <w:lang w:val="ru-RU"/>
        </w:rPr>
      </w:pPr>
      <w:r w:rsidRPr="00F65480">
        <w:rPr>
          <w:rFonts w:ascii="Arial" w:hAnsi="Arial" w:cs="Arial"/>
          <w:lang w:val="ru-RU"/>
        </w:rPr>
        <w:t xml:space="preserve">Понуда </w:t>
      </w:r>
      <w:r w:rsidRPr="00F65480">
        <w:rPr>
          <w:rFonts w:ascii="Arial" w:hAnsi="Arial" w:cs="Arial"/>
        </w:rPr>
        <w:t>И</w:t>
      </w:r>
      <w:r w:rsidRPr="00F65480">
        <w:rPr>
          <w:rFonts w:ascii="Arial" w:hAnsi="Arial" w:cs="Arial"/>
          <w:lang w:val="ru-RU"/>
        </w:rPr>
        <w:t>звођача из пре</w:t>
      </w:r>
      <w:r>
        <w:rPr>
          <w:rFonts w:ascii="Arial" w:hAnsi="Arial" w:cs="Arial"/>
          <w:lang w:val="ru-RU"/>
        </w:rPr>
        <w:t>т</w:t>
      </w:r>
      <w:r w:rsidRPr="00F65480">
        <w:rPr>
          <w:rFonts w:ascii="Arial" w:hAnsi="Arial" w:cs="Arial"/>
          <w:lang w:val="ru-RU"/>
        </w:rPr>
        <w:t xml:space="preserve">ходног става је </w:t>
      </w:r>
      <w:r w:rsidRPr="00F65480">
        <w:rPr>
          <w:rFonts w:ascii="Arial" w:hAnsi="Arial" w:cs="Arial"/>
          <w:lang w:val="sr-Cyrl-CS"/>
        </w:rPr>
        <w:t>саставни део</w:t>
      </w:r>
      <w:r w:rsidRPr="00F65480">
        <w:rPr>
          <w:rFonts w:ascii="Arial" w:hAnsi="Arial" w:cs="Arial"/>
        </w:rPr>
        <w:t xml:space="preserve"> у</w:t>
      </w:r>
      <w:r w:rsidRPr="00F65480">
        <w:rPr>
          <w:rFonts w:ascii="Arial" w:hAnsi="Arial" w:cs="Arial"/>
          <w:lang w:val="sr-Cyrl-CS"/>
        </w:rPr>
        <w:t>говора</w:t>
      </w:r>
      <w:r w:rsidRPr="00F65480">
        <w:rPr>
          <w:rFonts w:ascii="Arial" w:hAnsi="Arial" w:cs="Arial"/>
          <w:lang w:val="ru-RU"/>
        </w:rPr>
        <w:t>.</w:t>
      </w:r>
    </w:p>
    <w:p w:rsidR="00981E0D" w:rsidRPr="00F65480" w:rsidRDefault="00981E0D" w:rsidP="00981E0D">
      <w:pPr>
        <w:jc w:val="both"/>
        <w:rPr>
          <w:rFonts w:ascii="Arial" w:hAnsi="Arial" w:cs="Arial"/>
          <w:lang w:val="sr-Cyrl-CS"/>
        </w:rPr>
      </w:pPr>
    </w:p>
    <w:p w:rsidR="00981E0D" w:rsidRPr="007B3916" w:rsidRDefault="00981E0D" w:rsidP="00981E0D">
      <w:pPr>
        <w:jc w:val="center"/>
        <w:rPr>
          <w:rFonts w:ascii="Arial" w:hAnsi="Arial" w:cs="Arial"/>
          <w:b/>
          <w:lang w:val="sr-Cyrl-CS"/>
        </w:rPr>
      </w:pPr>
      <w:r w:rsidRPr="007B3916">
        <w:rPr>
          <w:rFonts w:ascii="Arial" w:hAnsi="Arial" w:cs="Arial"/>
          <w:b/>
        </w:rPr>
        <w:t>Члан 2.</w:t>
      </w:r>
    </w:p>
    <w:p w:rsidR="00201740" w:rsidRDefault="00201740" w:rsidP="00A44253">
      <w:pPr>
        <w:tabs>
          <w:tab w:val="left" w:pos="3240"/>
        </w:tabs>
        <w:autoSpaceDE w:val="0"/>
        <w:jc w:val="both"/>
        <w:rPr>
          <w:rFonts w:ascii="Arial" w:hAnsi="Arial" w:cs="Arial"/>
          <w:lang w:val="sr-Cyrl-CS"/>
        </w:rPr>
      </w:pPr>
    </w:p>
    <w:p w:rsidR="006F29B2" w:rsidRPr="0011116E" w:rsidRDefault="00201740" w:rsidP="0011116E">
      <w:pPr>
        <w:tabs>
          <w:tab w:val="left" w:pos="450"/>
          <w:tab w:val="left" w:pos="540"/>
          <w:tab w:val="left" w:pos="720"/>
        </w:tabs>
        <w:autoSpaceDE w:val="0"/>
        <w:jc w:val="both"/>
        <w:rPr>
          <w:rFonts w:ascii="Arial" w:hAnsi="Arial" w:cs="Arial"/>
          <w:lang w:val="sr-Cyrl-CS"/>
        </w:rPr>
      </w:pPr>
      <w:r>
        <w:rPr>
          <w:rFonts w:ascii="Arial" w:hAnsi="Arial" w:cs="Arial"/>
          <w:lang w:val="sr-Cyrl-CS"/>
        </w:rPr>
        <w:tab/>
      </w:r>
      <w:r>
        <w:rPr>
          <w:rFonts w:ascii="Arial" w:hAnsi="Arial" w:cs="Arial"/>
          <w:lang w:val="sr-Cyrl-CS"/>
        </w:rPr>
        <w:tab/>
      </w:r>
      <w:r>
        <w:rPr>
          <w:rFonts w:ascii="Arial" w:hAnsi="Arial" w:cs="Arial"/>
          <w:lang w:val="sr-Cyrl-CS"/>
        </w:rPr>
        <w:tab/>
      </w:r>
      <w:r w:rsidR="00981E0D" w:rsidRPr="00F65480">
        <w:rPr>
          <w:rFonts w:ascii="Arial" w:hAnsi="Arial" w:cs="Arial"/>
          <w:lang w:val="sr-Cyrl-CS"/>
        </w:rPr>
        <w:t>Извођач</w:t>
      </w:r>
      <w:r w:rsidR="00981E0D" w:rsidRPr="00F65480">
        <w:rPr>
          <w:rFonts w:ascii="Arial" w:hAnsi="Arial" w:cs="Arial"/>
        </w:rPr>
        <w:t xml:space="preserve"> се обавезује да за потребе Наручиоца, у свему према одредбама овог уговора и конкурсне документације из</w:t>
      </w:r>
      <w:r w:rsidR="007D514E">
        <w:rPr>
          <w:rFonts w:ascii="Arial" w:hAnsi="Arial" w:cs="Arial"/>
        </w:rPr>
        <w:t xml:space="preserve"> отвореног</w:t>
      </w:r>
      <w:r w:rsidR="00981E0D" w:rsidRPr="00F65480">
        <w:rPr>
          <w:rFonts w:ascii="Arial" w:hAnsi="Arial" w:cs="Arial"/>
        </w:rPr>
        <w:t xml:space="preserve"> поступка јавне набавке, изводи</w:t>
      </w:r>
      <w:r w:rsidR="00981E0D" w:rsidRPr="00F65480">
        <w:rPr>
          <w:rFonts w:ascii="Arial" w:eastAsia="Times New Roman" w:hAnsi="Arial" w:cs="Arial"/>
        </w:rPr>
        <w:t xml:space="preserve"> радове на </w:t>
      </w:r>
      <w:r w:rsidR="0011116E">
        <w:rPr>
          <w:rFonts w:ascii="Arial" w:hAnsi="Arial" w:cs="Arial"/>
          <w:bCs/>
          <w:iCs/>
          <w:lang w:val="ru-RU"/>
        </w:rPr>
        <w:t xml:space="preserve">одржавању </w:t>
      </w:r>
      <w:r w:rsidR="00221EAE">
        <w:rPr>
          <w:rFonts w:ascii="Arial" w:hAnsi="Arial" w:cs="Arial"/>
          <w:bCs/>
          <w:iCs/>
          <w:lang w:val="ru-RU"/>
        </w:rPr>
        <w:t xml:space="preserve">локалних </w:t>
      </w:r>
      <w:r w:rsidR="0011116E">
        <w:rPr>
          <w:rFonts w:ascii="Arial" w:hAnsi="Arial" w:cs="Arial"/>
          <w:bCs/>
          <w:iCs/>
          <w:lang w:val="ru-RU"/>
        </w:rPr>
        <w:t xml:space="preserve">путева </w:t>
      </w:r>
      <w:r w:rsidR="0011116E" w:rsidRPr="000B118E">
        <w:rPr>
          <w:rFonts w:ascii="Arial" w:hAnsi="Arial" w:cs="Arial"/>
          <w:bCs/>
          <w:iCs/>
          <w:lang w:val="ru-RU"/>
        </w:rPr>
        <w:t>ангажовањем</w:t>
      </w:r>
      <w:r w:rsidR="0011116E">
        <w:rPr>
          <w:rFonts w:ascii="Arial" w:hAnsi="Arial" w:cs="Arial"/>
          <w:bCs/>
          <w:iCs/>
          <w:lang w:val="ru-RU"/>
        </w:rPr>
        <w:t xml:space="preserve"> </w:t>
      </w:r>
      <w:r w:rsidR="00981E0D">
        <w:rPr>
          <w:rFonts w:ascii="Arial" w:hAnsi="Arial" w:cs="Arial"/>
          <w:lang w:val="sr-Cyrl-CS"/>
        </w:rPr>
        <w:t>радних</w:t>
      </w:r>
      <w:r w:rsidR="00981E0D" w:rsidRPr="00F65480">
        <w:rPr>
          <w:rFonts w:ascii="Arial" w:hAnsi="Arial" w:cs="Arial"/>
          <w:lang w:val="sr-Cyrl-CS"/>
        </w:rPr>
        <w:t xml:space="preserve"> машина</w:t>
      </w:r>
      <w:r w:rsidR="00981E0D" w:rsidRPr="00F65480">
        <w:rPr>
          <w:rFonts w:ascii="Arial" w:eastAsia="Times New Roman" w:hAnsi="Arial" w:cs="Arial"/>
        </w:rPr>
        <w:t xml:space="preserve"> на територији општине </w:t>
      </w:r>
      <w:r w:rsidR="00981E0D">
        <w:rPr>
          <w:rFonts w:ascii="Arial" w:eastAsia="Times New Roman" w:hAnsi="Arial" w:cs="Arial"/>
          <w:lang w:val="sr-Cyrl-CS"/>
        </w:rPr>
        <w:t>Баточина</w:t>
      </w:r>
      <w:r w:rsidR="00981E0D">
        <w:rPr>
          <w:rFonts w:ascii="Arial" w:eastAsia="Times New Roman" w:hAnsi="Arial" w:cs="Arial"/>
        </w:rPr>
        <w:t xml:space="preserve"> у </w:t>
      </w:r>
      <w:r w:rsidR="00E90F6C">
        <w:rPr>
          <w:rFonts w:ascii="Arial" w:eastAsia="Times New Roman" w:hAnsi="Arial" w:cs="Arial"/>
        </w:rPr>
        <w:t>201</w:t>
      </w:r>
      <w:r w:rsidR="00221EAE">
        <w:rPr>
          <w:rFonts w:ascii="Arial" w:eastAsia="Times New Roman" w:hAnsi="Arial" w:cs="Arial"/>
          <w:lang w:val="sr-Cyrl-CS"/>
        </w:rPr>
        <w:t>9</w:t>
      </w:r>
      <w:r w:rsidR="00110CC6">
        <w:rPr>
          <w:rFonts w:ascii="Arial" w:eastAsia="Times New Roman" w:hAnsi="Arial" w:cs="Arial"/>
        </w:rPr>
        <w:t>.</w:t>
      </w:r>
      <w:r w:rsidR="00981E0D">
        <w:rPr>
          <w:rFonts w:ascii="Arial" w:eastAsia="Times New Roman" w:hAnsi="Arial" w:cs="Arial"/>
        </w:rPr>
        <w:t xml:space="preserve"> години</w:t>
      </w:r>
      <w:r w:rsidR="00981E0D" w:rsidRPr="00F65480">
        <w:rPr>
          <w:rFonts w:ascii="Arial" w:eastAsia="Times New Roman" w:hAnsi="Arial" w:cs="Arial"/>
        </w:rPr>
        <w:t>.</w:t>
      </w:r>
    </w:p>
    <w:p w:rsidR="0059591F" w:rsidRDefault="0059591F" w:rsidP="008B5A1D">
      <w:pPr>
        <w:pStyle w:val="Default"/>
        <w:rPr>
          <w:b/>
          <w:bCs/>
          <w:color w:val="auto"/>
          <w:lang w:val="sr-Cyrl-CS"/>
        </w:rPr>
      </w:pPr>
    </w:p>
    <w:p w:rsidR="00254CDD" w:rsidRDefault="00254CDD" w:rsidP="00254CDD">
      <w:pPr>
        <w:pStyle w:val="Default"/>
        <w:jc w:val="center"/>
        <w:rPr>
          <w:b/>
          <w:bCs/>
          <w:color w:val="auto"/>
          <w:lang w:val="sr-Cyrl-CS"/>
        </w:rPr>
      </w:pPr>
      <w:r w:rsidRPr="00815E97">
        <w:rPr>
          <w:b/>
          <w:bCs/>
          <w:color w:val="auto"/>
        </w:rPr>
        <w:t>Члан 3.</w:t>
      </w:r>
    </w:p>
    <w:p w:rsidR="00254CDD" w:rsidRPr="0000003A" w:rsidRDefault="00254CDD" w:rsidP="00254CDD">
      <w:pPr>
        <w:pStyle w:val="Default"/>
        <w:jc w:val="center"/>
        <w:rPr>
          <w:color w:val="auto"/>
          <w:lang w:val="sr-Cyrl-CS"/>
        </w:rPr>
      </w:pPr>
    </w:p>
    <w:p w:rsidR="00254CDD" w:rsidRPr="00041349" w:rsidRDefault="00254CDD" w:rsidP="00041349">
      <w:pPr>
        <w:pStyle w:val="Default"/>
        <w:ind w:firstLine="720"/>
        <w:jc w:val="both"/>
        <w:rPr>
          <w:color w:val="auto"/>
        </w:rPr>
      </w:pPr>
      <w:r w:rsidRPr="00815E97">
        <w:rPr>
          <w:color w:val="auto"/>
        </w:rPr>
        <w:t>Уговорне стране сагласно констатују да вредност набавке из члан</w:t>
      </w:r>
      <w:r>
        <w:rPr>
          <w:color w:val="auto"/>
        </w:rPr>
        <w:t>а 1. овог уговора, према понуди Извођача</w:t>
      </w:r>
      <w:r>
        <w:rPr>
          <w:color w:val="auto"/>
          <w:lang w:val="sr-Cyrl-CS"/>
        </w:rPr>
        <w:t xml:space="preserve"> радова</w:t>
      </w:r>
      <w:r w:rsidRPr="00815E97">
        <w:rPr>
          <w:color w:val="auto"/>
        </w:rPr>
        <w:t xml:space="preserve"> заведеној код Н</w:t>
      </w:r>
      <w:r>
        <w:rPr>
          <w:color w:val="auto"/>
          <w:lang w:val="sr-Cyrl-CS"/>
        </w:rPr>
        <w:t>аручиоца</w:t>
      </w:r>
      <w:r w:rsidRPr="00815E97">
        <w:rPr>
          <w:color w:val="auto"/>
        </w:rPr>
        <w:t xml:space="preserve"> под бр. _________ од __________ </w:t>
      </w:r>
      <w:r>
        <w:rPr>
          <w:color w:val="auto"/>
        </w:rPr>
        <w:t xml:space="preserve">године, износи: _______________________ </w:t>
      </w:r>
      <w:r w:rsidR="00041349">
        <w:rPr>
          <w:color w:val="auto"/>
        </w:rPr>
        <w:t xml:space="preserve">динара </w:t>
      </w:r>
      <w:r w:rsidRPr="00815E97">
        <w:rPr>
          <w:color w:val="auto"/>
        </w:rPr>
        <w:t>без обрачунатог ПДВ-а</w:t>
      </w:r>
      <w:r w:rsidR="00041349">
        <w:rPr>
          <w:color w:val="auto"/>
        </w:rPr>
        <w:t>, словима __________________________________________________________ односно</w:t>
      </w:r>
      <w:r w:rsidRPr="00815E97">
        <w:rPr>
          <w:color w:val="auto"/>
        </w:rPr>
        <w:t xml:space="preserve"> _______________</w:t>
      </w:r>
      <w:r>
        <w:rPr>
          <w:color w:val="auto"/>
          <w:lang w:val="sr-Cyrl-CS"/>
        </w:rPr>
        <w:t>__</w:t>
      </w:r>
      <w:r w:rsidR="00041349">
        <w:rPr>
          <w:color w:val="auto"/>
        </w:rPr>
        <w:t xml:space="preserve"> динара са ПДВ-ом.</w:t>
      </w:r>
    </w:p>
    <w:p w:rsidR="00254CDD" w:rsidRDefault="00254CDD" w:rsidP="00254CDD">
      <w:pPr>
        <w:pStyle w:val="Default"/>
        <w:ind w:firstLine="720"/>
        <w:jc w:val="both"/>
        <w:rPr>
          <w:color w:val="auto"/>
          <w:lang w:val="sr-Cyrl-CS"/>
        </w:rPr>
      </w:pPr>
      <w:r w:rsidRPr="00815E97">
        <w:rPr>
          <w:color w:val="auto"/>
        </w:rPr>
        <w:t xml:space="preserve">Количине </w:t>
      </w:r>
      <w:r>
        <w:rPr>
          <w:color w:val="auto"/>
          <w:lang w:val="sr-Cyrl-CS"/>
        </w:rPr>
        <w:t xml:space="preserve">радних сати </w:t>
      </w:r>
      <w:r w:rsidRPr="00815E97">
        <w:rPr>
          <w:color w:val="auto"/>
        </w:rPr>
        <w:t>наведен</w:t>
      </w:r>
      <w:r>
        <w:rPr>
          <w:color w:val="auto"/>
          <w:lang w:val="sr-Cyrl-CS"/>
        </w:rPr>
        <w:t>е</w:t>
      </w:r>
      <w:r w:rsidRPr="00815E97">
        <w:rPr>
          <w:color w:val="auto"/>
        </w:rPr>
        <w:t xml:space="preserve"> у понуди су планиране у оријентационом износу. </w:t>
      </w:r>
    </w:p>
    <w:p w:rsidR="00254CDD" w:rsidRDefault="00254CDD" w:rsidP="00981E0D">
      <w:pPr>
        <w:jc w:val="center"/>
        <w:rPr>
          <w:rFonts w:ascii="Arial" w:hAnsi="Arial" w:cs="Arial"/>
          <w:b/>
          <w:lang w:val="sr-Cyrl-CS"/>
        </w:rPr>
      </w:pPr>
    </w:p>
    <w:p w:rsidR="00981E0D" w:rsidRPr="007B3916" w:rsidRDefault="00981E0D" w:rsidP="00981E0D">
      <w:pPr>
        <w:jc w:val="center"/>
        <w:rPr>
          <w:rFonts w:ascii="Arial" w:hAnsi="Arial" w:cs="Arial"/>
          <w:b/>
          <w:lang w:val="sr-Cyrl-CS"/>
        </w:rPr>
      </w:pPr>
      <w:r w:rsidRPr="007B3916">
        <w:rPr>
          <w:rFonts w:ascii="Arial" w:hAnsi="Arial" w:cs="Arial"/>
          <w:b/>
        </w:rPr>
        <w:t xml:space="preserve">Члан </w:t>
      </w:r>
      <w:r w:rsidR="00254CDD">
        <w:rPr>
          <w:rFonts w:ascii="Arial" w:hAnsi="Arial" w:cs="Arial"/>
          <w:b/>
          <w:lang w:val="sr-Cyrl-CS"/>
        </w:rPr>
        <w:t>4</w:t>
      </w:r>
      <w:r w:rsidRPr="007B3916">
        <w:rPr>
          <w:rFonts w:ascii="Arial" w:hAnsi="Arial" w:cs="Arial"/>
          <w:b/>
        </w:rPr>
        <w:t>.</w:t>
      </w:r>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 </w:t>
      </w:r>
      <w:r w:rsidRPr="00F65480">
        <w:rPr>
          <w:rFonts w:ascii="Arial" w:hAnsi="Arial" w:cs="Arial"/>
        </w:rPr>
        <w:t>Наручилац ће Из</w:t>
      </w:r>
      <w:r w:rsidRPr="00F65480">
        <w:rPr>
          <w:rFonts w:ascii="Arial" w:hAnsi="Arial" w:cs="Arial"/>
          <w:lang w:val="sr-Cyrl-CS"/>
        </w:rPr>
        <w:t>вођачу</w:t>
      </w:r>
      <w:r w:rsidRPr="00F65480">
        <w:rPr>
          <w:rFonts w:ascii="Arial" w:hAnsi="Arial" w:cs="Arial"/>
        </w:rPr>
        <w:t xml:space="preserve"> за изведене радове извршити плаћање након</w:t>
      </w:r>
      <w:r w:rsidRPr="00F65480">
        <w:rPr>
          <w:rFonts w:ascii="Arial" w:hAnsi="Arial" w:cs="Arial"/>
          <w:lang w:val="sr-Cyrl-CS"/>
        </w:rPr>
        <w:t xml:space="preserve"> </w:t>
      </w:r>
      <w:r w:rsidRPr="00F65480">
        <w:rPr>
          <w:rFonts w:ascii="Arial" w:hAnsi="Arial" w:cs="Arial"/>
        </w:rPr>
        <w:t xml:space="preserve"> испостављања и службеног пријема од с</w:t>
      </w:r>
      <w:r>
        <w:rPr>
          <w:rFonts w:ascii="Arial" w:hAnsi="Arial" w:cs="Arial"/>
          <w:lang w:val="sr-Cyrl-CS"/>
        </w:rPr>
        <w:t>т</w:t>
      </w:r>
      <w:r w:rsidRPr="00F65480">
        <w:rPr>
          <w:rFonts w:ascii="Arial" w:hAnsi="Arial" w:cs="Arial"/>
        </w:rPr>
        <w:t xml:space="preserve">ране Наручиоца рачуна о изведеним радовима, у року од 45 календарских дана од дана </w:t>
      </w:r>
      <w:r w:rsidR="0059591F">
        <w:rPr>
          <w:rFonts w:ascii="Arial" w:hAnsi="Arial" w:cs="Arial"/>
        </w:rPr>
        <w:t>регистровања</w:t>
      </w:r>
      <w:r w:rsidRPr="00F65480">
        <w:rPr>
          <w:rFonts w:ascii="Arial" w:hAnsi="Arial" w:cs="Arial"/>
        </w:rPr>
        <w:t xml:space="preserve"> рачуна. Сви рачуни треба да буду у складу са уговореном ценом</w:t>
      </w:r>
      <w:r w:rsidRPr="00F65480">
        <w:rPr>
          <w:rFonts w:ascii="Arial" w:hAnsi="Arial" w:cs="Arial"/>
          <w:lang w:val="ru-RU"/>
        </w:rPr>
        <w:t>.</w:t>
      </w:r>
      <w:r w:rsidRPr="00F65480">
        <w:rPr>
          <w:rFonts w:ascii="Arial" w:hAnsi="Arial" w:cs="Arial"/>
        </w:rPr>
        <w:t xml:space="preserve"> Вредност изведених радова утврдиће се на бази стварно изведених количина радова уз примену јединичних цена из понуде Изв</w:t>
      </w:r>
      <w:r w:rsidRPr="00F65480">
        <w:rPr>
          <w:rFonts w:ascii="Arial" w:hAnsi="Arial" w:cs="Arial"/>
          <w:lang w:val="sr-Cyrl-CS"/>
        </w:rPr>
        <w:t>ођача</w:t>
      </w:r>
      <w:r w:rsidRPr="00F65480">
        <w:rPr>
          <w:rFonts w:ascii="Arial" w:hAnsi="Arial" w:cs="Arial"/>
        </w:rPr>
        <w:t xml:space="preserve">. </w:t>
      </w:r>
      <w:r w:rsidRPr="00F65480">
        <w:rPr>
          <w:rFonts w:ascii="Arial" w:hAnsi="Arial" w:cs="Arial"/>
          <w:lang w:val="sr-Cyrl-CS"/>
        </w:rPr>
        <w:t xml:space="preserve">Јединиче цене </w:t>
      </w:r>
      <w:r w:rsidRPr="00F65480">
        <w:rPr>
          <w:rFonts w:ascii="Arial" w:hAnsi="Arial" w:cs="Arial"/>
        </w:rPr>
        <w:t>из уговора</w:t>
      </w:r>
      <w:r w:rsidRPr="00F65480">
        <w:rPr>
          <w:rFonts w:ascii="Arial" w:hAnsi="Arial" w:cs="Arial"/>
          <w:lang w:val="sr-Cyrl-CS"/>
        </w:rPr>
        <w:t xml:space="preserve"> су фиксне </w:t>
      </w:r>
      <w:r w:rsidRPr="00F65480">
        <w:rPr>
          <w:rFonts w:ascii="Arial" w:hAnsi="Arial" w:cs="Arial"/>
        </w:rPr>
        <w:t xml:space="preserve">и не могу се мењати </w:t>
      </w:r>
      <w:r w:rsidRPr="00F65480">
        <w:rPr>
          <w:rFonts w:ascii="Arial" w:hAnsi="Arial" w:cs="Arial"/>
          <w:lang w:val="sr-Cyrl-CS"/>
        </w:rPr>
        <w:t xml:space="preserve">до </w:t>
      </w:r>
      <w:r w:rsidRPr="00F65480">
        <w:rPr>
          <w:rFonts w:ascii="Arial" w:hAnsi="Arial" w:cs="Arial"/>
        </w:rPr>
        <w:t>истека рока важења овог Уговора</w:t>
      </w:r>
      <w:r w:rsidRPr="00F65480">
        <w:rPr>
          <w:rFonts w:ascii="Arial" w:hAnsi="Arial" w:cs="Arial"/>
          <w:lang w:val="sr-Cyrl-CS"/>
        </w:rPr>
        <w:t>.</w:t>
      </w:r>
    </w:p>
    <w:p w:rsidR="002E5DA4" w:rsidRPr="00033F8C" w:rsidRDefault="00981E0D" w:rsidP="002E5DA4">
      <w:pPr>
        <w:suppressAutoHyphens w:val="0"/>
        <w:autoSpaceDE w:val="0"/>
        <w:autoSpaceDN w:val="0"/>
        <w:adjustRightInd w:val="0"/>
        <w:spacing w:line="240" w:lineRule="auto"/>
        <w:ind w:firstLine="720"/>
        <w:jc w:val="both"/>
        <w:rPr>
          <w:rFonts w:ascii="Arial" w:eastAsia="Calibri" w:hAnsi="Arial" w:cs="Arial"/>
          <w:color w:val="auto"/>
          <w:kern w:val="0"/>
          <w:lang w:val="sr-Cyrl-CS" w:eastAsia="en-US"/>
        </w:rPr>
      </w:pPr>
      <w:r w:rsidRPr="00F65480">
        <w:rPr>
          <w:rFonts w:ascii="Arial" w:hAnsi="Arial" w:cs="Arial"/>
          <w:lang w:val="sr-Cyrl-CS"/>
        </w:rPr>
        <w:t xml:space="preserve">Плаћање се врши из средстава предвиђених </w:t>
      </w:r>
      <w:r w:rsidR="002E5DA4">
        <w:rPr>
          <w:rFonts w:ascii="Arial" w:eastAsia="Calibri" w:hAnsi="Arial" w:cs="Arial"/>
          <w:color w:val="auto"/>
          <w:kern w:val="0"/>
          <w:lang w:val="sr-Cyrl-CS" w:eastAsia="en-US"/>
        </w:rPr>
        <w:t>Одлуком о буџету општине Баточина за 201</w:t>
      </w:r>
      <w:r w:rsidR="00221EAE">
        <w:rPr>
          <w:rFonts w:ascii="Arial" w:eastAsia="Calibri" w:hAnsi="Arial" w:cs="Arial"/>
          <w:color w:val="auto"/>
          <w:kern w:val="0"/>
          <w:lang w:val="sr-Cyrl-CS" w:eastAsia="en-US"/>
        </w:rPr>
        <w:t>9</w:t>
      </w:r>
      <w:r w:rsidR="002E5DA4">
        <w:rPr>
          <w:rFonts w:ascii="Arial" w:eastAsia="Calibri" w:hAnsi="Arial" w:cs="Arial"/>
          <w:color w:val="auto"/>
          <w:kern w:val="0"/>
          <w:lang w:val="sr-Cyrl-CS" w:eastAsia="en-US"/>
        </w:rPr>
        <w:t xml:space="preserve">.годину, </w:t>
      </w:r>
      <w:r w:rsidR="002E5DA4" w:rsidRPr="007E6F66">
        <w:rPr>
          <w:rFonts w:ascii="Arial" w:eastAsiaTheme="minorHAnsi" w:hAnsi="Arial" w:cs="Arial"/>
          <w:color w:val="auto"/>
          <w:kern w:val="0"/>
          <w:lang w:val="sr-Cyrl-CS" w:eastAsia="en-US"/>
        </w:rPr>
        <w:t xml:space="preserve">на разделу </w:t>
      </w:r>
      <w:r w:rsidR="002E5DA4">
        <w:rPr>
          <w:rFonts w:ascii="Arial" w:eastAsiaTheme="minorHAnsi" w:hAnsi="Arial" w:cs="Arial"/>
          <w:color w:val="auto"/>
          <w:kern w:val="0"/>
          <w:lang w:val="sr-Cyrl-CS" w:eastAsia="en-US"/>
        </w:rPr>
        <w:t>4</w:t>
      </w:r>
      <w:r w:rsidR="002E5DA4" w:rsidRPr="004259F6">
        <w:rPr>
          <w:rFonts w:ascii="Arial" w:hAnsi="Arial" w:cs="Arial"/>
          <w:lang w:val="sr-Cyrl-CS"/>
        </w:rPr>
        <w:t xml:space="preserve">, глава </w:t>
      </w:r>
      <w:r w:rsidR="002E5DA4">
        <w:rPr>
          <w:rFonts w:ascii="Arial" w:hAnsi="Arial" w:cs="Arial"/>
          <w:lang w:val="sr-Cyrl-CS"/>
        </w:rPr>
        <w:t>4</w:t>
      </w:r>
      <w:r w:rsidR="002E5DA4" w:rsidRPr="004259F6">
        <w:rPr>
          <w:rFonts w:ascii="Arial" w:hAnsi="Arial" w:cs="Arial"/>
          <w:lang w:val="sr-Cyrl-CS"/>
        </w:rPr>
        <w:t xml:space="preserve">.01 – Општинска управа, функција 451, ПА 0002 – </w:t>
      </w:r>
      <w:r w:rsidR="002E5DA4">
        <w:rPr>
          <w:rFonts w:ascii="Arial" w:hAnsi="Arial" w:cs="Arial"/>
          <w:lang w:val="sr-Cyrl-CS"/>
        </w:rPr>
        <w:t>Управљање и о</w:t>
      </w:r>
      <w:r w:rsidR="002E5DA4" w:rsidRPr="004259F6">
        <w:rPr>
          <w:rFonts w:ascii="Arial" w:hAnsi="Arial" w:cs="Arial"/>
          <w:lang w:val="sr-Cyrl-CS"/>
        </w:rPr>
        <w:t>државање саобраћа</w:t>
      </w:r>
      <w:r w:rsidR="002E5DA4">
        <w:rPr>
          <w:rFonts w:ascii="Arial" w:hAnsi="Arial" w:cs="Arial"/>
          <w:lang w:val="sr-Cyrl-CS"/>
        </w:rPr>
        <w:t>јне инфраструктуре, позиција 0</w:t>
      </w:r>
      <w:r w:rsidR="00221EAE">
        <w:rPr>
          <w:rFonts w:ascii="Arial" w:hAnsi="Arial" w:cs="Arial"/>
          <w:lang w:val="sr-Cyrl-CS"/>
        </w:rPr>
        <w:t>77</w:t>
      </w:r>
      <w:r w:rsidR="002E5DA4" w:rsidRPr="004259F6">
        <w:rPr>
          <w:rFonts w:ascii="Arial" w:hAnsi="Arial" w:cs="Arial"/>
          <w:lang w:val="sr-Cyrl-CS"/>
        </w:rPr>
        <w:t>, економска класификација 42</w:t>
      </w:r>
      <w:r w:rsidR="002E5DA4">
        <w:rPr>
          <w:rFonts w:ascii="Arial" w:hAnsi="Arial" w:cs="Arial"/>
          <w:lang w:val="sr-Cyrl-CS"/>
        </w:rPr>
        <w:t>5</w:t>
      </w:r>
      <w:r w:rsidR="002E5DA4" w:rsidRPr="004259F6">
        <w:rPr>
          <w:rFonts w:ascii="Arial" w:hAnsi="Arial" w:cs="Arial"/>
          <w:lang w:val="sr-Cyrl-CS"/>
        </w:rPr>
        <w:t xml:space="preserve"> – </w:t>
      </w:r>
      <w:r w:rsidR="002E5DA4">
        <w:rPr>
          <w:rFonts w:ascii="Arial" w:hAnsi="Arial" w:cs="Arial"/>
          <w:lang w:val="sr-Cyrl-CS"/>
        </w:rPr>
        <w:t>Текуће поправке и одржавање.</w:t>
      </w:r>
    </w:p>
    <w:p w:rsidR="00981E0D" w:rsidRDefault="00981E0D" w:rsidP="002E5DA4">
      <w:pPr>
        <w:suppressAutoHyphens w:val="0"/>
        <w:autoSpaceDE w:val="0"/>
        <w:autoSpaceDN w:val="0"/>
        <w:adjustRightInd w:val="0"/>
        <w:spacing w:line="240" w:lineRule="auto"/>
        <w:ind w:firstLine="720"/>
        <w:jc w:val="both"/>
        <w:rPr>
          <w:rFonts w:ascii="Arial" w:hAnsi="Arial" w:cs="Arial"/>
          <w:lang w:val="ru-RU"/>
        </w:rPr>
      </w:pPr>
    </w:p>
    <w:p w:rsidR="00981E0D" w:rsidRPr="007B3916" w:rsidRDefault="00981E0D" w:rsidP="00981E0D">
      <w:pPr>
        <w:jc w:val="both"/>
        <w:rPr>
          <w:rFonts w:ascii="Arial" w:hAnsi="Arial" w:cs="Arial"/>
          <w:b/>
          <w:lang w:val="sr-Cyrl-CS"/>
        </w:rPr>
      </w:pPr>
      <w:r w:rsidRPr="007B3916">
        <w:rPr>
          <w:rFonts w:ascii="Arial" w:hAnsi="Arial" w:cs="Arial"/>
          <w:b/>
          <w:lang w:val="sr-Cyrl-CS"/>
        </w:rPr>
        <w:t xml:space="preserve">                                                                  </w:t>
      </w:r>
      <w:r w:rsidRPr="007B3916">
        <w:rPr>
          <w:rFonts w:ascii="Arial" w:hAnsi="Arial" w:cs="Arial"/>
          <w:b/>
        </w:rPr>
        <w:t xml:space="preserve">Члан </w:t>
      </w:r>
      <w:r w:rsidR="00D73F71">
        <w:rPr>
          <w:rFonts w:ascii="Arial" w:hAnsi="Arial" w:cs="Arial"/>
          <w:b/>
          <w:lang w:val="sr-Cyrl-CS"/>
        </w:rPr>
        <w:t>5</w:t>
      </w:r>
      <w:r w:rsidRPr="007B3916">
        <w:rPr>
          <w:rFonts w:ascii="Arial" w:hAnsi="Arial" w:cs="Arial"/>
          <w:b/>
        </w:rPr>
        <w:t>.</w:t>
      </w:r>
    </w:p>
    <w:p w:rsidR="00981E0D" w:rsidRPr="00F65480" w:rsidRDefault="00981E0D" w:rsidP="00981E0D">
      <w:pPr>
        <w:jc w:val="center"/>
        <w:rPr>
          <w:rFonts w:ascii="Arial" w:hAnsi="Arial" w:cs="Arial"/>
          <w:lang w:val="sr-Cyrl-CS"/>
        </w:rPr>
      </w:pPr>
    </w:p>
    <w:p w:rsidR="00A35B38" w:rsidRPr="00F65480" w:rsidRDefault="00981E0D" w:rsidP="00981E0D">
      <w:pPr>
        <w:jc w:val="both"/>
        <w:rPr>
          <w:rFonts w:ascii="Arial" w:hAnsi="Arial" w:cs="Arial"/>
          <w:lang w:val="sr-Cyrl-CS"/>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Извођач се обавезује </w:t>
      </w:r>
      <w:r w:rsidRPr="00F65480">
        <w:rPr>
          <w:rFonts w:ascii="Arial" w:hAnsi="Arial" w:cs="Arial"/>
          <w:lang w:val="ru-RU"/>
        </w:rPr>
        <w:t xml:space="preserve">да </w:t>
      </w:r>
      <w:r w:rsidRPr="00F65480">
        <w:rPr>
          <w:rFonts w:ascii="Arial" w:hAnsi="Arial" w:cs="Arial"/>
        </w:rPr>
        <w:t>уговорене радове</w:t>
      </w:r>
      <w:r w:rsidRPr="00F65480">
        <w:rPr>
          <w:rFonts w:ascii="Arial" w:hAnsi="Arial" w:cs="Arial"/>
          <w:lang w:val="ru-RU"/>
        </w:rPr>
        <w:t xml:space="preserve"> изводи сукцесив</w:t>
      </w:r>
      <w:r w:rsidRPr="00F65480">
        <w:rPr>
          <w:rFonts w:ascii="Arial" w:hAnsi="Arial" w:cs="Arial"/>
          <w:lang w:val="sr-Cyrl-CS"/>
        </w:rPr>
        <w:t>н</w:t>
      </w:r>
      <w:r w:rsidRPr="00F65480">
        <w:rPr>
          <w:rFonts w:ascii="Arial" w:hAnsi="Arial" w:cs="Arial"/>
          <w:lang w:val="ru-RU"/>
        </w:rPr>
        <w:t>о по динамици Наручиоца, на основу</w:t>
      </w:r>
      <w:r w:rsidR="00560A1F">
        <w:rPr>
          <w:rFonts w:ascii="Arial" w:hAnsi="Arial" w:cs="Arial"/>
          <w:lang w:val="sr-Cyrl-CS"/>
        </w:rPr>
        <w:t xml:space="preserve"> писа</w:t>
      </w:r>
      <w:r w:rsidRPr="00F65480">
        <w:rPr>
          <w:rFonts w:ascii="Arial" w:hAnsi="Arial" w:cs="Arial"/>
          <w:lang w:val="sr-Cyrl-CS"/>
        </w:rPr>
        <w:t>ног</w:t>
      </w:r>
      <w:r w:rsidR="00041349">
        <w:rPr>
          <w:rFonts w:ascii="Arial" w:hAnsi="Arial" w:cs="Arial"/>
          <w:lang w:val="sr-Cyrl-CS"/>
        </w:rPr>
        <w:t xml:space="preserve"> </w:t>
      </w:r>
      <w:r w:rsidRPr="00F65480">
        <w:rPr>
          <w:rFonts w:ascii="Arial" w:hAnsi="Arial" w:cs="Arial"/>
          <w:lang w:val="sr-Cyrl-CS"/>
        </w:rPr>
        <w:t xml:space="preserve">налога Наручиоца </w:t>
      </w:r>
      <w:r w:rsidRPr="00F65480">
        <w:rPr>
          <w:rFonts w:ascii="Arial" w:hAnsi="Arial" w:cs="Arial"/>
        </w:rPr>
        <w:t>који садржи битне елементе посла (врста и опис радова, локација извођења радова и др.)</w:t>
      </w:r>
      <w:r w:rsidRPr="00F65480">
        <w:rPr>
          <w:rFonts w:ascii="Arial" w:hAnsi="Arial" w:cs="Arial"/>
          <w:lang w:val="sr-Cyrl-CS"/>
        </w:rPr>
        <w:t xml:space="preserve">, по ценама датим у понуди </w:t>
      </w:r>
      <w:r w:rsidRPr="00F65480">
        <w:rPr>
          <w:rFonts w:ascii="Arial" w:hAnsi="Arial" w:cs="Arial"/>
        </w:rPr>
        <w:t>Извођача</w:t>
      </w:r>
      <w:r>
        <w:rPr>
          <w:rFonts w:ascii="Arial" w:hAnsi="Arial" w:cs="Arial"/>
          <w:lang w:val="sr-Cyrl-CS"/>
        </w:rPr>
        <w:t>.</w:t>
      </w:r>
    </w:p>
    <w:p w:rsidR="00981E0D" w:rsidRPr="00F65480" w:rsidRDefault="00981E0D" w:rsidP="00201740">
      <w:pPr>
        <w:ind w:firstLine="720"/>
        <w:jc w:val="both"/>
        <w:rPr>
          <w:rFonts w:ascii="Arial" w:hAnsi="Arial" w:cs="Arial"/>
          <w:lang w:val="ru-RU"/>
        </w:rPr>
      </w:pPr>
      <w:r w:rsidRPr="00F65480">
        <w:rPr>
          <w:rFonts w:ascii="Arial" w:hAnsi="Arial" w:cs="Arial"/>
          <w:lang w:val="ru-RU"/>
        </w:rPr>
        <w:t>Извођач је обавезан да изведе радове  према пра</w:t>
      </w:r>
      <w:r w:rsidR="00041349">
        <w:rPr>
          <w:rFonts w:ascii="Arial" w:hAnsi="Arial" w:cs="Arial"/>
          <w:lang w:val="ru-RU"/>
        </w:rPr>
        <w:t>вилима струке и упутствима надлежног</w:t>
      </w:r>
      <w:r w:rsidRPr="00F65480">
        <w:rPr>
          <w:rFonts w:ascii="Arial" w:hAnsi="Arial" w:cs="Arial"/>
          <w:lang w:val="ru-RU"/>
        </w:rPr>
        <w:t xml:space="preserve"> </w:t>
      </w:r>
      <w:r>
        <w:rPr>
          <w:rFonts w:ascii="Arial" w:hAnsi="Arial" w:cs="Arial"/>
          <w:lang w:val="ru-RU"/>
        </w:rPr>
        <w:t>лица</w:t>
      </w:r>
      <w:r w:rsidRPr="00F65480">
        <w:rPr>
          <w:rFonts w:ascii="Arial" w:hAnsi="Arial" w:cs="Arial"/>
          <w:lang w:val="ru-RU"/>
        </w:rPr>
        <w:t xml:space="preserve"> </w:t>
      </w:r>
      <w:r w:rsidR="00041349">
        <w:rPr>
          <w:rFonts w:ascii="Arial" w:hAnsi="Arial" w:cs="Arial"/>
          <w:lang w:val="ru-RU"/>
        </w:rPr>
        <w:t>Наручиоца које ће обављати послове надзора над извођењем предметних радова</w:t>
      </w:r>
      <w:r w:rsidRPr="00F65480">
        <w:rPr>
          <w:rFonts w:ascii="Arial" w:hAnsi="Arial" w:cs="Arial"/>
          <w:lang w:val="ru-RU"/>
        </w:rPr>
        <w:t xml:space="preserve">, да о времену и количини изведених радова води документацију, с тим да рад машина и количину изведених радова потврђује </w:t>
      </w:r>
      <w:r>
        <w:rPr>
          <w:rFonts w:ascii="Arial" w:hAnsi="Arial" w:cs="Arial"/>
          <w:lang w:val="ru-RU"/>
        </w:rPr>
        <w:t xml:space="preserve">радном листом, </w:t>
      </w:r>
      <w:r w:rsidRPr="00F65480">
        <w:rPr>
          <w:rFonts w:ascii="Arial" w:hAnsi="Arial" w:cs="Arial"/>
          <w:lang w:val="ru-RU"/>
        </w:rPr>
        <w:t>својим потписом и</w:t>
      </w:r>
      <w:r>
        <w:rPr>
          <w:rFonts w:ascii="Arial" w:hAnsi="Arial" w:cs="Arial"/>
          <w:lang w:val="ru-RU"/>
        </w:rPr>
        <w:t xml:space="preserve"> потписом </w:t>
      </w:r>
      <w:r w:rsidR="00041349">
        <w:rPr>
          <w:rFonts w:ascii="Arial" w:hAnsi="Arial" w:cs="Arial"/>
          <w:lang w:val="ru-RU"/>
        </w:rPr>
        <w:t>горе наведеног надлежног</w:t>
      </w:r>
      <w:r>
        <w:rPr>
          <w:rFonts w:ascii="Arial" w:hAnsi="Arial" w:cs="Arial"/>
          <w:lang w:val="ru-RU"/>
        </w:rPr>
        <w:t xml:space="preserve"> лица </w:t>
      </w:r>
      <w:r w:rsidR="00041349">
        <w:rPr>
          <w:rFonts w:ascii="Arial" w:hAnsi="Arial" w:cs="Arial"/>
          <w:lang w:val="ru-RU"/>
        </w:rPr>
        <w:t>Наручиоца</w:t>
      </w:r>
      <w:r w:rsidRPr="00F65480">
        <w:rPr>
          <w:rFonts w:ascii="Arial" w:hAnsi="Arial" w:cs="Arial"/>
          <w:lang w:val="ru-RU"/>
        </w:rPr>
        <w:t>.</w:t>
      </w:r>
      <w:r w:rsidRPr="00F65480">
        <w:rPr>
          <w:rFonts w:ascii="Arial" w:hAnsi="Arial" w:cs="Arial"/>
          <w:lang w:val="sr-Cyrl-CS"/>
        </w:rPr>
        <w:t xml:space="preserve">  </w:t>
      </w:r>
    </w:p>
    <w:p w:rsidR="00981E0D" w:rsidRDefault="00981E0D" w:rsidP="00981E0D">
      <w:pPr>
        <w:jc w:val="center"/>
        <w:rPr>
          <w:rFonts w:ascii="Arial" w:hAnsi="Arial" w:cs="Arial"/>
          <w:lang w:val="sr-Cyrl-CS"/>
        </w:rPr>
      </w:pPr>
    </w:p>
    <w:p w:rsidR="00981E0D" w:rsidRPr="00613DD0" w:rsidRDefault="00981E0D" w:rsidP="00981E0D">
      <w:pPr>
        <w:jc w:val="center"/>
        <w:rPr>
          <w:rFonts w:ascii="Arial" w:hAnsi="Arial" w:cs="Arial"/>
          <w:b/>
          <w:lang w:val="sr-Cyrl-CS"/>
        </w:rPr>
      </w:pPr>
      <w:r w:rsidRPr="00613DD0">
        <w:rPr>
          <w:rFonts w:ascii="Arial" w:hAnsi="Arial" w:cs="Arial"/>
          <w:b/>
        </w:rPr>
        <w:t xml:space="preserve">Члан </w:t>
      </w:r>
      <w:r w:rsidR="00D73F71">
        <w:rPr>
          <w:rFonts w:ascii="Arial" w:hAnsi="Arial" w:cs="Arial"/>
          <w:b/>
          <w:lang w:val="sr-Cyrl-CS"/>
        </w:rPr>
        <w:t>6</w:t>
      </w:r>
      <w:r w:rsidRPr="00613DD0">
        <w:rPr>
          <w:rFonts w:ascii="Arial" w:hAnsi="Arial" w:cs="Arial"/>
          <w:b/>
        </w:rPr>
        <w:t>.</w:t>
      </w:r>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Извођач је обавезан </w:t>
      </w:r>
      <w:r w:rsidRPr="00F65480">
        <w:rPr>
          <w:rFonts w:ascii="Arial" w:hAnsi="Arial" w:cs="Arial"/>
          <w:lang w:val="ru-RU"/>
        </w:rPr>
        <w:t xml:space="preserve">да отпочне са </w:t>
      </w:r>
      <w:r w:rsidRPr="00F65480">
        <w:rPr>
          <w:rFonts w:ascii="Arial" w:hAnsi="Arial" w:cs="Arial"/>
        </w:rPr>
        <w:t xml:space="preserve">вршењем уговорених радова </w:t>
      </w:r>
      <w:r w:rsidRPr="00F65480">
        <w:rPr>
          <w:rFonts w:ascii="Arial" w:hAnsi="Arial" w:cs="Arial"/>
          <w:lang w:val="ru-RU"/>
        </w:rPr>
        <w:t xml:space="preserve">у року од </w:t>
      </w:r>
      <w:r>
        <w:rPr>
          <w:rFonts w:ascii="Arial" w:hAnsi="Arial" w:cs="Arial"/>
          <w:lang w:val="ru-RU"/>
        </w:rPr>
        <w:t>____  дана од</w:t>
      </w:r>
      <w:r w:rsidRPr="00F65480">
        <w:rPr>
          <w:rFonts w:ascii="Arial" w:hAnsi="Arial" w:cs="Arial"/>
          <w:lang w:val="ru-RU"/>
        </w:rPr>
        <w:t xml:space="preserve"> пријем</w:t>
      </w:r>
      <w:r>
        <w:rPr>
          <w:rFonts w:ascii="Arial" w:hAnsi="Arial" w:cs="Arial"/>
          <w:lang w:val="ru-RU"/>
        </w:rPr>
        <w:t>а</w:t>
      </w:r>
      <w:r w:rsidRPr="00F65480">
        <w:rPr>
          <w:rFonts w:ascii="Arial" w:hAnsi="Arial" w:cs="Arial"/>
          <w:lang w:val="ru-RU"/>
        </w:rPr>
        <w:t xml:space="preserve"> налога Наручиоца из члана </w:t>
      </w:r>
      <w:r w:rsidR="008A7395">
        <w:rPr>
          <w:rFonts w:ascii="Arial" w:hAnsi="Arial" w:cs="Arial"/>
          <w:lang w:val="sr-Cyrl-CS"/>
        </w:rPr>
        <w:t>5</w:t>
      </w:r>
      <w:r w:rsidRPr="00F65480">
        <w:rPr>
          <w:rFonts w:ascii="Arial" w:hAnsi="Arial" w:cs="Arial"/>
          <w:lang w:val="ru-RU"/>
        </w:rPr>
        <w:t xml:space="preserve">. </w:t>
      </w:r>
      <w:r w:rsidRPr="00F65480">
        <w:rPr>
          <w:rFonts w:ascii="Arial" w:hAnsi="Arial" w:cs="Arial"/>
        </w:rPr>
        <w:t>став 1.</w:t>
      </w:r>
      <w:r>
        <w:rPr>
          <w:rFonts w:ascii="Arial" w:hAnsi="Arial" w:cs="Arial"/>
          <w:lang w:val="ru-RU"/>
        </w:rPr>
        <w:t xml:space="preserve"> овог уговора</w:t>
      </w:r>
      <w:r w:rsidRPr="00F65480">
        <w:rPr>
          <w:rFonts w:ascii="Arial" w:hAnsi="Arial" w:cs="Arial"/>
          <w:lang w:val="ru-RU"/>
        </w:rPr>
        <w:t>.</w:t>
      </w:r>
    </w:p>
    <w:p w:rsidR="00981E0D" w:rsidRPr="00F65480" w:rsidRDefault="00981E0D" w:rsidP="00201740">
      <w:pPr>
        <w:ind w:right="-120" w:firstLine="720"/>
        <w:jc w:val="both"/>
        <w:rPr>
          <w:rFonts w:ascii="Arial" w:hAnsi="Arial" w:cs="Arial"/>
          <w:lang w:val="ru-RU"/>
        </w:rPr>
      </w:pPr>
      <w:r w:rsidRPr="00F65480">
        <w:rPr>
          <w:rFonts w:ascii="Arial" w:hAnsi="Arial" w:cs="Arial"/>
        </w:rPr>
        <w:t>И</w:t>
      </w:r>
      <w:r w:rsidRPr="00F65480">
        <w:rPr>
          <w:rFonts w:ascii="Arial" w:hAnsi="Arial" w:cs="Arial"/>
          <w:lang w:val="sr-Cyrl-CS"/>
        </w:rPr>
        <w:t xml:space="preserve">звођач је обавезан да </w:t>
      </w:r>
      <w:r w:rsidRPr="00F65480">
        <w:rPr>
          <w:rFonts w:ascii="Arial" w:hAnsi="Arial" w:cs="Arial"/>
        </w:rPr>
        <w:t>радове</w:t>
      </w:r>
      <w:r w:rsidRPr="00F65480">
        <w:rPr>
          <w:rFonts w:ascii="Arial" w:hAnsi="Arial" w:cs="Arial"/>
          <w:lang w:val="sr-Cyrl-CS"/>
        </w:rPr>
        <w:t xml:space="preserve"> за кој</w:t>
      </w:r>
      <w:r w:rsidRPr="00F65480">
        <w:rPr>
          <w:rFonts w:ascii="Arial" w:hAnsi="Arial" w:cs="Arial"/>
        </w:rPr>
        <w:t>е</w:t>
      </w:r>
      <w:r w:rsidRPr="00F65480">
        <w:rPr>
          <w:rFonts w:ascii="Arial" w:hAnsi="Arial" w:cs="Arial"/>
          <w:lang w:val="sr-Cyrl-CS"/>
        </w:rPr>
        <w:t xml:space="preserve"> је добио налог од Наручиоца </w:t>
      </w:r>
      <w:r w:rsidRPr="00F65480">
        <w:rPr>
          <w:rFonts w:ascii="Arial" w:hAnsi="Arial" w:cs="Arial"/>
        </w:rPr>
        <w:t>изведе у</w:t>
      </w:r>
      <w:r w:rsidRPr="00F65480">
        <w:rPr>
          <w:rFonts w:ascii="Arial" w:hAnsi="Arial" w:cs="Arial"/>
          <w:lang w:val="sr-Cyrl-CS"/>
        </w:rPr>
        <w:t xml:space="preserve"> континуитету, без застоја, како би </w:t>
      </w:r>
      <w:r w:rsidRPr="00F65480">
        <w:rPr>
          <w:rFonts w:ascii="Arial" w:hAnsi="Arial" w:cs="Arial"/>
        </w:rPr>
        <w:t>радови</w:t>
      </w:r>
      <w:r w:rsidRPr="00F65480">
        <w:rPr>
          <w:rFonts w:ascii="Arial" w:hAnsi="Arial" w:cs="Arial"/>
          <w:lang w:val="sr-Cyrl-CS"/>
        </w:rPr>
        <w:t xml:space="preserve"> били у целости окончани у најкраћем року који је потребан да се дати </w:t>
      </w:r>
      <w:r w:rsidRPr="00F65480">
        <w:rPr>
          <w:rFonts w:ascii="Arial" w:hAnsi="Arial" w:cs="Arial"/>
        </w:rPr>
        <w:t>радови</w:t>
      </w:r>
      <w:r w:rsidRPr="00F65480">
        <w:rPr>
          <w:rFonts w:ascii="Arial" w:hAnsi="Arial" w:cs="Arial"/>
          <w:lang w:val="sr-Cyrl-CS"/>
        </w:rPr>
        <w:t xml:space="preserve"> окончају.</w:t>
      </w:r>
    </w:p>
    <w:p w:rsidR="00981E0D" w:rsidRPr="00F65480" w:rsidRDefault="00981E0D" w:rsidP="00201740">
      <w:pPr>
        <w:ind w:firstLine="720"/>
        <w:jc w:val="both"/>
        <w:rPr>
          <w:rFonts w:ascii="Arial" w:hAnsi="Arial" w:cs="Arial"/>
          <w:lang w:val="ru-RU"/>
        </w:rPr>
      </w:pPr>
      <w:r w:rsidRPr="00F65480">
        <w:rPr>
          <w:rFonts w:ascii="Arial" w:hAnsi="Arial" w:cs="Arial"/>
          <w:lang w:val="ru-RU"/>
        </w:rPr>
        <w:t xml:space="preserve">У случају прекорачења рока из става 1. овог члана </w:t>
      </w:r>
      <w:r w:rsidRPr="00F65480">
        <w:rPr>
          <w:rFonts w:ascii="Arial" w:hAnsi="Arial" w:cs="Arial"/>
        </w:rPr>
        <w:t>Наручилац може од Изв</w:t>
      </w:r>
      <w:r w:rsidRPr="00F65480">
        <w:rPr>
          <w:rFonts w:ascii="Arial" w:hAnsi="Arial" w:cs="Arial"/>
          <w:lang w:val="sr-Cyrl-CS"/>
        </w:rPr>
        <w:t>ођача</w:t>
      </w:r>
      <w:r w:rsidRPr="00F65480">
        <w:rPr>
          <w:rFonts w:ascii="Arial" w:hAnsi="Arial" w:cs="Arial"/>
        </w:rPr>
        <w:t xml:space="preserve"> захтевати</w:t>
      </w:r>
      <w:r w:rsidRPr="00F65480">
        <w:rPr>
          <w:rFonts w:ascii="Arial" w:hAnsi="Arial" w:cs="Arial"/>
          <w:lang w:val="ru-RU"/>
        </w:rPr>
        <w:t xml:space="preserve"> да за сваки </w:t>
      </w:r>
      <w:r>
        <w:rPr>
          <w:rFonts w:ascii="Arial" w:hAnsi="Arial" w:cs="Arial"/>
          <w:lang w:val="sr-Cyrl-CS"/>
        </w:rPr>
        <w:t>дан</w:t>
      </w:r>
      <w:r w:rsidRPr="00F65480">
        <w:rPr>
          <w:rFonts w:ascii="Arial" w:hAnsi="Arial" w:cs="Arial"/>
        </w:rPr>
        <w:t xml:space="preserve"> </w:t>
      </w:r>
      <w:r w:rsidRPr="00F65480">
        <w:rPr>
          <w:rFonts w:ascii="Arial" w:hAnsi="Arial" w:cs="Arial"/>
          <w:lang w:val="ru-RU"/>
        </w:rPr>
        <w:t>з</w:t>
      </w:r>
      <w:r w:rsidR="000443FC">
        <w:rPr>
          <w:rFonts w:ascii="Arial" w:hAnsi="Arial" w:cs="Arial"/>
          <w:lang w:val="ru-RU"/>
        </w:rPr>
        <w:t>акашњења Наручиоцу посла плати 0,5</w:t>
      </w:r>
      <w:r w:rsidRPr="00F65480">
        <w:rPr>
          <w:rFonts w:ascii="Arial" w:hAnsi="Arial" w:cs="Arial"/>
          <w:lang w:val="ru-RU"/>
        </w:rPr>
        <w:t>% од укупн</w:t>
      </w:r>
      <w:r w:rsidRPr="00F65480">
        <w:rPr>
          <w:rFonts w:ascii="Arial" w:hAnsi="Arial" w:cs="Arial"/>
        </w:rPr>
        <w:t>е вредности изведених радова</w:t>
      </w:r>
      <w:r w:rsidRPr="00F65480">
        <w:rPr>
          <w:rFonts w:ascii="Arial" w:hAnsi="Arial" w:cs="Arial"/>
          <w:lang w:val="ru-RU"/>
        </w:rPr>
        <w:t xml:space="preserve">, а не више од 5%. Испостављени рачун се умањује за износ уговорене казне. </w:t>
      </w:r>
    </w:p>
    <w:p w:rsidR="003D55FE" w:rsidRDefault="00981E0D" w:rsidP="0059591F">
      <w:pPr>
        <w:ind w:firstLine="720"/>
        <w:jc w:val="both"/>
        <w:rPr>
          <w:rFonts w:ascii="Arial" w:hAnsi="Arial" w:cs="Arial"/>
          <w:lang w:val="ru-RU"/>
        </w:rPr>
      </w:pPr>
      <w:r w:rsidRPr="00F65480">
        <w:rPr>
          <w:rFonts w:ascii="Arial" w:hAnsi="Arial" w:cs="Arial"/>
          <w:lang w:val="ru-RU"/>
        </w:rPr>
        <w:t>Рок из става 1. овог члана може се продужити само у случају ванредних околности (виш</w:t>
      </w:r>
      <w:r w:rsidRPr="00F65480">
        <w:rPr>
          <w:rFonts w:ascii="Arial" w:hAnsi="Arial" w:cs="Arial"/>
        </w:rPr>
        <w:t>е</w:t>
      </w:r>
      <w:r w:rsidRPr="00F65480">
        <w:rPr>
          <w:rFonts w:ascii="Arial" w:hAnsi="Arial" w:cs="Arial"/>
          <w:lang w:val="ru-RU"/>
        </w:rPr>
        <w:t xml:space="preserve"> сил</w:t>
      </w:r>
      <w:r w:rsidRPr="00F65480">
        <w:rPr>
          <w:rFonts w:ascii="Arial" w:hAnsi="Arial" w:cs="Arial"/>
        </w:rPr>
        <w:t>е</w:t>
      </w:r>
      <w:r w:rsidRPr="00F65480">
        <w:rPr>
          <w:rFonts w:ascii="Arial" w:hAnsi="Arial" w:cs="Arial"/>
          <w:lang w:val="ru-RU"/>
        </w:rPr>
        <w:t xml:space="preserve">) </w:t>
      </w:r>
      <w:r w:rsidRPr="00F65480">
        <w:rPr>
          <w:rFonts w:ascii="Arial" w:hAnsi="Arial" w:cs="Arial"/>
        </w:rPr>
        <w:t>које је Изв</w:t>
      </w:r>
      <w:r w:rsidRPr="00F65480">
        <w:rPr>
          <w:rFonts w:ascii="Arial" w:hAnsi="Arial" w:cs="Arial"/>
          <w:lang w:val="sr-Cyrl-CS"/>
        </w:rPr>
        <w:t>ођач</w:t>
      </w:r>
      <w:r w:rsidRPr="00F65480">
        <w:rPr>
          <w:rFonts w:ascii="Arial" w:hAnsi="Arial" w:cs="Arial"/>
        </w:rPr>
        <w:t xml:space="preserve"> дужан писмено образложити и доказати, најкасније у року од једног дана од дана добијања налога </w:t>
      </w:r>
      <w:r w:rsidRPr="00F65480">
        <w:rPr>
          <w:rFonts w:ascii="Arial" w:hAnsi="Arial" w:cs="Arial"/>
          <w:lang w:val="ru-RU"/>
        </w:rPr>
        <w:t xml:space="preserve">из члана </w:t>
      </w:r>
      <w:r w:rsidR="00BE0887">
        <w:rPr>
          <w:rFonts w:ascii="Arial" w:hAnsi="Arial" w:cs="Arial"/>
          <w:lang w:val="sr-Cyrl-CS"/>
        </w:rPr>
        <w:t>5</w:t>
      </w:r>
      <w:r w:rsidRPr="00F65480">
        <w:rPr>
          <w:rFonts w:ascii="Arial" w:hAnsi="Arial" w:cs="Arial"/>
          <w:lang w:val="ru-RU"/>
        </w:rPr>
        <w:t xml:space="preserve">. </w:t>
      </w:r>
      <w:r w:rsidRPr="00F65480">
        <w:rPr>
          <w:rFonts w:ascii="Arial" w:hAnsi="Arial" w:cs="Arial"/>
        </w:rPr>
        <w:t>став 1.</w:t>
      </w:r>
      <w:r w:rsidRPr="00F65480">
        <w:rPr>
          <w:rFonts w:ascii="Arial" w:hAnsi="Arial" w:cs="Arial"/>
          <w:lang w:val="ru-RU"/>
        </w:rPr>
        <w:t xml:space="preserve"> овог уговора. </w:t>
      </w:r>
    </w:p>
    <w:p w:rsidR="00CB3A26" w:rsidRPr="00245EE4" w:rsidRDefault="00CB3A26" w:rsidP="0059591F">
      <w:pPr>
        <w:ind w:firstLine="720"/>
        <w:jc w:val="both"/>
        <w:rPr>
          <w:rFonts w:ascii="Arial" w:hAnsi="Arial" w:cs="Arial"/>
          <w:lang w:val="ru-RU"/>
        </w:rPr>
      </w:pPr>
    </w:p>
    <w:p w:rsidR="00981E0D" w:rsidRPr="00613DD0" w:rsidRDefault="00981E0D" w:rsidP="00981E0D">
      <w:pPr>
        <w:jc w:val="center"/>
        <w:rPr>
          <w:rFonts w:ascii="Arial" w:hAnsi="Arial" w:cs="Arial"/>
          <w:b/>
          <w:lang w:val="sr-Cyrl-CS"/>
        </w:rPr>
      </w:pPr>
      <w:r w:rsidRPr="00613DD0">
        <w:rPr>
          <w:rFonts w:ascii="Arial" w:hAnsi="Arial" w:cs="Arial"/>
          <w:b/>
        </w:rPr>
        <w:t xml:space="preserve">Члан </w:t>
      </w:r>
      <w:r w:rsidR="00D73F71">
        <w:rPr>
          <w:rFonts w:ascii="Arial" w:hAnsi="Arial" w:cs="Arial"/>
          <w:b/>
          <w:lang w:val="sr-Cyrl-CS"/>
        </w:rPr>
        <w:t>7</w:t>
      </w:r>
      <w:r w:rsidRPr="00613DD0">
        <w:rPr>
          <w:rFonts w:ascii="Arial" w:hAnsi="Arial" w:cs="Arial"/>
          <w:b/>
        </w:rPr>
        <w:t>.</w:t>
      </w:r>
    </w:p>
    <w:p w:rsidR="00981E0D" w:rsidRPr="00F65480" w:rsidRDefault="00981E0D" w:rsidP="00981E0D">
      <w:pPr>
        <w:jc w:val="center"/>
        <w:rPr>
          <w:rFonts w:ascii="Arial" w:hAnsi="Arial" w:cs="Arial"/>
          <w:lang w:val="sr-Cyrl-CS"/>
        </w:rPr>
      </w:pPr>
    </w:p>
    <w:p w:rsidR="00981E0D" w:rsidRPr="00F65480" w:rsidRDefault="00981E0D" w:rsidP="00981E0D">
      <w:pPr>
        <w:pStyle w:val="BodyText"/>
        <w:ind w:right="-65"/>
        <w:jc w:val="both"/>
        <w:rPr>
          <w:rFonts w:ascii="Arial" w:hAnsi="Arial" w:cs="Arial"/>
        </w:rPr>
      </w:pPr>
      <w:r w:rsidRPr="00F65480">
        <w:rPr>
          <w:rFonts w:ascii="Arial" w:hAnsi="Arial" w:cs="Arial"/>
          <w:lang w:val="sr-Cyrl-CS"/>
        </w:rPr>
        <w:t xml:space="preserve">Извођач </w:t>
      </w:r>
      <w:r w:rsidRPr="00F65480">
        <w:rPr>
          <w:rFonts w:ascii="Arial" w:hAnsi="Arial" w:cs="Arial"/>
        </w:rPr>
        <w:t xml:space="preserve"> се обавезује:</w:t>
      </w:r>
    </w:p>
    <w:p w:rsidR="00981E0D" w:rsidRPr="00F65480" w:rsidRDefault="00A35B38" w:rsidP="00981E0D">
      <w:pPr>
        <w:pStyle w:val="BodyText"/>
        <w:widowControl w:val="0"/>
        <w:numPr>
          <w:ilvl w:val="0"/>
          <w:numId w:val="23"/>
        </w:numPr>
        <w:suppressAutoHyphens w:val="0"/>
        <w:spacing w:after="0"/>
        <w:jc w:val="both"/>
        <w:rPr>
          <w:rFonts w:ascii="Arial" w:hAnsi="Arial" w:cs="Arial"/>
        </w:rPr>
      </w:pPr>
      <w:r>
        <w:rPr>
          <w:rFonts w:ascii="Arial" w:hAnsi="Arial" w:cs="Arial"/>
          <w:lang w:val="sr-Cyrl-CS"/>
        </w:rPr>
        <w:t>д</w:t>
      </w:r>
      <w:r w:rsidR="00981E0D" w:rsidRPr="00F65480">
        <w:rPr>
          <w:rFonts w:ascii="Arial" w:hAnsi="Arial" w:cs="Arial"/>
        </w:rPr>
        <w:t xml:space="preserve">а уговорене послове изводи стручно и квалитетно у свему према </w:t>
      </w:r>
      <w:r w:rsidR="00C753DD">
        <w:rPr>
          <w:rFonts w:ascii="Arial" w:hAnsi="Arial" w:cs="Arial"/>
        </w:rPr>
        <w:t>понуди, конкурсној документацији</w:t>
      </w:r>
      <w:r w:rsidR="00981E0D" w:rsidRPr="00F65480">
        <w:rPr>
          <w:rFonts w:ascii="Arial" w:hAnsi="Arial" w:cs="Arial"/>
        </w:rPr>
        <w:t xml:space="preserve"> за предметну јавну набавку, налогу наручиоца, строго поштујући све важеће прописе, нормативе и правила струке који важе за врсту</w:t>
      </w:r>
      <w:r w:rsidR="000443FC">
        <w:rPr>
          <w:rFonts w:ascii="Arial" w:hAnsi="Arial" w:cs="Arial"/>
        </w:rPr>
        <w:t xml:space="preserve"> радова који су предмет уговора;</w:t>
      </w:r>
    </w:p>
    <w:p w:rsidR="00981E0D" w:rsidRPr="00F65480" w:rsidRDefault="00A35B38" w:rsidP="00981E0D">
      <w:pPr>
        <w:pStyle w:val="BodyText"/>
        <w:widowControl w:val="0"/>
        <w:numPr>
          <w:ilvl w:val="0"/>
          <w:numId w:val="23"/>
        </w:numPr>
        <w:suppressAutoHyphens w:val="0"/>
        <w:spacing w:after="0"/>
        <w:jc w:val="both"/>
        <w:rPr>
          <w:rFonts w:ascii="Arial" w:hAnsi="Arial" w:cs="Arial"/>
          <w:lang w:val="sr-Cyrl-CS"/>
        </w:rPr>
      </w:pPr>
      <w:r>
        <w:rPr>
          <w:rFonts w:ascii="Arial" w:hAnsi="Arial" w:cs="Arial"/>
          <w:lang w:val="sr-Cyrl-CS"/>
        </w:rPr>
        <w:t>д</w:t>
      </w:r>
      <w:r w:rsidR="00981E0D" w:rsidRPr="00F65480">
        <w:rPr>
          <w:rFonts w:ascii="Arial" w:hAnsi="Arial" w:cs="Arial"/>
        </w:rPr>
        <w:t>а уговорене радове изводи у року и квалитетно</w:t>
      </w:r>
      <w:r w:rsidR="000443FC">
        <w:rPr>
          <w:rFonts w:ascii="Arial" w:hAnsi="Arial" w:cs="Arial"/>
          <w:lang w:val="sr-Cyrl-CS"/>
        </w:rPr>
        <w:t>;</w:t>
      </w:r>
    </w:p>
    <w:p w:rsidR="00981E0D" w:rsidRPr="00F65480" w:rsidRDefault="00A35B38" w:rsidP="00981E0D">
      <w:pPr>
        <w:widowControl w:val="0"/>
        <w:numPr>
          <w:ilvl w:val="0"/>
          <w:numId w:val="23"/>
        </w:numPr>
        <w:tabs>
          <w:tab w:val="left" w:pos="360"/>
        </w:tabs>
        <w:jc w:val="both"/>
        <w:rPr>
          <w:rFonts w:ascii="Arial" w:eastAsia="Times New Roman" w:hAnsi="Arial" w:cs="Arial"/>
          <w:bCs/>
        </w:rPr>
      </w:pPr>
      <w:r>
        <w:rPr>
          <w:rFonts w:ascii="Arial" w:hAnsi="Arial" w:cs="Arial"/>
          <w:lang w:val="sr-Cyrl-CS"/>
        </w:rPr>
        <w:t>д</w:t>
      </w:r>
      <w:r w:rsidR="00981E0D" w:rsidRPr="00F65480">
        <w:rPr>
          <w:rFonts w:ascii="Arial" w:hAnsi="Arial" w:cs="Arial"/>
        </w:rPr>
        <w:t xml:space="preserve">а </w:t>
      </w:r>
      <w:r w:rsidR="00981E0D" w:rsidRPr="00F65480">
        <w:rPr>
          <w:rFonts w:ascii="Arial" w:hAnsi="Arial" w:cs="Arial"/>
          <w:lang w:val="ru-RU"/>
        </w:rPr>
        <w:t xml:space="preserve">о свом трошку отклони сву штету трећим лицима, која настане за време и у вези са </w:t>
      </w:r>
      <w:r w:rsidR="00981E0D" w:rsidRPr="00F65480">
        <w:rPr>
          <w:rFonts w:ascii="Arial" w:hAnsi="Arial" w:cs="Arial"/>
        </w:rPr>
        <w:t>извођењем овде уговорених радова</w:t>
      </w:r>
      <w:r w:rsidR="00981E0D" w:rsidRPr="00F65480">
        <w:rPr>
          <w:rFonts w:ascii="Arial" w:hAnsi="Arial" w:cs="Arial"/>
          <w:lang w:val="ru-RU"/>
        </w:rPr>
        <w:t>;</w:t>
      </w:r>
    </w:p>
    <w:p w:rsidR="00A44253" w:rsidRPr="00A44253" w:rsidRDefault="00A35B38" w:rsidP="00A44253">
      <w:pPr>
        <w:widowControl w:val="0"/>
        <w:numPr>
          <w:ilvl w:val="0"/>
          <w:numId w:val="23"/>
        </w:numPr>
        <w:suppressAutoHyphens w:val="0"/>
        <w:jc w:val="both"/>
        <w:rPr>
          <w:rFonts w:ascii="Arial" w:eastAsia="Times New Roman" w:hAnsi="Arial" w:cs="Arial"/>
          <w:bCs/>
        </w:rPr>
      </w:pPr>
      <w:r>
        <w:rPr>
          <w:rFonts w:ascii="Arial" w:eastAsia="Times New Roman" w:hAnsi="Arial" w:cs="Arial"/>
          <w:bCs/>
          <w:lang w:val="sr-Cyrl-CS"/>
        </w:rPr>
        <w:t>д</w:t>
      </w:r>
      <w:r w:rsidR="00981E0D" w:rsidRPr="00F65480">
        <w:rPr>
          <w:rFonts w:ascii="Arial" w:eastAsia="Times New Roman" w:hAnsi="Arial" w:cs="Arial"/>
          <w:bCs/>
        </w:rPr>
        <w:t xml:space="preserve">а </w:t>
      </w:r>
      <w:r w:rsidR="00981E0D" w:rsidRPr="00F65480">
        <w:rPr>
          <w:rFonts w:ascii="Arial" w:eastAsia="Times New Roman" w:hAnsi="Arial" w:cs="Arial"/>
          <w:bCs/>
          <w:lang w:val="sr-Cyrl-CS"/>
        </w:rPr>
        <w:t>поступа по свим писменим и усменим примедбама Наручиоца, те да уочене недостатке отклони у најкраћем року о свом трошку.</w:t>
      </w:r>
    </w:p>
    <w:p w:rsidR="00D73F71" w:rsidRDefault="00D73F71" w:rsidP="00981E0D">
      <w:pPr>
        <w:suppressAutoHyphens w:val="0"/>
        <w:jc w:val="center"/>
        <w:rPr>
          <w:rFonts w:ascii="Arial" w:eastAsia="Times New Roman" w:hAnsi="Arial" w:cs="Arial"/>
          <w:b/>
          <w:bCs/>
          <w:lang w:val="sr-Cyrl-CS"/>
        </w:rPr>
      </w:pPr>
    </w:p>
    <w:p w:rsidR="00981E0D" w:rsidRDefault="00981E0D" w:rsidP="00981E0D">
      <w:pPr>
        <w:suppressAutoHyphens w:val="0"/>
        <w:jc w:val="center"/>
        <w:rPr>
          <w:rFonts w:ascii="Arial" w:eastAsia="Times New Roman" w:hAnsi="Arial" w:cs="Arial"/>
          <w:b/>
          <w:bCs/>
        </w:rPr>
      </w:pPr>
      <w:r w:rsidRPr="00613DD0">
        <w:rPr>
          <w:rFonts w:ascii="Arial" w:eastAsia="Times New Roman" w:hAnsi="Arial" w:cs="Arial"/>
          <w:b/>
          <w:bCs/>
        </w:rPr>
        <w:t xml:space="preserve">Члан </w:t>
      </w:r>
      <w:r w:rsidR="00D73F71">
        <w:rPr>
          <w:rFonts w:ascii="Arial" w:eastAsia="Times New Roman" w:hAnsi="Arial" w:cs="Arial"/>
          <w:b/>
          <w:bCs/>
          <w:lang w:val="sr-Cyrl-CS"/>
        </w:rPr>
        <w:t>8</w:t>
      </w:r>
      <w:r w:rsidRPr="00613DD0">
        <w:rPr>
          <w:rFonts w:ascii="Arial" w:eastAsia="Times New Roman" w:hAnsi="Arial" w:cs="Arial"/>
          <w:b/>
          <w:bCs/>
        </w:rPr>
        <w:t>.</w:t>
      </w:r>
    </w:p>
    <w:p w:rsidR="00BD6B89" w:rsidRPr="00BD6B89" w:rsidRDefault="00BD6B89" w:rsidP="00981E0D">
      <w:pPr>
        <w:suppressAutoHyphens w:val="0"/>
        <w:jc w:val="center"/>
        <w:rPr>
          <w:rFonts w:ascii="Arial" w:eastAsia="Times New Roman" w:hAnsi="Arial" w:cs="Arial"/>
          <w:b/>
          <w:bCs/>
        </w:rPr>
      </w:pPr>
    </w:p>
    <w:p w:rsidR="00BD6B89" w:rsidRPr="00C548C2" w:rsidRDefault="00BD6B89" w:rsidP="00BD6B89">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BD6B89">
        <w:rPr>
          <w:rFonts w:ascii="Arial" w:hAnsi="Arial" w:cs="Arial"/>
          <w:bCs/>
          <w:color w:val="auto"/>
        </w:rPr>
        <w:t>Извођач радова</w:t>
      </w:r>
      <w:r w:rsidRPr="00C548C2">
        <w:rPr>
          <w:rFonts w:ascii="Arial" w:hAnsi="Arial" w:cs="Arial"/>
          <w:bCs/>
          <w:color w:val="auto"/>
        </w:rPr>
        <w:t xml:space="preserve"> </w:t>
      </w:r>
      <w:r w:rsidRPr="00C548C2">
        <w:rPr>
          <w:rFonts w:ascii="Arial" w:eastAsiaTheme="minorHAnsi" w:hAnsi="Arial" w:cs="Arial"/>
          <w:kern w:val="0"/>
          <w:lang w:eastAsia="en-US"/>
        </w:rPr>
        <w:t xml:space="preserve">се обавезује да приликом потписивања овог уговора преда </w:t>
      </w:r>
      <w:r>
        <w:rPr>
          <w:rFonts w:ascii="Arial" w:eastAsiaTheme="minorHAnsi" w:hAnsi="Arial" w:cs="Arial"/>
          <w:kern w:val="0"/>
          <w:lang w:val="sr-Cyrl-CS" w:eastAsia="en-US"/>
        </w:rPr>
        <w:t>Наручиоцу</w:t>
      </w:r>
      <w:r w:rsidRPr="00C548C2">
        <w:rPr>
          <w:rFonts w:ascii="Arial" w:eastAsiaTheme="minorHAnsi" w:hAnsi="Arial" w:cs="Arial"/>
          <w:kern w:val="0"/>
          <w:lang w:eastAsia="en-US"/>
        </w:rPr>
        <w:t xml:space="preserve">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C548C2">
        <w:rPr>
          <w:rFonts w:ascii="Arial" w:eastAsiaTheme="minorHAnsi" w:hAnsi="Arial" w:cs="Arial"/>
          <w:i/>
          <w:iCs/>
          <w:kern w:val="0"/>
          <w:lang w:eastAsia="en-US"/>
        </w:rPr>
        <w:t xml:space="preserve">. </w:t>
      </w:r>
      <w:r w:rsidRPr="00C548C2">
        <w:rPr>
          <w:rFonts w:ascii="Arial" w:eastAsiaTheme="minorHAnsi" w:hAnsi="Arial" w:cs="Arial"/>
          <w:kern w:val="0"/>
          <w:lang w:eastAsia="en-US"/>
        </w:rPr>
        <w:t xml:space="preserve">Меница мора бити са клаузулама </w:t>
      </w:r>
      <w:r w:rsidRPr="00C548C2">
        <w:rPr>
          <w:rFonts w:ascii="Arial" w:eastAsiaTheme="minorHAnsi" w:hAnsi="Arial" w:cs="Arial"/>
          <w:b/>
          <w:bCs/>
          <w:i/>
          <w:iCs/>
          <w:kern w:val="0"/>
          <w:lang w:eastAsia="en-US"/>
        </w:rPr>
        <w:t xml:space="preserve">– </w:t>
      </w:r>
      <w:r w:rsidRPr="00C548C2">
        <w:rPr>
          <w:rFonts w:ascii="Arial" w:eastAsiaTheme="minorHAnsi" w:hAnsi="Arial" w:cs="Arial"/>
          <w:kern w:val="0"/>
          <w:lang w:eastAsia="en-US"/>
        </w:rPr>
        <w:t xml:space="preserve">безусловна, неопозива, наплатива на први позив и без </w:t>
      </w:r>
      <w:r w:rsidRPr="00C548C2">
        <w:rPr>
          <w:rFonts w:ascii="Arial" w:eastAsiaTheme="minorHAnsi" w:hAnsi="Arial" w:cs="Arial"/>
          <w:kern w:val="0"/>
          <w:lang w:eastAsia="en-US"/>
        </w:rPr>
        <w:lastRenderedPageBreak/>
        <w:t xml:space="preserve">права на приговор у корист Наручиоца, у вредности од 10% од уговорене вредности </w:t>
      </w:r>
      <w:r>
        <w:rPr>
          <w:rFonts w:ascii="Arial" w:eastAsiaTheme="minorHAnsi" w:hAnsi="Arial" w:cs="Arial"/>
          <w:kern w:val="0"/>
          <w:lang w:eastAsia="en-US"/>
        </w:rPr>
        <w:t>радова</w:t>
      </w:r>
      <w:r w:rsidRPr="00C548C2">
        <w:rPr>
          <w:rFonts w:ascii="Arial" w:eastAsiaTheme="minorHAnsi" w:hAnsi="Arial" w:cs="Arial"/>
          <w:kern w:val="0"/>
          <w:lang w:eastAsia="en-US"/>
        </w:rPr>
        <w:t xml:space="preserve"> без пдв-а, са роком важења </w:t>
      </w:r>
      <w:r w:rsidRPr="00C548C2">
        <w:rPr>
          <w:rFonts w:ascii="Arial" w:eastAsiaTheme="minorHAnsi" w:hAnsi="Arial" w:cs="Arial"/>
          <w:kern w:val="0"/>
          <w:lang w:val="sr-Cyrl-CS" w:eastAsia="en-US"/>
        </w:rPr>
        <w:t>3</w:t>
      </w:r>
      <w:r w:rsidRPr="00C548C2">
        <w:rPr>
          <w:rFonts w:ascii="Arial" w:eastAsiaTheme="minorHAnsi" w:hAnsi="Arial" w:cs="Arial"/>
          <w:kern w:val="0"/>
          <w:lang w:eastAsia="en-US"/>
        </w:rPr>
        <w:t>0 дана дужим од уговореног рока за реализацију предмета набавке.</w:t>
      </w:r>
    </w:p>
    <w:p w:rsidR="00BD6B89" w:rsidRDefault="00BD6B89" w:rsidP="00BD6B89">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C548C2">
        <w:rPr>
          <w:rFonts w:ascii="Arial" w:eastAsiaTheme="minorHAnsi" w:hAnsi="Arial" w:cs="Arial"/>
          <w:kern w:val="0"/>
          <w:lang w:eastAsia="en-US"/>
        </w:rPr>
        <w:t xml:space="preserve">У случају да </w:t>
      </w:r>
      <w:r w:rsidR="007D514E">
        <w:rPr>
          <w:rFonts w:ascii="Arial" w:hAnsi="Arial" w:cs="Arial"/>
          <w:bCs/>
          <w:color w:val="auto"/>
        </w:rPr>
        <w:t xml:space="preserve">Извођач радова </w:t>
      </w:r>
      <w:r w:rsidRPr="00C548C2">
        <w:rPr>
          <w:rFonts w:ascii="Arial" w:eastAsiaTheme="minorHAnsi" w:hAnsi="Arial" w:cs="Arial"/>
          <w:kern w:val="0"/>
          <w:lang w:eastAsia="en-US"/>
        </w:rPr>
        <w:t xml:space="preserve">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меницу.   </w:t>
      </w:r>
    </w:p>
    <w:p w:rsidR="00BD6B89" w:rsidRPr="00BD6B89" w:rsidRDefault="00BD6B89" w:rsidP="00BD6B89">
      <w:pPr>
        <w:suppressAutoHyphens w:val="0"/>
        <w:autoSpaceDE w:val="0"/>
        <w:autoSpaceDN w:val="0"/>
        <w:adjustRightInd w:val="0"/>
        <w:spacing w:line="240" w:lineRule="auto"/>
        <w:ind w:firstLine="720"/>
        <w:jc w:val="both"/>
        <w:rPr>
          <w:rFonts w:ascii="Arial" w:eastAsiaTheme="minorHAnsi" w:hAnsi="Arial" w:cs="Arial"/>
          <w:kern w:val="0"/>
          <w:lang w:eastAsia="en-US"/>
        </w:rPr>
      </w:pPr>
    </w:p>
    <w:p w:rsidR="00BD6B89" w:rsidRDefault="00BD6B89" w:rsidP="00BD6B89">
      <w:pPr>
        <w:suppressAutoHyphens w:val="0"/>
        <w:jc w:val="center"/>
        <w:rPr>
          <w:rFonts w:ascii="Arial" w:eastAsia="Times New Roman" w:hAnsi="Arial" w:cs="Arial"/>
          <w:b/>
          <w:bCs/>
        </w:rPr>
      </w:pPr>
      <w:r w:rsidRPr="00613DD0">
        <w:rPr>
          <w:rFonts w:ascii="Arial" w:eastAsia="Times New Roman" w:hAnsi="Arial" w:cs="Arial"/>
          <w:b/>
          <w:bCs/>
        </w:rPr>
        <w:t xml:space="preserve">Члан </w:t>
      </w:r>
      <w:r>
        <w:rPr>
          <w:rFonts w:ascii="Arial" w:eastAsia="Times New Roman" w:hAnsi="Arial" w:cs="Arial"/>
          <w:b/>
          <w:bCs/>
          <w:lang w:val="sr-Cyrl-CS"/>
        </w:rPr>
        <w:t>9</w:t>
      </w:r>
      <w:r w:rsidRPr="00613DD0">
        <w:rPr>
          <w:rFonts w:ascii="Arial" w:eastAsia="Times New Roman" w:hAnsi="Arial" w:cs="Arial"/>
          <w:b/>
          <w:bCs/>
        </w:rPr>
        <w:t>.</w:t>
      </w:r>
    </w:p>
    <w:p w:rsidR="00981E0D" w:rsidRPr="00F65480" w:rsidRDefault="00981E0D" w:rsidP="00981E0D">
      <w:pPr>
        <w:suppressAutoHyphens w:val="0"/>
        <w:jc w:val="center"/>
        <w:rPr>
          <w:rFonts w:ascii="Arial" w:hAnsi="Arial" w:cs="Arial"/>
          <w:lang w:val="sr-Cyrl-CS"/>
        </w:rPr>
      </w:pPr>
    </w:p>
    <w:p w:rsidR="00981E0D" w:rsidRPr="00F65480" w:rsidRDefault="00981E0D" w:rsidP="00981E0D">
      <w:pPr>
        <w:jc w:val="both"/>
        <w:rPr>
          <w:rFonts w:ascii="Arial" w:eastAsia="Times New Roman" w:hAnsi="Arial" w:cs="Arial"/>
          <w:bCs/>
          <w:lang w:val="sr-Cyrl-CS"/>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Извођач се обавезује да приликом </w:t>
      </w:r>
      <w:r w:rsidRPr="00F65480">
        <w:rPr>
          <w:rFonts w:ascii="Arial" w:hAnsi="Arial" w:cs="Arial"/>
        </w:rPr>
        <w:t>извођења уговорених радова</w:t>
      </w:r>
      <w:r w:rsidRPr="00F65480">
        <w:rPr>
          <w:rFonts w:ascii="Arial" w:hAnsi="Arial" w:cs="Arial"/>
          <w:lang w:val="sr-Cyrl-CS"/>
        </w:rPr>
        <w:t xml:space="preserve"> предузима све потребне мере за безбедност саобраћаја, околине и заштиту животне средине </w:t>
      </w:r>
      <w:r w:rsidRPr="00F65480">
        <w:rPr>
          <w:rFonts w:ascii="Arial" w:hAnsi="Arial" w:cs="Arial"/>
        </w:rPr>
        <w:t xml:space="preserve">и </w:t>
      </w:r>
      <w:r w:rsidRPr="00F65480">
        <w:rPr>
          <w:rFonts w:ascii="Arial" w:hAnsi="Arial" w:cs="Arial"/>
          <w:lang w:val="sr-Cyrl-CS"/>
        </w:rPr>
        <w:t xml:space="preserve">да се у току </w:t>
      </w:r>
      <w:r w:rsidRPr="00F65480">
        <w:rPr>
          <w:rFonts w:ascii="Arial" w:hAnsi="Arial" w:cs="Arial"/>
        </w:rPr>
        <w:t>извођења уговорених радова</w:t>
      </w:r>
      <w:r w:rsidRPr="00F65480">
        <w:rPr>
          <w:rFonts w:ascii="Arial" w:hAnsi="Arial" w:cs="Arial"/>
          <w:lang w:val="sr-Cyrl-CS"/>
        </w:rPr>
        <w:t xml:space="preserve"> </w:t>
      </w:r>
      <w:r w:rsidR="00106272">
        <w:rPr>
          <w:rFonts w:ascii="Arial" w:hAnsi="Arial" w:cs="Arial"/>
          <w:lang w:val="sr-Cyrl-CS"/>
        </w:rPr>
        <w:t>придржава прописа и мера зашти</w:t>
      </w:r>
      <w:r w:rsidRPr="00F65480">
        <w:rPr>
          <w:rFonts w:ascii="Arial" w:hAnsi="Arial" w:cs="Arial"/>
          <w:lang w:val="sr-Cyrl-CS"/>
        </w:rPr>
        <w:t xml:space="preserve">те на раду, те да сходно томе обезбеди и предузме потребне мере личне и опште заштите и сигурности својих радника и трећих лица током </w:t>
      </w:r>
      <w:r w:rsidRPr="00F65480">
        <w:rPr>
          <w:rFonts w:ascii="Arial" w:hAnsi="Arial" w:cs="Arial"/>
        </w:rPr>
        <w:t>извођења радова</w:t>
      </w:r>
      <w:r w:rsidRPr="00F65480">
        <w:rPr>
          <w:rFonts w:ascii="Arial" w:hAnsi="Arial" w:cs="Arial"/>
          <w:lang w:val="sr-Cyrl-CS"/>
        </w:rPr>
        <w:t>.</w:t>
      </w:r>
    </w:p>
    <w:p w:rsidR="00981E0D" w:rsidRPr="00613DD0" w:rsidRDefault="00981E0D" w:rsidP="00981E0D">
      <w:pPr>
        <w:jc w:val="both"/>
        <w:rPr>
          <w:rFonts w:ascii="Arial" w:eastAsia="Times New Roman" w:hAnsi="Arial" w:cs="Arial"/>
          <w:bCs/>
          <w:lang w:val="sr-Cyrl-CS"/>
        </w:rPr>
      </w:pPr>
      <w:r w:rsidRPr="00F65480">
        <w:rPr>
          <w:rFonts w:ascii="Arial" w:eastAsia="Times New Roman" w:hAnsi="Arial" w:cs="Arial"/>
          <w:bCs/>
          <w:lang w:val="sr-Cyrl-CS"/>
        </w:rPr>
        <w:t xml:space="preserve">  </w:t>
      </w:r>
      <w:r w:rsidR="00201740">
        <w:rPr>
          <w:rFonts w:ascii="Arial" w:eastAsia="Times New Roman" w:hAnsi="Arial" w:cs="Arial"/>
          <w:bCs/>
          <w:lang w:val="sr-Cyrl-CS"/>
        </w:rPr>
        <w:tab/>
      </w:r>
      <w:r w:rsidRPr="00F65480">
        <w:rPr>
          <w:rFonts w:ascii="Arial" w:eastAsia="Times New Roman" w:hAnsi="Arial" w:cs="Arial"/>
          <w:bCs/>
          <w:lang w:val="sr-Cyrl-CS"/>
        </w:rPr>
        <w:t xml:space="preserve">Уколико </w:t>
      </w:r>
      <w:r w:rsidRPr="00F65480">
        <w:rPr>
          <w:rFonts w:ascii="Arial" w:eastAsia="Times New Roman" w:hAnsi="Arial" w:cs="Arial"/>
          <w:bCs/>
        </w:rPr>
        <w:t>Изв</w:t>
      </w:r>
      <w:r w:rsidRPr="00F65480">
        <w:rPr>
          <w:rFonts w:ascii="Arial" w:eastAsia="Times New Roman" w:hAnsi="Arial" w:cs="Arial"/>
          <w:bCs/>
          <w:lang w:val="sr-Cyrl-CS"/>
        </w:rPr>
        <w:t>ођач не изврши обавезе из ст. 1. овог члана, признаје искључиву прекршајну и кривичну одговорност и једини сноси надокнаду за све настале материјалне и нематеријалне  штете, при чему овај уговор признаје за извршну исправу, без права приговора.</w:t>
      </w:r>
    </w:p>
    <w:p w:rsidR="00981E0D" w:rsidRPr="00613DD0" w:rsidRDefault="00981E0D" w:rsidP="00981E0D">
      <w:pPr>
        <w:jc w:val="both"/>
        <w:rPr>
          <w:rFonts w:ascii="Arial" w:eastAsia="Times New Roman" w:hAnsi="Arial" w:cs="Arial"/>
          <w:lang w:val="sr-Cyrl-CS"/>
        </w:rPr>
      </w:pPr>
      <w:r w:rsidRPr="00F65480">
        <w:rPr>
          <w:rFonts w:ascii="Arial" w:eastAsia="Times New Roman" w:hAnsi="Arial" w:cs="Arial"/>
        </w:rPr>
        <w:t xml:space="preserve">                                                                                                </w:t>
      </w:r>
      <w:r>
        <w:rPr>
          <w:rFonts w:ascii="Arial" w:eastAsia="Times New Roman" w:hAnsi="Arial" w:cs="Arial"/>
        </w:rPr>
        <w:t xml:space="preserve">                              </w:t>
      </w:r>
    </w:p>
    <w:p w:rsidR="00981E0D" w:rsidRPr="00115077" w:rsidRDefault="00981E0D" w:rsidP="00981E0D">
      <w:pPr>
        <w:autoSpaceDE w:val="0"/>
        <w:jc w:val="center"/>
        <w:rPr>
          <w:rFonts w:ascii="Arial" w:eastAsia="Times New Roman" w:hAnsi="Arial" w:cs="Arial"/>
          <w:b/>
          <w:bCs/>
          <w:lang w:val="sr-Cyrl-CS"/>
        </w:rPr>
      </w:pPr>
      <w:r w:rsidRPr="00115077">
        <w:rPr>
          <w:rFonts w:ascii="Arial" w:eastAsia="Times New Roman" w:hAnsi="Arial" w:cs="Arial"/>
          <w:b/>
          <w:bCs/>
        </w:rPr>
        <w:t xml:space="preserve">Члан </w:t>
      </w:r>
      <w:r w:rsidR="00D73F71">
        <w:rPr>
          <w:rFonts w:ascii="Arial" w:eastAsia="Times New Roman" w:hAnsi="Arial" w:cs="Arial"/>
          <w:b/>
          <w:bCs/>
          <w:lang w:val="sr-Cyrl-CS"/>
        </w:rPr>
        <w:t>1</w:t>
      </w:r>
      <w:r w:rsidR="00CB3A26">
        <w:rPr>
          <w:rFonts w:ascii="Arial" w:eastAsia="Times New Roman" w:hAnsi="Arial" w:cs="Arial"/>
          <w:b/>
          <w:bCs/>
          <w:lang w:val="sr-Cyrl-CS"/>
        </w:rPr>
        <w:t>0</w:t>
      </w:r>
      <w:r w:rsidRPr="00115077">
        <w:rPr>
          <w:rFonts w:ascii="Arial" w:eastAsia="Times New Roman" w:hAnsi="Arial" w:cs="Arial"/>
          <w:b/>
          <w:bCs/>
        </w:rPr>
        <w:t>.</w:t>
      </w:r>
    </w:p>
    <w:p w:rsidR="00981E0D" w:rsidRPr="00F65480" w:rsidRDefault="00981E0D" w:rsidP="00981E0D">
      <w:pPr>
        <w:autoSpaceDE w:val="0"/>
        <w:jc w:val="center"/>
        <w:rPr>
          <w:rFonts w:ascii="Arial" w:hAnsi="Arial" w:cs="Arial"/>
          <w:bCs/>
          <w:lang w:val="sr-Cyrl-CS"/>
        </w:rPr>
      </w:pPr>
    </w:p>
    <w:p w:rsidR="00981E0D" w:rsidRPr="00F65480" w:rsidRDefault="00981E0D" w:rsidP="00201740">
      <w:pPr>
        <w:ind w:firstLine="720"/>
        <w:jc w:val="both"/>
        <w:rPr>
          <w:rFonts w:ascii="Arial" w:hAnsi="Arial" w:cs="Arial"/>
          <w:bCs/>
          <w:lang w:val="sr-Cyrl-CS"/>
        </w:rPr>
      </w:pPr>
      <w:r w:rsidRPr="00F65480">
        <w:rPr>
          <w:rFonts w:ascii="Arial" w:hAnsi="Arial" w:cs="Arial"/>
          <w:bCs/>
          <w:lang w:val="sr-Cyrl-CS"/>
        </w:rPr>
        <w:t xml:space="preserve">Наручилац има право на једностран раскид уговора у следећим случајевима, што </w:t>
      </w:r>
      <w:r w:rsidR="007D514E">
        <w:rPr>
          <w:rFonts w:ascii="Arial" w:hAnsi="Arial" w:cs="Arial"/>
          <w:bCs/>
          <w:lang w:val="sr-Cyrl-CS"/>
        </w:rPr>
        <w:t>Извођач радова</w:t>
      </w:r>
      <w:r w:rsidRPr="00F65480">
        <w:rPr>
          <w:rFonts w:ascii="Arial" w:hAnsi="Arial" w:cs="Arial"/>
          <w:bCs/>
          <w:lang w:val="sr-Cyrl-CS"/>
        </w:rPr>
        <w:t xml:space="preserve"> признаје:</w:t>
      </w:r>
    </w:p>
    <w:p w:rsidR="00981E0D" w:rsidRPr="007D514E" w:rsidRDefault="00981E0D" w:rsidP="007D514E">
      <w:pPr>
        <w:pStyle w:val="ListParagraph"/>
        <w:numPr>
          <w:ilvl w:val="0"/>
          <w:numId w:val="36"/>
        </w:numPr>
        <w:tabs>
          <w:tab w:val="left" w:pos="1080"/>
        </w:tabs>
        <w:jc w:val="both"/>
        <w:rPr>
          <w:rFonts w:ascii="Arial" w:hAnsi="Arial" w:cs="Arial"/>
          <w:lang w:val="sr-Cyrl-CS"/>
        </w:rPr>
      </w:pPr>
      <w:r w:rsidRPr="007D514E">
        <w:rPr>
          <w:rFonts w:ascii="Arial" w:hAnsi="Arial" w:cs="Arial"/>
          <w:bCs/>
          <w:lang w:val="sr-Cyrl-CS"/>
        </w:rPr>
        <w:t xml:space="preserve">ако Извођач касни са </w:t>
      </w:r>
      <w:r w:rsidRPr="007D514E">
        <w:rPr>
          <w:rFonts w:ascii="Arial" w:hAnsi="Arial" w:cs="Arial"/>
          <w:bCs/>
        </w:rPr>
        <w:t>извођењем радова</w:t>
      </w:r>
      <w:r w:rsidRPr="007D514E">
        <w:rPr>
          <w:rFonts w:ascii="Arial" w:hAnsi="Arial" w:cs="Arial"/>
          <w:bCs/>
          <w:lang w:val="sr-Cyrl-CS"/>
        </w:rPr>
        <w:t xml:space="preserve"> у односу на уговорену динамику и рокове</w:t>
      </w:r>
      <w:r w:rsidRPr="007D514E">
        <w:rPr>
          <w:rFonts w:ascii="Arial" w:hAnsi="Arial" w:cs="Arial"/>
          <w:lang w:val="sr-Cyrl-CS"/>
        </w:rPr>
        <w:t>;</w:t>
      </w:r>
    </w:p>
    <w:p w:rsidR="00981E0D" w:rsidRPr="007D514E" w:rsidRDefault="00981E0D" w:rsidP="007D514E">
      <w:pPr>
        <w:pStyle w:val="ListParagraph"/>
        <w:numPr>
          <w:ilvl w:val="0"/>
          <w:numId w:val="36"/>
        </w:numPr>
        <w:tabs>
          <w:tab w:val="left" w:pos="1080"/>
        </w:tabs>
        <w:jc w:val="both"/>
        <w:rPr>
          <w:rFonts w:ascii="Arial" w:hAnsi="Arial" w:cs="Arial"/>
          <w:bCs/>
          <w:lang w:val="sr-Cyrl-CS"/>
        </w:rPr>
      </w:pPr>
      <w:r w:rsidRPr="007D514E">
        <w:rPr>
          <w:rFonts w:ascii="Arial" w:hAnsi="Arial" w:cs="Arial"/>
          <w:lang w:val="sr-Cyrl-CS"/>
        </w:rPr>
        <w:t xml:space="preserve">ако </w:t>
      </w:r>
      <w:r w:rsidRPr="007D514E">
        <w:rPr>
          <w:rFonts w:ascii="Arial" w:hAnsi="Arial" w:cs="Arial"/>
        </w:rPr>
        <w:t>Изв</w:t>
      </w:r>
      <w:r w:rsidRPr="007D514E">
        <w:rPr>
          <w:rFonts w:ascii="Arial" w:hAnsi="Arial" w:cs="Arial"/>
          <w:lang w:val="sr-Cyrl-CS"/>
        </w:rPr>
        <w:t xml:space="preserve">ођач </w:t>
      </w:r>
      <w:r w:rsidRPr="007D514E">
        <w:rPr>
          <w:rFonts w:ascii="Arial" w:hAnsi="Arial" w:cs="Arial"/>
          <w:lang w:val="ru-RU"/>
        </w:rPr>
        <w:t xml:space="preserve">прекине са </w:t>
      </w:r>
      <w:r w:rsidRPr="007D514E">
        <w:rPr>
          <w:rFonts w:ascii="Arial" w:hAnsi="Arial" w:cs="Arial"/>
        </w:rPr>
        <w:t>извођењем радова</w:t>
      </w:r>
      <w:r w:rsidRPr="007D514E">
        <w:rPr>
          <w:rFonts w:ascii="Arial" w:hAnsi="Arial" w:cs="Arial"/>
          <w:lang w:val="ru-RU"/>
        </w:rPr>
        <w:t xml:space="preserve"> или одустане од даљег рада;</w:t>
      </w:r>
    </w:p>
    <w:p w:rsidR="00981E0D" w:rsidRPr="007D514E" w:rsidRDefault="00981E0D" w:rsidP="007D514E">
      <w:pPr>
        <w:pStyle w:val="ListParagraph"/>
        <w:numPr>
          <w:ilvl w:val="0"/>
          <w:numId w:val="36"/>
        </w:numPr>
        <w:tabs>
          <w:tab w:val="left" w:pos="1080"/>
        </w:tabs>
        <w:jc w:val="both"/>
        <w:rPr>
          <w:rFonts w:ascii="Arial" w:hAnsi="Arial" w:cs="Arial"/>
          <w:bCs/>
          <w:lang w:val="sr-Cyrl-CS"/>
        </w:rPr>
      </w:pPr>
      <w:r w:rsidRPr="007D514E">
        <w:rPr>
          <w:rFonts w:ascii="Arial" w:hAnsi="Arial" w:cs="Arial"/>
          <w:bCs/>
          <w:lang w:val="sr-Cyrl-CS"/>
        </w:rPr>
        <w:t xml:space="preserve">ако Извођач не </w:t>
      </w:r>
      <w:r w:rsidRPr="007D514E">
        <w:rPr>
          <w:rFonts w:ascii="Arial" w:hAnsi="Arial" w:cs="Arial"/>
          <w:bCs/>
        </w:rPr>
        <w:t>изводи радове</w:t>
      </w:r>
      <w:r w:rsidRPr="007D514E">
        <w:rPr>
          <w:rFonts w:ascii="Arial" w:hAnsi="Arial" w:cs="Arial"/>
          <w:bCs/>
          <w:lang w:val="sr-Cyrl-CS"/>
        </w:rPr>
        <w:t xml:space="preserve"> у складу са сопственом понудом из члана 1. овог уговора, налогом Наручиоца посла из члана </w:t>
      </w:r>
      <w:r w:rsidR="00D73F71" w:rsidRPr="007D514E">
        <w:rPr>
          <w:rFonts w:ascii="Arial" w:hAnsi="Arial" w:cs="Arial"/>
          <w:bCs/>
          <w:lang w:val="sr-Cyrl-CS"/>
        </w:rPr>
        <w:t>5</w:t>
      </w:r>
      <w:r w:rsidRPr="007D514E">
        <w:rPr>
          <w:rFonts w:ascii="Arial" w:hAnsi="Arial" w:cs="Arial"/>
          <w:bCs/>
        </w:rPr>
        <w:t>. став 1.</w:t>
      </w:r>
      <w:r w:rsidRPr="007D514E">
        <w:rPr>
          <w:rFonts w:ascii="Arial" w:hAnsi="Arial" w:cs="Arial"/>
          <w:bCs/>
          <w:lang w:val="sr-Cyrl-CS"/>
        </w:rPr>
        <w:t xml:space="preserve"> овог уговора, </w:t>
      </w:r>
      <w:r w:rsidRPr="007D514E">
        <w:rPr>
          <w:rFonts w:ascii="Arial" w:hAnsi="Arial" w:cs="Arial"/>
          <w:bCs/>
        </w:rPr>
        <w:t>конкурсном документацијом за предмету јавну набавку</w:t>
      </w:r>
      <w:r w:rsidRPr="007D514E">
        <w:rPr>
          <w:rFonts w:ascii="Arial" w:hAnsi="Arial" w:cs="Arial"/>
          <w:bCs/>
          <w:lang w:val="sr-Cyrl-CS"/>
        </w:rPr>
        <w:t xml:space="preserve"> и одредбама овог уговора;</w:t>
      </w:r>
    </w:p>
    <w:p w:rsidR="00981E0D" w:rsidRPr="007D514E" w:rsidRDefault="00981E0D" w:rsidP="007D514E">
      <w:pPr>
        <w:pStyle w:val="ListParagraph"/>
        <w:numPr>
          <w:ilvl w:val="0"/>
          <w:numId w:val="36"/>
        </w:numPr>
        <w:tabs>
          <w:tab w:val="left" w:pos="1080"/>
        </w:tabs>
        <w:jc w:val="both"/>
        <w:rPr>
          <w:rFonts w:ascii="Arial" w:hAnsi="Arial" w:cs="Arial"/>
          <w:bCs/>
        </w:rPr>
      </w:pPr>
      <w:r w:rsidRPr="007D514E">
        <w:rPr>
          <w:rFonts w:ascii="Arial" w:hAnsi="Arial" w:cs="Arial"/>
          <w:bCs/>
          <w:lang w:val="sr-Cyrl-CS"/>
        </w:rPr>
        <w:t>ако Извођач</w:t>
      </w:r>
      <w:r w:rsidRPr="007D514E">
        <w:rPr>
          <w:rFonts w:ascii="Arial" w:hAnsi="Arial" w:cs="Arial"/>
          <w:bCs/>
        </w:rPr>
        <w:t xml:space="preserve"> уговорене радове изводи</w:t>
      </w:r>
      <w:r w:rsidRPr="007D514E">
        <w:rPr>
          <w:rFonts w:ascii="Arial" w:hAnsi="Arial" w:cs="Arial"/>
          <w:bCs/>
          <w:lang w:val="sr-Cyrl-CS"/>
        </w:rPr>
        <w:t xml:space="preserve"> неквалитетно, ако не поступа по примедбама надлежног лица </w:t>
      </w:r>
      <w:r w:rsidR="000443FC" w:rsidRPr="007D514E">
        <w:rPr>
          <w:rFonts w:ascii="Arial" w:hAnsi="Arial" w:cs="Arial"/>
          <w:bCs/>
          <w:lang w:val="sr-Cyrl-CS"/>
        </w:rPr>
        <w:t>Наручиоца</w:t>
      </w:r>
      <w:r w:rsidRPr="007D514E">
        <w:rPr>
          <w:rFonts w:ascii="Arial" w:hAnsi="Arial" w:cs="Arial"/>
          <w:bCs/>
          <w:lang w:val="sr-Cyrl-CS"/>
        </w:rPr>
        <w:t xml:space="preserve"> и ако </w:t>
      </w:r>
      <w:r w:rsidRPr="007D514E">
        <w:rPr>
          <w:rFonts w:ascii="Arial" w:hAnsi="Arial" w:cs="Arial"/>
          <w:bCs/>
        </w:rPr>
        <w:t xml:space="preserve">радове </w:t>
      </w:r>
      <w:r w:rsidRPr="007D514E">
        <w:rPr>
          <w:rFonts w:ascii="Arial" w:hAnsi="Arial" w:cs="Arial"/>
          <w:bCs/>
          <w:lang w:val="sr-Cyrl-CS"/>
        </w:rPr>
        <w:t xml:space="preserve">не </w:t>
      </w:r>
      <w:r w:rsidRPr="007D514E">
        <w:rPr>
          <w:rFonts w:ascii="Arial" w:hAnsi="Arial" w:cs="Arial"/>
          <w:bCs/>
        </w:rPr>
        <w:t>изводи</w:t>
      </w:r>
      <w:r w:rsidRPr="007D514E">
        <w:rPr>
          <w:rFonts w:ascii="Arial" w:hAnsi="Arial" w:cs="Arial"/>
          <w:bCs/>
          <w:lang w:val="sr-Cyrl-CS"/>
        </w:rPr>
        <w:t xml:space="preserve"> у складу са стандардима и техничким условима који важе за уговорене </w:t>
      </w:r>
      <w:r w:rsidRPr="007D514E">
        <w:rPr>
          <w:rFonts w:ascii="Arial" w:hAnsi="Arial" w:cs="Arial"/>
          <w:bCs/>
        </w:rPr>
        <w:t>послове</w:t>
      </w:r>
      <w:r w:rsidR="007D514E">
        <w:rPr>
          <w:rFonts w:ascii="Arial" w:hAnsi="Arial" w:cs="Arial"/>
          <w:bCs/>
          <w:lang w:val="sr-Cyrl-CS"/>
        </w:rPr>
        <w:t>;</w:t>
      </w:r>
    </w:p>
    <w:p w:rsidR="00981E0D" w:rsidRPr="007D514E" w:rsidRDefault="00201740" w:rsidP="007D514E">
      <w:pPr>
        <w:pStyle w:val="ListParagraph"/>
        <w:numPr>
          <w:ilvl w:val="0"/>
          <w:numId w:val="36"/>
        </w:numPr>
        <w:jc w:val="both"/>
        <w:rPr>
          <w:rFonts w:ascii="Arial" w:hAnsi="Arial" w:cs="Arial"/>
          <w:lang w:val="sr-Cyrl-CS"/>
        </w:rPr>
      </w:pPr>
      <w:r w:rsidRPr="007D514E">
        <w:rPr>
          <w:rFonts w:ascii="Arial" w:hAnsi="Arial" w:cs="Arial"/>
          <w:bCs/>
          <w:lang w:val="sr-Cyrl-CS"/>
        </w:rPr>
        <w:t>у</w:t>
      </w:r>
      <w:r w:rsidR="00981E0D" w:rsidRPr="007D514E">
        <w:rPr>
          <w:rFonts w:ascii="Arial" w:hAnsi="Arial" w:cs="Arial"/>
          <w:bCs/>
          <w:lang w:val="sr-Cyrl-CS"/>
        </w:rPr>
        <w:t xml:space="preserve"> случају више силе или других непредвиђених околности које </w:t>
      </w:r>
      <w:r w:rsidR="00981E0D" w:rsidRPr="007D514E">
        <w:rPr>
          <w:rFonts w:ascii="Arial" w:hAnsi="Arial" w:cs="Arial"/>
          <w:bCs/>
        </w:rPr>
        <w:t>Наручиоцу</w:t>
      </w:r>
      <w:r w:rsidR="00981E0D" w:rsidRPr="007D514E">
        <w:rPr>
          <w:rFonts w:ascii="Arial" w:hAnsi="Arial" w:cs="Arial"/>
          <w:bCs/>
          <w:lang w:val="sr-Cyrl-CS"/>
        </w:rPr>
        <w:t xml:space="preserve"> отежавају извршење предмета уговора.</w:t>
      </w:r>
    </w:p>
    <w:p w:rsidR="000443FC" w:rsidRDefault="00981E0D" w:rsidP="00201740">
      <w:pPr>
        <w:ind w:firstLine="720"/>
        <w:jc w:val="both"/>
        <w:rPr>
          <w:rFonts w:ascii="Arial" w:eastAsia="Times New Roman" w:hAnsi="Arial" w:cs="Arial"/>
          <w:bCs/>
          <w:lang w:val="sr-Cyrl-CS"/>
        </w:rPr>
      </w:pPr>
      <w:r w:rsidRPr="00F65480">
        <w:rPr>
          <w:rFonts w:ascii="Arial" w:hAnsi="Arial" w:cs="Arial"/>
          <w:lang w:val="sr-Cyrl-CS"/>
        </w:rPr>
        <w:t>Уговор се раскида писменом изјавом намере, која се доставља Извођач</w:t>
      </w:r>
      <w:r>
        <w:rPr>
          <w:rFonts w:ascii="Arial" w:hAnsi="Arial" w:cs="Arial"/>
          <w:lang w:val="sr-Cyrl-CS"/>
        </w:rPr>
        <w:t>у</w:t>
      </w:r>
      <w:r w:rsidRPr="00F65480">
        <w:rPr>
          <w:rFonts w:ascii="Arial" w:hAnsi="Arial" w:cs="Arial"/>
          <w:lang w:val="sr-Cyrl-CS"/>
        </w:rPr>
        <w:t>. Изјава мора да садржи основ, односно образложење за раскид уговора.</w:t>
      </w:r>
      <w:r w:rsidRPr="00F65480">
        <w:rPr>
          <w:rFonts w:ascii="Arial" w:eastAsia="Times New Roman" w:hAnsi="Arial" w:cs="Arial"/>
          <w:bCs/>
          <w:lang w:val="sr-Cyrl-CS"/>
        </w:rPr>
        <w:t xml:space="preserve"> </w:t>
      </w:r>
    </w:p>
    <w:p w:rsidR="00981E0D" w:rsidRPr="00F65480" w:rsidRDefault="00981E0D" w:rsidP="00201740">
      <w:pPr>
        <w:ind w:firstLine="720"/>
        <w:jc w:val="both"/>
        <w:rPr>
          <w:rFonts w:ascii="Arial" w:eastAsia="Times New Roman" w:hAnsi="Arial" w:cs="Arial"/>
          <w:bCs/>
          <w:lang w:val="sr-Cyrl-CS"/>
        </w:rPr>
      </w:pPr>
      <w:r w:rsidRPr="00F65480">
        <w:rPr>
          <w:rFonts w:ascii="Arial" w:eastAsia="Times New Roman" w:hAnsi="Arial" w:cs="Arial"/>
          <w:bCs/>
        </w:rPr>
        <w:t>Уговор се сматра раскинутим даном слања изјаве поштом препоручено.</w:t>
      </w:r>
    </w:p>
    <w:p w:rsidR="00981E0D" w:rsidRPr="00F65480" w:rsidRDefault="00981E0D" w:rsidP="00201740">
      <w:pPr>
        <w:autoSpaceDE w:val="0"/>
        <w:ind w:firstLine="720"/>
        <w:jc w:val="both"/>
        <w:rPr>
          <w:rFonts w:ascii="Arial" w:eastAsia="Times New Roman" w:hAnsi="Arial" w:cs="Arial"/>
          <w:bCs/>
          <w:lang w:val="ru-RU"/>
        </w:rPr>
      </w:pPr>
      <w:r w:rsidRPr="00F65480">
        <w:rPr>
          <w:rFonts w:ascii="Arial" w:eastAsia="Times New Roman" w:hAnsi="Arial" w:cs="Arial"/>
          <w:bCs/>
          <w:lang w:val="sr-Cyrl-CS"/>
        </w:rPr>
        <w:t>У случају једнострано раскинутог уговора због разлога наведен</w:t>
      </w:r>
      <w:r>
        <w:rPr>
          <w:rFonts w:ascii="Arial" w:eastAsia="Times New Roman" w:hAnsi="Arial" w:cs="Arial"/>
          <w:bCs/>
          <w:lang w:val="sr-Cyrl-CS"/>
        </w:rPr>
        <w:t xml:space="preserve">их у ставу 1. тачка 1., 2., 3. </w:t>
      </w:r>
      <w:r w:rsidRPr="00F65480">
        <w:rPr>
          <w:rFonts w:ascii="Arial" w:eastAsia="Times New Roman" w:hAnsi="Arial" w:cs="Arial"/>
          <w:bCs/>
        </w:rPr>
        <w:t xml:space="preserve">и </w:t>
      </w:r>
      <w:r>
        <w:rPr>
          <w:rFonts w:ascii="Arial" w:eastAsia="Times New Roman" w:hAnsi="Arial" w:cs="Arial"/>
          <w:bCs/>
          <w:lang w:val="sr-Cyrl-CS"/>
        </w:rPr>
        <w:t>4</w:t>
      </w:r>
      <w:r w:rsidRPr="00F65480">
        <w:rPr>
          <w:rFonts w:ascii="Arial" w:eastAsia="Times New Roman" w:hAnsi="Arial" w:cs="Arial"/>
          <w:bCs/>
        </w:rPr>
        <w:t>.</w:t>
      </w:r>
      <w:r w:rsidRPr="00F65480">
        <w:rPr>
          <w:rFonts w:ascii="Arial" w:eastAsia="Times New Roman" w:hAnsi="Arial" w:cs="Arial"/>
          <w:bCs/>
          <w:lang w:val="sr-Cyrl-CS"/>
        </w:rPr>
        <w:t xml:space="preserve"> овог члана, Наручилац има право да </w:t>
      </w:r>
      <w:r w:rsidRPr="00F65480">
        <w:rPr>
          <w:rFonts w:ascii="Arial" w:eastAsia="Times New Roman" w:hAnsi="Arial" w:cs="Arial"/>
          <w:bCs/>
          <w:lang w:val="ru-RU"/>
        </w:rPr>
        <w:t>захтева од Изв</w:t>
      </w:r>
      <w:r w:rsidRPr="00F65480">
        <w:rPr>
          <w:rFonts w:ascii="Arial" w:eastAsia="Times New Roman" w:hAnsi="Arial" w:cs="Arial"/>
          <w:bCs/>
          <w:lang w:val="sr-Cyrl-CS"/>
        </w:rPr>
        <w:t>ођача</w:t>
      </w:r>
      <w:r w:rsidRPr="00F65480">
        <w:rPr>
          <w:rFonts w:ascii="Arial" w:eastAsia="Times New Roman" w:hAnsi="Arial" w:cs="Arial"/>
          <w:bCs/>
          <w:lang w:val="ru-RU"/>
        </w:rPr>
        <w:t xml:space="preserve"> накнаду штете </w:t>
      </w:r>
      <w:r w:rsidRPr="00F65480">
        <w:rPr>
          <w:rFonts w:ascii="Arial" w:eastAsia="Times New Roman" w:hAnsi="Arial" w:cs="Arial"/>
          <w:bCs/>
        </w:rPr>
        <w:t xml:space="preserve">до износа </w:t>
      </w:r>
      <w:r w:rsidR="00D73F71">
        <w:rPr>
          <w:rFonts w:ascii="Arial" w:eastAsia="Times New Roman" w:hAnsi="Arial" w:cs="Arial"/>
          <w:bCs/>
          <w:lang w:val="sr-Cyrl-CS"/>
        </w:rPr>
        <w:t>вредности</w:t>
      </w:r>
      <w:r w:rsidRPr="00F65480">
        <w:rPr>
          <w:rFonts w:ascii="Arial" w:eastAsia="Times New Roman" w:hAnsi="Arial" w:cs="Arial"/>
          <w:bCs/>
        </w:rPr>
        <w:t xml:space="preserve"> уговора</w:t>
      </w:r>
      <w:r w:rsidRPr="00F65480">
        <w:rPr>
          <w:rFonts w:ascii="Arial" w:eastAsia="Times New Roman" w:hAnsi="Arial" w:cs="Arial"/>
          <w:bCs/>
          <w:lang w:val="ru-RU"/>
        </w:rPr>
        <w:t>, што Изв</w:t>
      </w:r>
      <w:r w:rsidRPr="00F65480">
        <w:rPr>
          <w:rFonts w:ascii="Arial" w:eastAsia="Times New Roman" w:hAnsi="Arial" w:cs="Arial"/>
          <w:bCs/>
          <w:lang w:val="sr-Cyrl-CS"/>
        </w:rPr>
        <w:t>ођач</w:t>
      </w:r>
      <w:r w:rsidRPr="00F65480">
        <w:rPr>
          <w:rFonts w:ascii="Arial" w:eastAsia="Times New Roman" w:hAnsi="Arial" w:cs="Arial"/>
          <w:bCs/>
          <w:lang w:val="ru-RU"/>
        </w:rPr>
        <w:t xml:space="preserve"> признаје без права приговора овог уговора као извршне исправе.</w:t>
      </w:r>
    </w:p>
    <w:p w:rsidR="00981E0D" w:rsidRPr="00F65480" w:rsidRDefault="00981E0D" w:rsidP="00981E0D">
      <w:pPr>
        <w:autoSpaceDE w:val="0"/>
        <w:jc w:val="both"/>
        <w:rPr>
          <w:rFonts w:ascii="Arial" w:hAnsi="Arial" w:cs="Arial"/>
          <w:bCs/>
        </w:rPr>
      </w:pPr>
    </w:p>
    <w:p w:rsidR="00981E0D" w:rsidRPr="000D1C0E" w:rsidRDefault="00981E0D" w:rsidP="00981E0D">
      <w:pPr>
        <w:jc w:val="center"/>
        <w:rPr>
          <w:rFonts w:ascii="Arial" w:hAnsi="Arial" w:cs="Arial"/>
          <w:b/>
          <w:bCs/>
          <w:lang w:val="sr-Cyrl-CS"/>
        </w:rPr>
      </w:pPr>
      <w:r w:rsidRPr="000D1C0E">
        <w:rPr>
          <w:rFonts w:ascii="Arial" w:hAnsi="Arial" w:cs="Arial"/>
          <w:b/>
          <w:bCs/>
        </w:rPr>
        <w:t>Члан 1</w:t>
      </w:r>
      <w:r w:rsidR="00CB3A26">
        <w:rPr>
          <w:rFonts w:ascii="Arial" w:hAnsi="Arial" w:cs="Arial"/>
          <w:b/>
          <w:bCs/>
          <w:lang w:val="sr-Cyrl-CS"/>
        </w:rPr>
        <w:t>1</w:t>
      </w:r>
      <w:r w:rsidRPr="000D1C0E">
        <w:rPr>
          <w:rFonts w:ascii="Arial" w:hAnsi="Arial" w:cs="Arial"/>
          <w:b/>
          <w:bCs/>
        </w:rPr>
        <w:t>.</w:t>
      </w:r>
    </w:p>
    <w:p w:rsidR="00981E0D" w:rsidRDefault="00981E0D" w:rsidP="00981E0D">
      <w:pPr>
        <w:jc w:val="center"/>
        <w:rPr>
          <w:rFonts w:ascii="Arial" w:hAnsi="Arial" w:cs="Arial"/>
          <w:lang w:val="sr-Cyrl-CS"/>
        </w:rPr>
      </w:pPr>
    </w:p>
    <w:p w:rsidR="000443FC" w:rsidRDefault="007D514E" w:rsidP="000443FC">
      <w:pPr>
        <w:pStyle w:val="Default"/>
        <w:ind w:firstLine="720"/>
        <w:jc w:val="both"/>
        <w:rPr>
          <w:color w:val="auto"/>
          <w:lang w:val="sr-Cyrl-CS"/>
        </w:rPr>
      </w:pPr>
      <w:r w:rsidRPr="007D514E">
        <w:rPr>
          <w:color w:val="auto"/>
          <w:lang w:val="sr-Cyrl-CS"/>
        </w:rPr>
        <w:t>Наручилац</w:t>
      </w:r>
      <w:r w:rsidR="000443FC" w:rsidRPr="007D514E">
        <w:rPr>
          <w:color w:val="auto"/>
          <w:lang w:val="sr-Cyrl-CS"/>
        </w:rPr>
        <w:t xml:space="preserve"> </w:t>
      </w:r>
      <w:r w:rsidR="000443FC">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уколико постоји оправдана потреба за набавком предметних радова, а у складу са расположивим </w:t>
      </w:r>
      <w:r w:rsidR="000443FC">
        <w:rPr>
          <w:color w:val="auto"/>
          <w:lang w:val="sr-Cyrl-CS"/>
        </w:rPr>
        <w:lastRenderedPageBreak/>
        <w:t xml:space="preserve">финансијским средствима на апропријацији за конкретну набавку, а у складу са чланом 115. Закона о јавним набавкама. </w:t>
      </w:r>
    </w:p>
    <w:p w:rsidR="000443FC" w:rsidRDefault="000443FC" w:rsidP="00981E0D">
      <w:pPr>
        <w:jc w:val="center"/>
        <w:rPr>
          <w:rFonts w:ascii="Arial" w:hAnsi="Arial" w:cs="Arial"/>
          <w:lang w:val="sr-Cyrl-CS"/>
        </w:rPr>
      </w:pPr>
    </w:p>
    <w:p w:rsidR="000443FC" w:rsidRPr="000D1C0E" w:rsidRDefault="000443FC" w:rsidP="000443FC">
      <w:pPr>
        <w:jc w:val="center"/>
        <w:rPr>
          <w:rFonts w:ascii="Arial" w:hAnsi="Arial" w:cs="Arial"/>
          <w:b/>
          <w:bCs/>
          <w:lang w:val="sr-Cyrl-CS"/>
        </w:rPr>
      </w:pPr>
      <w:r w:rsidRPr="000D1C0E">
        <w:rPr>
          <w:rFonts w:ascii="Arial" w:hAnsi="Arial" w:cs="Arial"/>
          <w:b/>
          <w:bCs/>
        </w:rPr>
        <w:t>Члан 1</w:t>
      </w:r>
      <w:r w:rsidR="00CB3A26">
        <w:rPr>
          <w:rFonts w:ascii="Arial" w:hAnsi="Arial" w:cs="Arial"/>
          <w:b/>
          <w:bCs/>
          <w:lang w:val="sr-Cyrl-CS"/>
        </w:rPr>
        <w:t>2</w:t>
      </w:r>
      <w:r w:rsidRPr="000D1C0E">
        <w:rPr>
          <w:rFonts w:ascii="Arial" w:hAnsi="Arial" w:cs="Arial"/>
          <w:b/>
          <w:bCs/>
        </w:rPr>
        <w:t>.</w:t>
      </w:r>
    </w:p>
    <w:p w:rsidR="000443FC" w:rsidRPr="00F65480" w:rsidRDefault="000443FC" w:rsidP="000443FC">
      <w:pPr>
        <w:rPr>
          <w:rFonts w:ascii="Arial" w:hAnsi="Arial" w:cs="Arial"/>
          <w:lang w:val="sr-Cyrl-CS"/>
        </w:rPr>
      </w:pPr>
    </w:p>
    <w:p w:rsidR="00981E0D" w:rsidRPr="00F65480" w:rsidRDefault="00981E0D" w:rsidP="00981E0D">
      <w:pPr>
        <w:jc w:val="both"/>
        <w:rPr>
          <w:rFonts w:ascii="Arial" w:hAnsi="Arial" w:cs="Arial"/>
          <w:lang w:val="sr-Cyrl-CS"/>
        </w:rPr>
      </w:pPr>
      <w:r w:rsidRPr="00F65480">
        <w:rPr>
          <w:rFonts w:ascii="Arial" w:hAnsi="Arial" w:cs="Arial"/>
          <w:lang w:val="sr-Cyrl-CS"/>
        </w:rPr>
        <w:t xml:space="preserve">      </w:t>
      </w:r>
      <w:r w:rsidR="008B5A1D">
        <w:rPr>
          <w:rFonts w:ascii="Arial" w:hAnsi="Arial" w:cs="Arial"/>
          <w:lang w:val="sr-Cyrl-CS"/>
        </w:rPr>
        <w:tab/>
      </w:r>
      <w:r w:rsidRPr="00F65480">
        <w:rPr>
          <w:rFonts w:ascii="Arial" w:hAnsi="Arial" w:cs="Arial"/>
        </w:rPr>
        <w:t>Све што није изричито регулисано овим Уговором, примениће се одредбе позитивних законских прописа и пословних обичаја.</w:t>
      </w:r>
    </w:p>
    <w:p w:rsidR="00981E0D" w:rsidRPr="00F65480" w:rsidRDefault="00981E0D"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r w:rsidRPr="000D1C0E">
        <w:rPr>
          <w:rFonts w:ascii="Arial" w:hAnsi="Arial" w:cs="Arial"/>
          <w:b/>
        </w:rPr>
        <w:t>Члан 1</w:t>
      </w:r>
      <w:r w:rsidR="00CB3A26">
        <w:rPr>
          <w:rFonts w:ascii="Arial" w:hAnsi="Arial" w:cs="Arial"/>
          <w:b/>
          <w:lang w:val="sr-Cyrl-CS"/>
        </w:rPr>
        <w:t>3</w:t>
      </w:r>
      <w:r w:rsidRPr="000D1C0E">
        <w:rPr>
          <w:rFonts w:ascii="Arial" w:hAnsi="Arial" w:cs="Arial"/>
          <w:b/>
        </w:rPr>
        <w:t>.</w:t>
      </w:r>
    </w:p>
    <w:p w:rsidR="00981E0D" w:rsidRPr="00F65480" w:rsidRDefault="00981E0D" w:rsidP="00981E0D">
      <w:pPr>
        <w:jc w:val="center"/>
        <w:rPr>
          <w:rFonts w:ascii="Arial" w:hAnsi="Arial" w:cs="Arial"/>
          <w:lang w:val="sr-Cyrl-CS"/>
        </w:rPr>
      </w:pPr>
    </w:p>
    <w:p w:rsidR="00981E0D" w:rsidRDefault="00981E0D" w:rsidP="00981E0D">
      <w:pPr>
        <w:jc w:val="both"/>
        <w:rPr>
          <w:rFonts w:ascii="Arial" w:hAnsi="Arial" w:cs="Arial"/>
          <w:lang w:val="sr-Cyrl-CS"/>
        </w:rPr>
      </w:pPr>
      <w:r w:rsidRPr="00F65480">
        <w:rPr>
          <w:rFonts w:ascii="Arial" w:hAnsi="Arial" w:cs="Arial"/>
          <w:lang w:val="sr-Cyrl-CS"/>
        </w:rPr>
        <w:t xml:space="preserve">      </w:t>
      </w:r>
      <w:r w:rsidR="008B5A1D">
        <w:rPr>
          <w:rFonts w:ascii="Arial" w:hAnsi="Arial" w:cs="Arial"/>
          <w:lang w:val="sr-Cyrl-CS"/>
        </w:rPr>
        <w:tab/>
      </w:r>
      <w:r w:rsidRPr="00F65480">
        <w:rPr>
          <w:rFonts w:ascii="Arial" w:hAnsi="Arial" w:cs="Arial"/>
        </w:rPr>
        <w:t xml:space="preserve">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w:t>
      </w:r>
      <w:r>
        <w:rPr>
          <w:rFonts w:ascii="Arial" w:hAnsi="Arial" w:cs="Arial"/>
          <w:lang w:val="sr-Cyrl-CS"/>
        </w:rPr>
        <w:t>Крагујевцу</w:t>
      </w:r>
      <w:r w:rsidRPr="00F65480">
        <w:rPr>
          <w:rFonts w:ascii="Arial" w:hAnsi="Arial" w:cs="Arial"/>
        </w:rPr>
        <w:t>.</w:t>
      </w:r>
    </w:p>
    <w:p w:rsidR="00827C50" w:rsidRPr="00D73F71" w:rsidRDefault="00827C50"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r w:rsidRPr="000D1C0E">
        <w:rPr>
          <w:rFonts w:ascii="Arial" w:hAnsi="Arial" w:cs="Arial"/>
          <w:b/>
        </w:rPr>
        <w:t>Члан 1</w:t>
      </w:r>
      <w:r w:rsidR="00CB3A26">
        <w:rPr>
          <w:rFonts w:ascii="Arial" w:hAnsi="Arial" w:cs="Arial"/>
          <w:b/>
          <w:lang w:val="sr-Cyrl-CS"/>
        </w:rPr>
        <w:t>4</w:t>
      </w:r>
      <w:r w:rsidRPr="000D1C0E">
        <w:rPr>
          <w:rFonts w:ascii="Arial" w:hAnsi="Arial" w:cs="Arial"/>
          <w:b/>
        </w:rPr>
        <w:t>.</w:t>
      </w:r>
    </w:p>
    <w:p w:rsidR="00981E0D" w:rsidRPr="00F65480" w:rsidRDefault="00981E0D" w:rsidP="00981E0D">
      <w:pPr>
        <w:jc w:val="center"/>
        <w:rPr>
          <w:rFonts w:ascii="Arial" w:hAnsi="Arial" w:cs="Arial"/>
          <w:lang w:val="sr-Cyrl-CS"/>
        </w:rPr>
      </w:pPr>
    </w:p>
    <w:p w:rsidR="00981E0D" w:rsidRPr="008B5A1D" w:rsidRDefault="00981E0D" w:rsidP="00981E0D">
      <w:pPr>
        <w:jc w:val="both"/>
        <w:rPr>
          <w:rFonts w:ascii="Arial" w:hAnsi="Arial" w:cs="Arial"/>
        </w:rPr>
      </w:pPr>
      <w:r w:rsidRPr="00F65480">
        <w:rPr>
          <w:rFonts w:ascii="Arial" w:hAnsi="Arial" w:cs="Arial"/>
          <w:lang w:val="sr-Cyrl-CS"/>
        </w:rPr>
        <w:t xml:space="preserve">     </w:t>
      </w:r>
      <w:r w:rsidR="008B5A1D">
        <w:rPr>
          <w:rFonts w:ascii="Arial" w:hAnsi="Arial" w:cs="Arial"/>
          <w:lang w:val="sr-Cyrl-CS"/>
        </w:rPr>
        <w:tab/>
      </w:r>
      <w:r w:rsidR="008B5A1D" w:rsidRPr="008B5A1D">
        <w:rPr>
          <w:rFonts w:ascii="Arial" w:hAnsi="Arial" w:cs="Arial"/>
          <w:color w:val="auto"/>
        </w:rPr>
        <w:t xml:space="preserve">Овај уговор важи до </w:t>
      </w:r>
      <w:r w:rsidR="008B5A1D" w:rsidRPr="0011116E">
        <w:rPr>
          <w:rFonts w:ascii="Arial" w:hAnsi="Arial" w:cs="Arial"/>
          <w:color w:val="auto"/>
        </w:rPr>
        <w:t>31.12.201</w:t>
      </w:r>
      <w:r w:rsidR="00CB3A26">
        <w:rPr>
          <w:rFonts w:ascii="Arial" w:hAnsi="Arial" w:cs="Arial"/>
          <w:color w:val="auto"/>
          <w:lang w:val="sr-Cyrl-CS"/>
        </w:rPr>
        <w:t>9</w:t>
      </w:r>
      <w:r w:rsidR="008B5A1D" w:rsidRPr="008B5A1D">
        <w:rPr>
          <w:rFonts w:ascii="Arial" w:hAnsi="Arial" w:cs="Arial"/>
          <w:color w:val="auto"/>
        </w:rPr>
        <w:t>. године, односно до утрошка расположивих средстава за предметну набавку, зависно од тога шта прво наступи, након чега се сматра раскинутим.</w:t>
      </w:r>
      <w:r w:rsidR="008B5A1D" w:rsidRPr="008B5A1D">
        <w:rPr>
          <w:rFonts w:ascii="Arial" w:hAnsi="Arial" w:cs="Arial"/>
        </w:rPr>
        <w:t xml:space="preserve"> </w:t>
      </w:r>
    </w:p>
    <w:p w:rsidR="00CB3A26" w:rsidRPr="00F65480" w:rsidRDefault="00CB3A26"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r w:rsidRPr="000D1C0E">
        <w:rPr>
          <w:rFonts w:ascii="Arial" w:hAnsi="Arial" w:cs="Arial"/>
          <w:b/>
        </w:rPr>
        <w:t>Члан 1</w:t>
      </w:r>
      <w:r w:rsidR="00CB3A26">
        <w:rPr>
          <w:rFonts w:ascii="Arial" w:hAnsi="Arial" w:cs="Arial"/>
          <w:b/>
          <w:lang w:val="sr-Cyrl-CS"/>
        </w:rPr>
        <w:t>5</w:t>
      </w:r>
      <w:r w:rsidRPr="000D1C0E">
        <w:rPr>
          <w:rFonts w:ascii="Arial" w:hAnsi="Arial" w:cs="Arial"/>
          <w:b/>
        </w:rPr>
        <w:t>.</w:t>
      </w:r>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lang w:val="sr-Cyrl-CS"/>
        </w:rPr>
      </w:pPr>
      <w:r w:rsidRPr="00F65480">
        <w:rPr>
          <w:rFonts w:ascii="Arial" w:hAnsi="Arial" w:cs="Arial"/>
          <w:lang w:val="sr-Cyrl-CS"/>
        </w:rPr>
        <w:t xml:space="preserve">  </w:t>
      </w:r>
      <w:r w:rsidR="008B5A1D">
        <w:rPr>
          <w:rFonts w:ascii="Arial" w:hAnsi="Arial" w:cs="Arial"/>
          <w:lang w:val="sr-Cyrl-CS"/>
        </w:rPr>
        <w:tab/>
      </w:r>
      <w:r w:rsidRPr="00F65480">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и </w:t>
      </w:r>
      <w:r w:rsidR="00336FE1">
        <w:rPr>
          <w:rFonts w:ascii="Arial" w:hAnsi="Arial" w:cs="Arial"/>
          <w:lang w:val="sr-Cyrl-CS"/>
        </w:rPr>
        <w:t xml:space="preserve">по </w:t>
      </w:r>
      <w:r>
        <w:rPr>
          <w:rFonts w:ascii="Arial" w:hAnsi="Arial" w:cs="Arial"/>
          <w:lang w:val="sr-Cyrl-CS"/>
        </w:rPr>
        <w:t>2</w:t>
      </w:r>
      <w:r w:rsidRPr="00F65480">
        <w:rPr>
          <w:rFonts w:ascii="Arial" w:hAnsi="Arial" w:cs="Arial"/>
        </w:rPr>
        <w:t xml:space="preserve"> (</w:t>
      </w:r>
      <w:r>
        <w:rPr>
          <w:rFonts w:ascii="Arial" w:hAnsi="Arial" w:cs="Arial"/>
          <w:lang w:val="sr-Cyrl-CS"/>
        </w:rPr>
        <w:t>два</w:t>
      </w:r>
      <w:r w:rsidRPr="00F65480">
        <w:rPr>
          <w:rFonts w:ascii="Arial" w:hAnsi="Arial" w:cs="Arial"/>
        </w:rPr>
        <w:t>) примерка свака страна задржава ради употребе.</w:t>
      </w:r>
    </w:p>
    <w:p w:rsidR="000443FC" w:rsidRDefault="000443FC" w:rsidP="000443FC">
      <w:pPr>
        <w:pStyle w:val="BodyText"/>
        <w:rPr>
          <w:lang w:val="ru-RU"/>
        </w:rPr>
      </w:pPr>
    </w:p>
    <w:p w:rsidR="00245EE4" w:rsidRPr="000443FC" w:rsidRDefault="00245EE4" w:rsidP="000443FC">
      <w:pPr>
        <w:pStyle w:val="BodyText"/>
        <w:rPr>
          <w:lang w:val="ru-RU"/>
        </w:rPr>
      </w:pPr>
    </w:p>
    <w:p w:rsidR="000443FC" w:rsidRPr="0071502A" w:rsidRDefault="000443FC" w:rsidP="000443FC">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w:t>
      </w:r>
      <w:r w:rsidRPr="0071502A">
        <w:rPr>
          <w:rFonts w:ascii="Arial" w:hAnsi="Arial" w:cs="Arial"/>
          <w:sz w:val="24"/>
          <w:lang w:val="ru-RU"/>
        </w:rPr>
        <w:t xml:space="preserve">НАРУЧИЛАЦ </w:t>
      </w:r>
      <w:r w:rsidRPr="0071502A">
        <w:rPr>
          <w:rFonts w:ascii="Arial" w:hAnsi="Arial" w:cs="Arial"/>
          <w:sz w:val="24"/>
          <w:lang w:val="sr-Cyrl-CS"/>
        </w:rPr>
        <w:t xml:space="preserve">               </w:t>
      </w:r>
      <w:r>
        <w:rPr>
          <w:rFonts w:ascii="Arial" w:hAnsi="Arial" w:cs="Arial"/>
          <w:sz w:val="24"/>
          <w:lang w:val="sr-Cyrl-CS"/>
        </w:rPr>
        <w:t xml:space="preserve">                               </w:t>
      </w:r>
      <w:r w:rsidRPr="0071502A">
        <w:rPr>
          <w:rFonts w:ascii="Arial" w:hAnsi="Arial" w:cs="Arial"/>
          <w:sz w:val="24"/>
          <w:lang w:val="sr-Cyrl-CS"/>
        </w:rPr>
        <w:t xml:space="preserve">    </w:t>
      </w:r>
      <w:r w:rsidR="008B5A1D">
        <w:rPr>
          <w:rFonts w:ascii="Arial" w:hAnsi="Arial" w:cs="Arial"/>
          <w:sz w:val="24"/>
          <w:lang w:val="sr-Cyrl-CS"/>
        </w:rPr>
        <w:t xml:space="preserve">  </w:t>
      </w:r>
      <w:r w:rsidRPr="0071502A">
        <w:rPr>
          <w:rFonts w:ascii="Arial" w:hAnsi="Arial" w:cs="Arial"/>
          <w:sz w:val="24"/>
          <w:lang w:val="sr-Cyrl-CS"/>
        </w:rPr>
        <w:t xml:space="preserve"> </w:t>
      </w:r>
      <w:r>
        <w:rPr>
          <w:rFonts w:ascii="Arial" w:hAnsi="Arial" w:cs="Arial"/>
          <w:sz w:val="24"/>
          <w:lang w:val="sr-Cyrl-CS"/>
        </w:rPr>
        <w:t xml:space="preserve"> </w:t>
      </w:r>
      <w:r w:rsidR="008B5A1D">
        <w:rPr>
          <w:rFonts w:ascii="Arial" w:hAnsi="Arial" w:cs="Arial"/>
          <w:sz w:val="24"/>
          <w:lang w:val="ru-RU"/>
        </w:rPr>
        <w:t>ИЗВОЂАЧ РАДОВА</w:t>
      </w:r>
      <w:r w:rsidRPr="0071502A">
        <w:rPr>
          <w:rFonts w:ascii="Arial" w:hAnsi="Arial" w:cs="Arial"/>
          <w:sz w:val="24"/>
          <w:lang w:val="ru-RU"/>
        </w:rPr>
        <w:tab/>
      </w:r>
    </w:p>
    <w:p w:rsidR="000443FC" w:rsidRPr="0071502A" w:rsidRDefault="000443FC" w:rsidP="000443FC">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Pr>
          <w:rFonts w:ascii="Arial" w:hAnsi="Arial" w:cs="Arial"/>
          <w:lang w:val="sr-Cyrl-CS"/>
        </w:rPr>
        <w:t xml:space="preserve">        </w:t>
      </w:r>
      <w:r w:rsidRPr="0071502A">
        <w:rPr>
          <w:rFonts w:ascii="Arial" w:hAnsi="Arial" w:cs="Arial"/>
          <w:lang w:val="sr-Cyrl-CS"/>
        </w:rPr>
        <w:t>__________________________</w:t>
      </w:r>
    </w:p>
    <w:p w:rsidR="000443FC" w:rsidRPr="008A2F62" w:rsidRDefault="006A00EA" w:rsidP="000443FC">
      <w:pPr>
        <w:jc w:val="both"/>
        <w:rPr>
          <w:rFonts w:ascii="Arial" w:hAnsi="Arial" w:cs="Arial"/>
          <w:lang w:val="sr-Cyrl-CS"/>
        </w:rPr>
      </w:pPr>
      <w:r>
        <w:rPr>
          <w:rFonts w:ascii="Arial" w:hAnsi="Arial" w:cs="Arial"/>
          <w:lang w:val="sr-Cyrl-CS"/>
        </w:rPr>
        <w:t>Никола Несторовић, начелник</w:t>
      </w:r>
      <w:r w:rsidR="000443FC" w:rsidRPr="0071502A">
        <w:rPr>
          <w:rFonts w:ascii="Arial" w:hAnsi="Arial" w:cs="Arial"/>
          <w:lang w:val="sr-Cyrl-CS"/>
        </w:rPr>
        <w:t xml:space="preserve"> </w:t>
      </w:r>
    </w:p>
    <w:p w:rsidR="000443FC" w:rsidRDefault="000443FC" w:rsidP="000443FC">
      <w:pPr>
        <w:suppressAutoHyphens w:val="0"/>
        <w:autoSpaceDE w:val="0"/>
        <w:autoSpaceDN w:val="0"/>
        <w:adjustRightInd w:val="0"/>
        <w:spacing w:line="240" w:lineRule="auto"/>
        <w:rPr>
          <w:rFonts w:ascii="Arial" w:eastAsia="Times New Roman" w:hAnsi="Arial" w:cs="Arial"/>
          <w:color w:val="auto"/>
          <w:kern w:val="0"/>
          <w:lang w:eastAsia="en-US"/>
        </w:rPr>
      </w:pPr>
    </w:p>
    <w:p w:rsidR="00245EE4" w:rsidRDefault="00245EE4" w:rsidP="000443FC">
      <w:pPr>
        <w:pStyle w:val="ListParagraph"/>
        <w:tabs>
          <w:tab w:val="left" w:pos="680"/>
        </w:tabs>
        <w:ind w:left="0"/>
        <w:jc w:val="both"/>
        <w:rPr>
          <w:rFonts w:ascii="Arial" w:eastAsia="TimesNewRomanPSMT" w:hAnsi="Arial" w:cs="Arial"/>
          <w:bCs/>
          <w:lang w:val="ru-RU"/>
        </w:rPr>
      </w:pPr>
    </w:p>
    <w:p w:rsidR="00552E37" w:rsidRDefault="00552E37" w:rsidP="00552E37">
      <w:pPr>
        <w:jc w:val="both"/>
        <w:rPr>
          <w:rFonts w:ascii="Arial" w:hAnsi="Arial" w:cs="Arial"/>
          <w:bCs/>
          <w:i/>
          <w:iCs/>
          <w:color w:val="auto"/>
          <w:lang w:val="sr-Cyrl-CS"/>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ЗЈН</w:t>
      </w:r>
      <w:r>
        <w:rPr>
          <w:rFonts w:ascii="Arial" w:hAnsi="Arial" w:cs="Arial"/>
          <w:bCs/>
          <w:i/>
          <w:iCs/>
          <w:color w:val="auto"/>
        </w:rPr>
        <w:t>.</w:t>
      </w:r>
    </w:p>
    <w:p w:rsidR="00552E37" w:rsidRDefault="00552E37" w:rsidP="00552E37">
      <w:pPr>
        <w:jc w:val="both"/>
        <w:rPr>
          <w:rFonts w:ascii="Arial" w:hAnsi="Arial" w:cs="Arial"/>
          <w:b/>
          <w:i/>
          <w:sz w:val="22"/>
          <w:szCs w:val="22"/>
          <w:lang w:val="sr-Cyrl-CS"/>
        </w:rPr>
      </w:pPr>
      <w:r w:rsidRPr="00111893">
        <w:rPr>
          <w:rFonts w:ascii="Arial" w:hAnsi="Arial" w:cs="Arial"/>
          <w:bCs/>
          <w:i/>
          <w:sz w:val="22"/>
          <w:szCs w:val="22"/>
          <w:lang w:val="sr-Cyrl-CS"/>
        </w:rPr>
        <w:t>Модел уговора попунити (</w:t>
      </w:r>
      <w:r w:rsidRPr="00111893">
        <w:rPr>
          <w:rFonts w:ascii="Arial" w:hAnsi="Arial" w:cs="Arial"/>
          <w:b/>
          <w:bCs/>
          <w:i/>
          <w:sz w:val="22"/>
          <w:szCs w:val="22"/>
          <w:u w:val="single"/>
          <w:lang w:val="sr-Cyrl-CS"/>
        </w:rPr>
        <w:t>навести податке о понуђачу, цену/јед, као и остале услове из понуде</w:t>
      </w:r>
      <w:r w:rsidRPr="00111893">
        <w:rPr>
          <w:rFonts w:ascii="Arial" w:hAnsi="Arial" w:cs="Arial"/>
          <w:bCs/>
          <w:i/>
          <w:sz w:val="22"/>
          <w:szCs w:val="22"/>
          <w:lang w:val="sr-Cyrl-CS"/>
        </w:rPr>
        <w:t xml:space="preserve">), оверити печатом понуђача сваку страну (на дну </w:t>
      </w:r>
      <w:r w:rsidRPr="00111893">
        <w:rPr>
          <w:rFonts w:ascii="Arial" w:hAnsi="Arial" w:cs="Arial"/>
          <w:bCs/>
          <w:i/>
          <w:sz w:val="22"/>
          <w:szCs w:val="22"/>
          <w:u w:val="single"/>
          <w:lang w:val="sr-Cyrl-CS"/>
        </w:rPr>
        <w:t>сваке</w:t>
      </w:r>
      <w:r w:rsidRPr="00111893">
        <w:rPr>
          <w:rFonts w:ascii="Arial" w:hAnsi="Arial" w:cs="Arial"/>
          <w:bCs/>
          <w:i/>
          <w:sz w:val="22"/>
          <w:szCs w:val="22"/>
          <w:lang w:val="sr-Cyrl-CS"/>
        </w:rPr>
        <w:t xml:space="preserve"> стране) и на крају печатом и  потписом одговорног лица Понуђача</w:t>
      </w:r>
      <w:r w:rsidRPr="00111893">
        <w:rPr>
          <w:rFonts w:ascii="Arial" w:hAnsi="Arial" w:cs="Arial"/>
          <w:b/>
          <w:i/>
          <w:sz w:val="22"/>
          <w:szCs w:val="22"/>
          <w:lang w:val="sr-Cyrl-CS"/>
        </w:rPr>
        <w:t xml:space="preserve">.  </w:t>
      </w:r>
    </w:p>
    <w:p w:rsidR="0011116E" w:rsidRDefault="0011116E"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CB3A26" w:rsidRDefault="00CB3A26"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A35B38" w:rsidRDefault="00A35B38"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rPr>
      </w:pPr>
    </w:p>
    <w:p w:rsidR="00414743" w:rsidRPr="00414743" w:rsidRDefault="00414743" w:rsidP="000443FC">
      <w:pPr>
        <w:jc w:val="both"/>
        <w:rPr>
          <w:rFonts w:ascii="Arial" w:hAnsi="Arial" w:cs="Arial"/>
          <w:bCs/>
          <w:i/>
          <w:iCs/>
          <w:color w:val="auto"/>
        </w:rPr>
      </w:pPr>
    </w:p>
    <w:p w:rsidR="00F37B5A" w:rsidRPr="003A7CFB" w:rsidRDefault="00F37B5A" w:rsidP="00F37B5A">
      <w:pPr>
        <w:shd w:val="clear" w:color="auto" w:fill="C6D9F1"/>
        <w:jc w:val="center"/>
        <w:rPr>
          <w:rFonts w:ascii="Arial" w:hAnsi="Arial" w:cs="Arial"/>
          <w:b/>
          <w:bCs/>
          <w:i/>
          <w:iCs/>
        </w:rPr>
      </w:pPr>
      <w:r>
        <w:rPr>
          <w:rFonts w:ascii="Arial" w:hAnsi="Arial" w:cs="Arial"/>
          <w:b/>
          <w:bCs/>
          <w:i/>
          <w:iCs/>
        </w:rPr>
        <w:lastRenderedPageBreak/>
        <w:t>I</w:t>
      </w:r>
      <w:r w:rsidRPr="003A7CFB">
        <w:rPr>
          <w:rFonts w:ascii="Arial" w:hAnsi="Arial" w:cs="Arial"/>
          <w:b/>
          <w:bCs/>
          <w:i/>
          <w:iCs/>
        </w:rPr>
        <w:t>X МЕНИЧНО ОВЛАШЋЕЊЕ</w:t>
      </w:r>
    </w:p>
    <w:p w:rsidR="00F37B5A" w:rsidRPr="003A7CFB" w:rsidRDefault="00F37B5A" w:rsidP="00F37B5A">
      <w:pPr>
        <w:shd w:val="clear" w:color="auto" w:fill="C6D9F1"/>
        <w:jc w:val="center"/>
        <w:rPr>
          <w:rFonts w:ascii="Arial" w:hAnsi="Arial" w:cs="Arial"/>
          <w:b/>
          <w:bCs/>
          <w:i/>
          <w:iCs/>
          <w:lang w:val="ru-RU"/>
        </w:rPr>
      </w:pPr>
    </w:p>
    <w:p w:rsidR="00F37B5A" w:rsidRPr="003A7CFB" w:rsidRDefault="00F37B5A" w:rsidP="00F37B5A">
      <w:pPr>
        <w:jc w:val="both"/>
        <w:rPr>
          <w:rFonts w:ascii="Arial" w:hAnsi="Arial" w:cs="Arial"/>
        </w:rPr>
      </w:pPr>
    </w:p>
    <w:p w:rsidR="00F37B5A" w:rsidRDefault="00F37B5A" w:rsidP="00F37B5A">
      <w:pPr>
        <w:jc w:val="both"/>
        <w:rPr>
          <w:rFonts w:ascii="Arial" w:hAnsi="Arial" w:cs="Arial"/>
        </w:rPr>
      </w:pPr>
      <w:r w:rsidRPr="003A7CFB">
        <w:rPr>
          <w:rFonts w:ascii="Arial" w:hAnsi="Arial" w:cs="Arial"/>
        </w:rPr>
        <w:t xml:space="preserve">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________________________________, матични број: _____________________, ПИБ: __________________, тек.рачун: _______________________ код ____________________ </w:t>
      </w:r>
    </w:p>
    <w:p w:rsidR="0059591F" w:rsidRPr="0059591F" w:rsidRDefault="0059591F" w:rsidP="00F37B5A">
      <w:pPr>
        <w:jc w:val="both"/>
        <w:rPr>
          <w:rFonts w:ascii="Arial" w:hAnsi="Arial" w:cs="Arial"/>
        </w:rPr>
      </w:pPr>
    </w:p>
    <w:p w:rsidR="00F37B5A" w:rsidRPr="0059591F" w:rsidRDefault="00F37B5A" w:rsidP="00F37B5A">
      <w:pPr>
        <w:jc w:val="center"/>
        <w:rPr>
          <w:rFonts w:ascii="Arial" w:hAnsi="Arial" w:cs="Arial"/>
          <w:b/>
        </w:rPr>
      </w:pPr>
      <w:r w:rsidRPr="0059591F">
        <w:rPr>
          <w:rFonts w:ascii="Arial" w:hAnsi="Arial" w:cs="Arial"/>
          <w:b/>
        </w:rPr>
        <w:t>ИЗДАЈЕ</w:t>
      </w:r>
    </w:p>
    <w:p w:rsidR="00F37B5A" w:rsidRPr="003A7CFB" w:rsidRDefault="00F37B5A" w:rsidP="00F37B5A">
      <w:pPr>
        <w:jc w:val="both"/>
        <w:rPr>
          <w:rFonts w:ascii="Arial" w:hAnsi="Arial" w:cs="Arial"/>
        </w:rPr>
      </w:pPr>
    </w:p>
    <w:p w:rsidR="00F37B5A" w:rsidRPr="003A7CFB" w:rsidRDefault="00F37B5A" w:rsidP="0059591F">
      <w:pPr>
        <w:jc w:val="center"/>
        <w:rPr>
          <w:rFonts w:ascii="Arial" w:hAnsi="Arial" w:cs="Arial"/>
        </w:rPr>
      </w:pPr>
      <w:r w:rsidRPr="003A7CFB">
        <w:rPr>
          <w:rFonts w:ascii="Arial" w:hAnsi="Arial" w:cs="Arial"/>
          <w:b/>
        </w:rPr>
        <w:t>МЕНИЧНО ОВЛАШЋЕЊЕ ЗА КОРИСНИКА БЛАНКО СОПСТВЕНЕ МЕНИЦЕ</w:t>
      </w:r>
    </w:p>
    <w:p w:rsidR="00F37B5A" w:rsidRPr="003A7CFB" w:rsidRDefault="00F37B5A" w:rsidP="00F37B5A">
      <w:pPr>
        <w:jc w:val="both"/>
        <w:rPr>
          <w:rFonts w:ascii="Arial" w:hAnsi="Arial" w:cs="Arial"/>
        </w:rPr>
      </w:pPr>
      <w:r w:rsidRPr="003A7CFB">
        <w:rPr>
          <w:rFonts w:ascii="Arial" w:hAnsi="Arial" w:cs="Arial"/>
        </w:rPr>
        <w:t xml:space="preserve">  </w:t>
      </w:r>
    </w:p>
    <w:p w:rsidR="00F37B5A" w:rsidRPr="003A7CFB" w:rsidRDefault="00F37B5A" w:rsidP="00F37B5A">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w:t>
      </w:r>
      <w:r>
        <w:rPr>
          <w:rFonts w:ascii="Arial" w:hAnsi="Arial" w:cs="Arial"/>
        </w:rPr>
        <w:t>В</w:t>
      </w:r>
      <w:r>
        <w:rPr>
          <w:rFonts w:ascii="Arial" w:hAnsi="Arial" w:cs="Arial"/>
          <w:lang w:val="ru-RU"/>
        </w:rPr>
        <w:t>В</w:t>
      </w:r>
      <w:r>
        <w:rPr>
          <w:rFonts w:ascii="Arial" w:hAnsi="Arial" w:cs="Arial"/>
          <w:lang w:val="sr-Cyrl-CS"/>
        </w:rPr>
        <w:t xml:space="preserve"> </w:t>
      </w:r>
      <w:r w:rsidR="00CB3A26">
        <w:rPr>
          <w:rFonts w:ascii="Arial" w:hAnsi="Arial" w:cs="Arial"/>
          <w:lang w:val="sr-Cyrl-CS"/>
        </w:rPr>
        <w:t>1</w:t>
      </w:r>
      <w:r w:rsidR="00433FD4">
        <w:rPr>
          <w:rFonts w:ascii="Arial" w:hAnsi="Arial" w:cs="Arial"/>
          <w:lang w:val="sr-Cyrl-CS"/>
        </w:rPr>
        <w:t>/201</w:t>
      </w:r>
      <w:r w:rsidR="00CB3A26">
        <w:rPr>
          <w:rFonts w:ascii="Arial" w:hAnsi="Arial" w:cs="Arial"/>
          <w:lang w:val="sr-Cyrl-CS"/>
        </w:rPr>
        <w:t>9</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DE36C5" w:rsidRPr="0011116E">
        <w:rPr>
          <w:rFonts w:ascii="Arial" w:hAnsi="Arial" w:cs="Arial"/>
          <w:lang w:val="ru-RU"/>
        </w:rPr>
        <w:t>1.3.</w:t>
      </w:r>
      <w:r w:rsidR="00CB3A26">
        <w:rPr>
          <w:rFonts w:ascii="Arial" w:hAnsi="Arial" w:cs="Arial"/>
          <w:lang w:val="ru-RU"/>
        </w:rPr>
        <w:t>6</w:t>
      </w:r>
      <w:r w:rsidR="00DE36C5" w:rsidRPr="0011116E">
        <w:rPr>
          <w:rFonts w:ascii="Arial" w:hAnsi="Arial" w:cs="Arial"/>
          <w:lang w:val="ru-RU"/>
        </w:rPr>
        <w:t>/1</w:t>
      </w:r>
      <w:r w:rsidR="00CB3A26">
        <w:rPr>
          <w:rFonts w:ascii="Arial" w:hAnsi="Arial" w:cs="Arial"/>
          <w:lang w:val="ru-RU"/>
        </w:rPr>
        <w:t>9</w:t>
      </w:r>
      <w:r w:rsidR="00A35B38">
        <w:rPr>
          <w:rFonts w:ascii="Arial" w:hAnsi="Arial" w:cs="Arial"/>
          <w:lang w:val="ru-RU"/>
        </w:rPr>
        <w:t xml:space="preserve"> </w:t>
      </w:r>
      <w:r w:rsidRPr="003A7CFB">
        <w:rPr>
          <w:rFonts w:ascii="Arial" w:hAnsi="Arial" w:cs="Arial"/>
        </w:rPr>
        <w:t xml:space="preserve">– </w:t>
      </w:r>
      <w:r w:rsidR="003A3ECD">
        <w:rPr>
          <w:rFonts w:ascii="Arial" w:hAnsi="Arial" w:cs="Arial"/>
        </w:rPr>
        <w:t xml:space="preserve">НАБАВКА РАДОВА НА </w:t>
      </w:r>
      <w:r w:rsidR="00CB3A26">
        <w:rPr>
          <w:rFonts w:ascii="Arial" w:hAnsi="Arial" w:cs="Arial"/>
        </w:rPr>
        <w:t xml:space="preserve">ОДРЖАВАЊУ </w:t>
      </w:r>
      <w:r w:rsidR="00CB3A26">
        <w:rPr>
          <w:rFonts w:ascii="Arial" w:hAnsi="Arial" w:cs="Arial"/>
          <w:lang w:val="sr-Cyrl-CS"/>
        </w:rPr>
        <w:t xml:space="preserve">ЛОКАЛНИХ </w:t>
      </w:r>
      <w:r w:rsidR="00966600">
        <w:rPr>
          <w:rFonts w:ascii="Arial" w:hAnsi="Arial" w:cs="Arial"/>
        </w:rPr>
        <w:t>ПУТЕВА АНГАЖОВАЊЕМ</w:t>
      </w:r>
      <w:r w:rsidR="003A3ECD">
        <w:rPr>
          <w:rFonts w:ascii="Arial" w:hAnsi="Arial" w:cs="Arial"/>
        </w:rPr>
        <w:t xml:space="preserve"> Р</w:t>
      </w:r>
      <w:r w:rsidR="006A00EA">
        <w:rPr>
          <w:rFonts w:ascii="Arial" w:hAnsi="Arial" w:cs="Arial"/>
        </w:rPr>
        <w:t>АДНИХ МАШИНА</w:t>
      </w:r>
      <w:r w:rsidRPr="003A7CFB">
        <w:rPr>
          <w:rFonts w:ascii="Arial" w:hAnsi="Arial" w:cs="Arial"/>
        </w:rPr>
        <w:t>, серијског броја ________________ и ОВЛАШЋУЈЕМО повериоца (наручиоца), Република Србија, Општина Баточина, Општин</w:t>
      </w:r>
      <w:r w:rsidR="006A00EA">
        <w:rPr>
          <w:rFonts w:ascii="Arial" w:hAnsi="Arial" w:cs="Arial"/>
        </w:rPr>
        <w:t>ска управа, ул. Краља Петра I 32</w:t>
      </w:r>
      <w:r w:rsidRPr="003A7CFB">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 ___________________________________, матични бр. _____________________, ПИБ: _________________, а у кокрист повериоца, Република Србија, Општина Баточина, Општинска управа, ул. Краља Петра I 3</w:t>
      </w:r>
      <w:r w:rsidR="006A00EA">
        <w:rPr>
          <w:rFonts w:ascii="Arial" w:hAnsi="Arial" w:cs="Arial"/>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rsidR="00F37B5A" w:rsidRPr="003A7CFB" w:rsidRDefault="00F37B5A" w:rsidP="00F37B5A">
      <w:pPr>
        <w:jc w:val="both"/>
        <w:rPr>
          <w:rFonts w:ascii="Arial" w:hAnsi="Arial" w:cs="Arial"/>
        </w:rPr>
      </w:pPr>
    </w:p>
    <w:p w:rsidR="00F37B5A" w:rsidRPr="003A7CFB" w:rsidRDefault="00F37B5A" w:rsidP="00F37B5A">
      <w:pPr>
        <w:jc w:val="both"/>
        <w:rPr>
          <w:rFonts w:ascii="Arial" w:hAnsi="Arial" w:cs="Arial"/>
          <w:b/>
        </w:rPr>
      </w:pPr>
    </w:p>
    <w:p w:rsidR="00F37B5A" w:rsidRPr="003A7CFB" w:rsidRDefault="00F37B5A" w:rsidP="00F37B5A">
      <w:pPr>
        <w:jc w:val="both"/>
        <w:rPr>
          <w:rFonts w:ascii="Arial" w:hAnsi="Arial" w:cs="Arial"/>
          <w:b/>
        </w:rPr>
      </w:pPr>
      <w:r w:rsidRPr="003A7CFB">
        <w:rPr>
          <w:rFonts w:ascii="Arial" w:hAnsi="Arial" w:cs="Arial"/>
          <w:b/>
        </w:rPr>
        <w:t xml:space="preserve">У ______________                      </w:t>
      </w:r>
      <w:r>
        <w:rPr>
          <w:rFonts w:ascii="Arial" w:hAnsi="Arial" w:cs="Arial"/>
          <w:b/>
        </w:rPr>
        <w:t xml:space="preserve">                          </w:t>
      </w:r>
      <w:r w:rsidRPr="003A7CFB">
        <w:rPr>
          <w:rFonts w:ascii="Arial" w:hAnsi="Arial" w:cs="Arial"/>
          <w:b/>
        </w:rPr>
        <w:t xml:space="preserve">               ИЗДАВАЛАЦ МЕНИЦЕ </w:t>
      </w:r>
    </w:p>
    <w:p w:rsidR="00F37B5A" w:rsidRPr="003A7CFB" w:rsidRDefault="00F37B5A" w:rsidP="00F37B5A">
      <w:pPr>
        <w:jc w:val="both"/>
        <w:rPr>
          <w:rFonts w:ascii="Arial" w:hAnsi="Arial" w:cs="Arial"/>
          <w:b/>
        </w:rPr>
      </w:pPr>
    </w:p>
    <w:p w:rsidR="00F37B5A" w:rsidRDefault="00F37B5A" w:rsidP="00F37B5A">
      <w:pPr>
        <w:jc w:val="both"/>
        <w:rPr>
          <w:rFonts w:ascii="Arial" w:hAnsi="Arial" w:cs="Arial"/>
          <w:b/>
        </w:rPr>
      </w:pPr>
      <w:r>
        <w:rPr>
          <w:rFonts w:ascii="Arial" w:hAnsi="Arial" w:cs="Arial"/>
          <w:b/>
        </w:rPr>
        <w:t xml:space="preserve">Датум:____________        </w:t>
      </w:r>
      <w:r w:rsidRPr="003A7CFB">
        <w:rPr>
          <w:rFonts w:ascii="Arial" w:hAnsi="Arial" w:cs="Arial"/>
          <w:b/>
        </w:rPr>
        <w:t xml:space="preserve"> </w:t>
      </w:r>
      <w:r>
        <w:rPr>
          <w:rFonts w:ascii="Arial" w:hAnsi="Arial" w:cs="Arial"/>
          <w:b/>
        </w:rPr>
        <w:t xml:space="preserve">           </w:t>
      </w:r>
      <w:r w:rsidRPr="003A7CFB">
        <w:rPr>
          <w:rFonts w:ascii="Arial" w:hAnsi="Arial" w:cs="Arial"/>
          <w:b/>
        </w:rPr>
        <w:t xml:space="preserve"> </w:t>
      </w:r>
      <w:r>
        <w:rPr>
          <w:rFonts w:ascii="Arial" w:hAnsi="Arial" w:cs="Arial"/>
          <w:b/>
        </w:rPr>
        <w:t xml:space="preserve">  М.П.            </w:t>
      </w:r>
      <w:r w:rsidRPr="003A7CFB">
        <w:rPr>
          <w:rFonts w:ascii="Arial" w:hAnsi="Arial" w:cs="Arial"/>
          <w:b/>
        </w:rPr>
        <w:t xml:space="preserve">       ___________________________   </w:t>
      </w:r>
    </w:p>
    <w:p w:rsidR="0059591F" w:rsidRDefault="0059591F" w:rsidP="00F37B5A">
      <w:pPr>
        <w:jc w:val="both"/>
        <w:rPr>
          <w:rFonts w:ascii="Arial" w:hAnsi="Arial" w:cs="Arial"/>
          <w:b/>
        </w:rPr>
      </w:pPr>
    </w:p>
    <w:p w:rsidR="0059591F" w:rsidRPr="0059591F" w:rsidRDefault="0059591F" w:rsidP="00F37B5A">
      <w:pPr>
        <w:jc w:val="both"/>
        <w:rPr>
          <w:rFonts w:ascii="Arial" w:hAnsi="Arial" w:cs="Arial"/>
          <w:b/>
        </w:rPr>
      </w:pPr>
    </w:p>
    <w:p w:rsidR="00D73F71" w:rsidRPr="00D73F71" w:rsidRDefault="00D73F71" w:rsidP="00122C79">
      <w:pPr>
        <w:pStyle w:val="ListParagraph"/>
        <w:tabs>
          <w:tab w:val="left" w:pos="680"/>
        </w:tabs>
        <w:ind w:left="0"/>
        <w:jc w:val="both"/>
        <w:rPr>
          <w:rFonts w:ascii="Arial" w:eastAsia="TimesNewRomanPSMT" w:hAnsi="Arial" w:cs="Arial"/>
          <w:bCs/>
          <w:lang w:val="sr-Cyrl-CS"/>
        </w:rPr>
      </w:pPr>
    </w:p>
    <w:p w:rsidR="00122C79" w:rsidRPr="008566BF" w:rsidRDefault="000443FC"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X</w:t>
      </w:r>
      <w:r w:rsidR="00981E0D">
        <w:rPr>
          <w:rFonts w:ascii="Arial" w:hAnsi="Arial" w:cs="Arial"/>
          <w:b/>
          <w:bCs/>
          <w:i/>
          <w:iCs/>
          <w:sz w:val="28"/>
          <w:szCs w:val="28"/>
        </w:rPr>
        <w:t xml:space="preserve"> </w:t>
      </w:r>
      <w:r w:rsidR="00122C79" w:rsidRPr="008566BF">
        <w:rPr>
          <w:rFonts w:ascii="Arial" w:hAnsi="Arial" w:cs="Arial"/>
          <w:b/>
          <w:bCs/>
          <w:i/>
          <w:iCs/>
          <w:sz w:val="28"/>
          <w:szCs w:val="28"/>
          <w:lang w:val="ru-RU"/>
        </w:rPr>
        <w:t>УПУТСТВО ПОНУЂАЧИМА КАКО ДА САЧИНЕ ПОНУДУ</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981E0D" w:rsidRPr="008566BF" w:rsidRDefault="00981E0D" w:rsidP="00981E0D">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981E0D" w:rsidRPr="008566BF" w:rsidRDefault="00981E0D" w:rsidP="00981E0D">
      <w:pPr>
        <w:jc w:val="both"/>
        <w:rPr>
          <w:rFonts w:ascii="Arial" w:hAnsi="Arial" w:cs="Arial"/>
          <w:b/>
          <w:bCs/>
          <w:i/>
          <w:iCs/>
          <w:lang w:val="ru-RU"/>
        </w:rPr>
      </w:pPr>
    </w:p>
    <w:p w:rsidR="00981E0D" w:rsidRPr="008566BF" w:rsidRDefault="00981E0D" w:rsidP="00981E0D">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981E0D" w:rsidRPr="00E6790C" w:rsidRDefault="00981E0D" w:rsidP="00981E0D">
      <w:pPr>
        <w:jc w:val="both"/>
        <w:rPr>
          <w:lang w:val="sr-Cyrl-CS"/>
        </w:rPr>
      </w:pPr>
    </w:p>
    <w:p w:rsidR="00981E0D" w:rsidRPr="008566BF" w:rsidRDefault="00981E0D" w:rsidP="00981E0D">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981E0D" w:rsidRPr="008566BF" w:rsidRDefault="00981E0D" w:rsidP="00981E0D">
      <w:pPr>
        <w:jc w:val="both"/>
        <w:rPr>
          <w:rFonts w:ascii="Arial" w:eastAsia="TimesNewRomanPSMT" w:hAnsi="Arial" w:cs="Arial"/>
          <w:bCs/>
          <w:lang w:val="ru-RU"/>
        </w:rPr>
      </w:pP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981E0D" w:rsidRPr="008566BF" w:rsidRDefault="00981E0D" w:rsidP="00981E0D">
      <w:pPr>
        <w:suppressAutoHyphens w:val="0"/>
        <w:autoSpaceDE w:val="0"/>
        <w:autoSpaceDN w:val="0"/>
        <w:adjustRightInd w:val="0"/>
        <w:spacing w:line="240" w:lineRule="auto"/>
        <w:jc w:val="both"/>
        <w:rPr>
          <w:rFonts w:ascii="Arial" w:hAnsi="Arial" w:cs="Arial"/>
          <w:b/>
          <w:color w:val="auto"/>
          <w:lang w:val="ru-RU"/>
        </w:rPr>
      </w:pPr>
      <w:r w:rsidRPr="009E0FE9">
        <w:rPr>
          <w:rFonts w:ascii="Arial" w:eastAsia="TimesNewRomanPSMT" w:hAnsi="Arial" w:cs="Arial"/>
          <w:bCs/>
          <w:lang w:val="ru-RU"/>
        </w:rPr>
        <w:t>Понуду доставити на адресу:</w:t>
      </w:r>
      <w:r w:rsidRPr="009E0FE9">
        <w:rPr>
          <w:rFonts w:ascii="Arial" w:hAnsi="Arial" w:cs="Arial"/>
          <w:i/>
          <w:iCs/>
          <w:lang w:val="ru-RU"/>
        </w:rPr>
        <w:t xml:space="preserve"> </w:t>
      </w:r>
      <w:r w:rsidR="000443FC">
        <w:rPr>
          <w:rFonts w:ascii="Arial" w:hAnsi="Arial" w:cs="Arial"/>
          <w:iCs/>
          <w:lang w:val="sr-Cyrl-CS"/>
        </w:rPr>
        <w:t>О</w:t>
      </w:r>
      <w:r w:rsidR="00827C50">
        <w:rPr>
          <w:rFonts w:ascii="Arial" w:hAnsi="Arial" w:cs="Arial"/>
          <w:iCs/>
          <w:lang w:val="sr-Cyrl-CS"/>
        </w:rPr>
        <w:t>општина Баточина, О</w:t>
      </w:r>
      <w:r w:rsidR="000443FC">
        <w:rPr>
          <w:rFonts w:ascii="Arial" w:hAnsi="Arial" w:cs="Arial"/>
          <w:iCs/>
          <w:lang w:val="sr-Cyrl-CS"/>
        </w:rPr>
        <w:t>пштинска управа, 34227 Баточина</w:t>
      </w:r>
      <w:r w:rsidR="000443FC" w:rsidRPr="008566BF">
        <w:rPr>
          <w:rFonts w:ascii="Arial" w:hAnsi="Arial" w:cs="Arial"/>
          <w:iCs/>
          <w:lang w:val="ru-RU"/>
        </w:rPr>
        <w:t>, Ул. К</w:t>
      </w:r>
      <w:r w:rsidR="000443FC">
        <w:rPr>
          <w:rFonts w:ascii="Arial" w:hAnsi="Arial" w:cs="Arial"/>
          <w:iCs/>
          <w:lang w:val="sr-Cyrl-CS"/>
        </w:rPr>
        <w:t xml:space="preserve">раља Петра </w:t>
      </w:r>
      <w:r w:rsidR="000443FC">
        <w:rPr>
          <w:rFonts w:ascii="Arial" w:hAnsi="Arial" w:cs="Arial"/>
          <w:iCs/>
          <w:lang w:val="sr-Latn-CS"/>
        </w:rPr>
        <w:t>I</w:t>
      </w:r>
      <w:r w:rsidR="000443FC" w:rsidRPr="008566BF">
        <w:rPr>
          <w:rFonts w:ascii="Arial" w:hAnsi="Arial" w:cs="Arial"/>
          <w:iCs/>
          <w:lang w:val="ru-RU"/>
        </w:rPr>
        <w:t xml:space="preserve"> бр.3</w:t>
      </w:r>
      <w:r w:rsidR="00827C50">
        <w:rPr>
          <w:rFonts w:ascii="Arial" w:hAnsi="Arial" w:cs="Arial"/>
          <w:iCs/>
          <w:lang w:val="ru-RU"/>
        </w:rPr>
        <w:t>2</w:t>
      </w:r>
      <w:r w:rsidR="000443FC" w:rsidRPr="008566BF">
        <w:rPr>
          <w:rFonts w:ascii="Arial" w:hAnsi="Arial" w:cs="Arial"/>
          <w:i/>
          <w:iCs/>
          <w:lang w:val="ru-RU"/>
        </w:rPr>
        <w:t xml:space="preserve">, </w:t>
      </w:r>
      <w:r w:rsidR="000443FC" w:rsidRPr="008566BF">
        <w:rPr>
          <w:rFonts w:ascii="Arial" w:eastAsia="TimesNewRomanPSMT" w:hAnsi="Arial" w:cs="Arial"/>
          <w:bCs/>
          <w:lang w:val="ru-RU"/>
        </w:rPr>
        <w:t>са назнаком</w:t>
      </w:r>
      <w:r w:rsidRPr="009E0FE9">
        <w:rPr>
          <w:rFonts w:ascii="Arial" w:eastAsia="TimesNewRomanPSMT" w:hAnsi="Arial" w:cs="Arial"/>
          <w:bCs/>
          <w:lang w:val="ru-RU"/>
        </w:rPr>
        <w:t xml:space="preserve">: </w:t>
      </w:r>
      <w:r w:rsidRPr="009E0FE9">
        <w:rPr>
          <w:rFonts w:ascii="Arial" w:eastAsia="TimesNewRomanPS-BoldMT" w:hAnsi="Arial" w:cs="Arial"/>
          <w:b/>
          <w:bCs/>
          <w:lang w:val="ru-RU"/>
        </w:rPr>
        <w:t>,,Понуда за јавну набавку</w:t>
      </w:r>
      <w:r w:rsidRPr="009E0FE9">
        <w:rPr>
          <w:rFonts w:ascii="Arial" w:eastAsia="TimesNewRomanPS-BoldMT" w:hAnsi="Arial" w:cs="Arial"/>
          <w:b/>
          <w:bCs/>
          <w:lang w:val="sr-Cyrl-CS"/>
        </w:rPr>
        <w:t xml:space="preserve"> -</w:t>
      </w:r>
      <w:r w:rsidRPr="009E0FE9">
        <w:rPr>
          <w:rFonts w:ascii="Arial" w:hAnsi="Arial" w:cs="Arial"/>
          <w:lang w:val="ru-RU"/>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 xml:space="preserve">ОДРЖАВАЊУ </w:t>
      </w:r>
      <w:r w:rsidR="00CB3A26">
        <w:rPr>
          <w:rFonts w:ascii="Arial" w:eastAsia="TimesNewRomanPS-BoldMT" w:hAnsi="Arial" w:cs="Arial"/>
          <w:b/>
          <w:bCs/>
          <w:lang w:val="sr-Cyrl-CS"/>
        </w:rPr>
        <w:t>ЛОКАЛНИХ</w:t>
      </w:r>
      <w:r w:rsidR="00966600">
        <w:rPr>
          <w:rFonts w:ascii="Arial" w:eastAsia="TimesNewRomanPS-BoldMT" w:hAnsi="Arial" w:cs="Arial"/>
          <w:b/>
          <w:bCs/>
          <w:lang w:val="sr-Cyrl-CS"/>
        </w:rPr>
        <w:t xml:space="preserve"> ПУТЕВА АНГАЖОВАЊЕМ</w:t>
      </w:r>
      <w:r w:rsidR="003A3ECD">
        <w:rPr>
          <w:rFonts w:ascii="Arial" w:eastAsia="TimesNewRomanPS-BoldMT" w:hAnsi="Arial" w:cs="Arial"/>
          <w:b/>
          <w:bCs/>
          <w:lang w:val="sr-Cyrl-CS"/>
        </w:rPr>
        <w:t xml:space="preserve"> РАДНИХ МАШИНА,</w:t>
      </w:r>
      <w:r w:rsidRPr="002E14DB">
        <w:rPr>
          <w:rFonts w:ascii="Calibri" w:eastAsia="Calibri" w:hAnsi="Calibri" w:cs="Calibri"/>
          <w:color w:val="auto"/>
          <w:kern w:val="0"/>
          <w:sz w:val="22"/>
          <w:szCs w:val="22"/>
          <w:lang w:eastAsia="en-US"/>
        </w:rPr>
        <w:t xml:space="preserve"> </w:t>
      </w:r>
      <w:r w:rsidRPr="008566BF">
        <w:rPr>
          <w:rFonts w:ascii="Arial" w:eastAsia="TimesNewRomanPS-BoldMT" w:hAnsi="Arial" w:cs="Arial"/>
          <w:b/>
          <w:bCs/>
          <w:lang w:val="ru-RU"/>
        </w:rPr>
        <w:t>ЈН</w:t>
      </w:r>
      <w:r w:rsidR="008B5A1D">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CB3A26">
        <w:rPr>
          <w:rFonts w:ascii="Arial" w:eastAsia="TimesNewRomanPS-BoldMT" w:hAnsi="Arial" w:cs="Arial"/>
          <w:b/>
          <w:bCs/>
          <w:lang w:val="sr-Cyrl-CS"/>
        </w:rPr>
        <w:t>1/2019</w:t>
      </w:r>
      <w:r w:rsidR="00110CC6">
        <w:rPr>
          <w:rFonts w:ascii="Arial" w:eastAsia="TimesNewRomanPS-BoldMT" w:hAnsi="Arial" w:cs="Arial"/>
          <w:b/>
          <w:bCs/>
          <w:lang w:val="sr-Cyrl-CS"/>
        </w:rPr>
        <w:t>.</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A35B38">
        <w:rPr>
          <w:rFonts w:ascii="Arial" w:hAnsi="Arial" w:cs="Arial"/>
          <w:b/>
          <w:color w:val="auto"/>
          <w:lang w:val="sr-Cyrl-CS"/>
        </w:rPr>
        <w:t>21</w:t>
      </w:r>
      <w:r w:rsidRPr="00A35B38">
        <w:rPr>
          <w:rFonts w:ascii="Arial" w:hAnsi="Arial" w:cs="Arial"/>
          <w:b/>
          <w:color w:val="auto"/>
          <w:lang w:val="sr-Cyrl-CS"/>
        </w:rPr>
        <w:t>.</w:t>
      </w:r>
      <w:r w:rsidR="005C1117" w:rsidRPr="00A35B38">
        <w:rPr>
          <w:rFonts w:ascii="Arial" w:hAnsi="Arial" w:cs="Arial"/>
          <w:b/>
          <w:color w:val="auto"/>
          <w:lang w:val="sr-Cyrl-CS"/>
        </w:rPr>
        <w:t>0</w:t>
      </w:r>
      <w:r w:rsidR="00A35B38">
        <w:rPr>
          <w:rFonts w:ascii="Arial" w:hAnsi="Arial" w:cs="Arial"/>
          <w:b/>
          <w:color w:val="auto"/>
          <w:lang w:val="sr-Cyrl-CS"/>
        </w:rPr>
        <w:t>2</w:t>
      </w:r>
      <w:r w:rsidRPr="00A35B38">
        <w:rPr>
          <w:rFonts w:ascii="Arial" w:hAnsi="Arial" w:cs="Arial"/>
          <w:b/>
          <w:color w:val="auto"/>
          <w:lang w:val="ru-RU"/>
        </w:rPr>
        <w:t>.</w:t>
      </w:r>
      <w:r w:rsidR="007D49A1" w:rsidRPr="00A35B38">
        <w:rPr>
          <w:rFonts w:ascii="Arial" w:hAnsi="Arial" w:cs="Arial"/>
          <w:b/>
          <w:color w:val="auto"/>
          <w:lang w:val="ru-RU"/>
        </w:rPr>
        <w:t>201</w:t>
      </w:r>
      <w:r w:rsidR="00CB3A26" w:rsidRPr="00A35B38">
        <w:rPr>
          <w:rFonts w:ascii="Arial" w:hAnsi="Arial" w:cs="Arial"/>
          <w:b/>
          <w:color w:val="auto"/>
          <w:lang w:val="ru-RU"/>
        </w:rPr>
        <w:t>9</w:t>
      </w:r>
      <w:r w:rsidR="00110CC6" w:rsidRPr="0059591F">
        <w:rPr>
          <w:rFonts w:ascii="Arial" w:hAnsi="Arial" w:cs="Arial"/>
          <w:b/>
          <w:color w:val="auto"/>
          <w:lang w:val="ru-RU"/>
        </w:rPr>
        <w:t>.</w:t>
      </w:r>
      <w:r>
        <w:rPr>
          <w:rFonts w:ascii="Arial" w:hAnsi="Arial" w:cs="Arial"/>
          <w:b/>
          <w:color w:val="auto"/>
          <w:lang w:val="ru-RU"/>
        </w:rPr>
        <w:t xml:space="preserve"> </w:t>
      </w:r>
      <w:r w:rsidRPr="008566BF">
        <w:rPr>
          <w:rFonts w:ascii="Arial" w:hAnsi="Arial" w:cs="Arial"/>
          <w:b/>
          <w:color w:val="auto"/>
          <w:lang w:val="ru-RU"/>
        </w:rPr>
        <w:t xml:space="preserve">године </w:t>
      </w:r>
      <w:r w:rsidR="000443FC">
        <w:rPr>
          <w:rFonts w:ascii="Arial" w:hAnsi="Arial" w:cs="Arial"/>
          <w:b/>
          <w:color w:val="auto"/>
          <w:lang w:val="sr-Cyrl-CS"/>
        </w:rPr>
        <w:t>до</w:t>
      </w:r>
      <w:r w:rsidRPr="008566BF">
        <w:rPr>
          <w:rFonts w:ascii="Arial" w:hAnsi="Arial" w:cs="Arial"/>
          <w:b/>
          <w:color w:val="auto"/>
          <w:lang w:val="ru-RU"/>
        </w:rPr>
        <w:t xml:space="preserve"> 1</w:t>
      </w:r>
      <w:r w:rsidR="00186AD6">
        <w:rPr>
          <w:rFonts w:ascii="Arial" w:hAnsi="Arial" w:cs="Arial"/>
          <w:b/>
          <w:color w:val="auto"/>
          <w:lang w:val="sr-Cyrl-CS"/>
        </w:rPr>
        <w:t>0</w:t>
      </w:r>
      <w:r w:rsidRPr="008566BF">
        <w:rPr>
          <w:rFonts w:ascii="Arial" w:hAnsi="Arial" w:cs="Arial"/>
          <w:b/>
          <w:color w:val="auto"/>
          <w:lang w:val="ru-RU"/>
        </w:rPr>
        <w:t xml:space="preserve"> часова.</w:t>
      </w:r>
    </w:p>
    <w:p w:rsidR="00981E0D" w:rsidRPr="00A4102E" w:rsidRDefault="00981E0D" w:rsidP="00981E0D">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A27049">
        <w:rPr>
          <w:rFonts w:ascii="Arial" w:hAnsi="Arial" w:cs="Arial"/>
          <w:b/>
          <w:color w:val="auto"/>
          <w:lang w:val="sr-Cyrl-CS"/>
        </w:rPr>
        <w:t xml:space="preserve">скупштинској сали </w:t>
      </w:r>
      <w:r>
        <w:rPr>
          <w:rFonts w:ascii="Arial" w:hAnsi="Arial" w:cs="Arial"/>
          <w:b/>
          <w:color w:val="auto"/>
          <w:lang w:val="sr-Cyrl-CS"/>
        </w:rPr>
        <w:t>Наручиоца у 1</w:t>
      </w:r>
      <w:r w:rsidR="00186AD6">
        <w:rPr>
          <w:rFonts w:ascii="Arial" w:hAnsi="Arial" w:cs="Arial"/>
          <w:b/>
          <w:color w:val="auto"/>
          <w:lang w:val="sr-Cyrl-CS"/>
        </w:rPr>
        <w:t>0</w:t>
      </w:r>
      <w:r>
        <w:rPr>
          <w:rFonts w:ascii="Arial" w:hAnsi="Arial" w:cs="Arial"/>
          <w:b/>
          <w:color w:val="auto"/>
          <w:lang w:val="sr-Cyrl-CS"/>
        </w:rPr>
        <w:t>:30 часова.</w:t>
      </w:r>
    </w:p>
    <w:p w:rsidR="00981E0D" w:rsidRPr="008566BF" w:rsidRDefault="00981E0D" w:rsidP="00981E0D">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sidR="00245EE4">
        <w:rPr>
          <w:rFonts w:ascii="Arial" w:hAnsi="Arial" w:cs="Arial"/>
          <w:color w:val="auto"/>
          <w:lang w:val="ru-RU"/>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981E0D" w:rsidRPr="008566BF" w:rsidRDefault="00981E0D" w:rsidP="00981E0D">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 xml:space="preserve">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981E0D" w:rsidRDefault="00981E0D" w:rsidP="00981E0D">
      <w:pPr>
        <w:jc w:val="both"/>
        <w:rPr>
          <w:rFonts w:ascii="Arial" w:hAnsi="Arial" w:cs="Arial"/>
          <w:b/>
          <w:lang w:val="ru-RU"/>
        </w:rPr>
      </w:pPr>
      <w:r w:rsidRPr="008566BF">
        <w:rPr>
          <w:rFonts w:ascii="Arial" w:hAnsi="Arial" w:cs="Arial"/>
          <w:b/>
          <w:lang w:val="ru-RU"/>
        </w:rPr>
        <w:t xml:space="preserve">   </w:t>
      </w:r>
    </w:p>
    <w:p w:rsidR="000443FC" w:rsidRPr="008566BF" w:rsidRDefault="000443FC" w:rsidP="000443FC">
      <w:pPr>
        <w:jc w:val="both"/>
        <w:rPr>
          <w:rFonts w:ascii="Arial" w:eastAsia="TimesNewRomanPSMT" w:hAnsi="Arial" w:cs="Arial"/>
          <w:bCs/>
          <w:lang w:val="ru-RU"/>
        </w:rPr>
      </w:pPr>
      <w:r>
        <w:rPr>
          <w:rFonts w:ascii="Arial" w:eastAsia="TimesNewRomanPSMT" w:hAnsi="Arial" w:cs="Arial"/>
          <w:bCs/>
          <w:lang w:val="ru-RU"/>
        </w:rPr>
        <w:t>Понуда</w:t>
      </w:r>
      <w:r w:rsidRPr="008566BF">
        <w:rPr>
          <w:rFonts w:ascii="Arial" w:eastAsia="TimesNewRomanPSMT" w:hAnsi="Arial" w:cs="Arial"/>
          <w:bCs/>
          <w:lang w:val="ru-RU"/>
        </w:rPr>
        <w:t xml:space="preserve"> мора да садржи:</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понуде (Образац 1); </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структуре понуђене цене (Образац 2);</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трошкова припреме понуде (Образац 3) - опционо;</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изјаве о независној понуди (Образац 4);</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понуђача о испуњености услова из чл. 75. </w:t>
      </w:r>
      <w:r w:rsidRPr="00474B61">
        <w:rPr>
          <w:rFonts w:ascii="Arial" w:hAnsi="Arial" w:cs="Arial"/>
          <w:color w:val="auto"/>
          <w:lang w:val="sr-Cyrl-CS"/>
        </w:rPr>
        <w:t xml:space="preserve">ст.2. </w:t>
      </w:r>
      <w:r w:rsidRPr="00474B61">
        <w:rPr>
          <w:rFonts w:ascii="Arial" w:hAnsi="Arial" w:cs="Arial"/>
          <w:color w:val="auto"/>
        </w:rPr>
        <w:t>ЗЈН (Образац 5);</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 xml:space="preserve">Образац изјаве о техничком капацитету (Образац </w:t>
      </w:r>
      <w:r w:rsidR="00245EE4">
        <w:rPr>
          <w:rFonts w:ascii="Arial" w:eastAsia="Times New Roman" w:hAnsi="Arial" w:cs="Arial"/>
          <w:color w:val="auto"/>
        </w:rPr>
        <w:t>6</w:t>
      </w:r>
      <w:r w:rsidRPr="00474B61">
        <w:rPr>
          <w:rFonts w:ascii="Arial" w:eastAsia="Times New Roman" w:hAnsi="Arial" w:cs="Arial"/>
          <w:color w:val="auto"/>
        </w:rPr>
        <w:t>);</w:t>
      </w:r>
    </w:p>
    <w:p w:rsidR="000443FC" w:rsidRPr="00474B61" w:rsidRDefault="000443FC" w:rsidP="000443FC">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 xml:space="preserve">Попуњен образац </w:t>
      </w:r>
      <w:r>
        <w:rPr>
          <w:rFonts w:ascii="Arial" w:eastAsiaTheme="minorHAnsi" w:hAnsi="Arial" w:cs="Arial"/>
          <w:color w:val="auto"/>
          <w:kern w:val="0"/>
          <w:lang w:val="sr-Cyrl-CS" w:eastAsia="en-US"/>
        </w:rPr>
        <w:t xml:space="preserve">техничке </w:t>
      </w:r>
      <w:r w:rsidRPr="00474B61">
        <w:rPr>
          <w:rFonts w:ascii="Arial" w:eastAsiaTheme="minorHAnsi" w:hAnsi="Arial" w:cs="Arial"/>
          <w:color w:val="auto"/>
          <w:kern w:val="0"/>
          <w:lang w:eastAsia="en-US"/>
        </w:rPr>
        <w:t>спецификације радова;</w:t>
      </w:r>
    </w:p>
    <w:p w:rsidR="000443FC" w:rsidRPr="00474B61" w:rsidRDefault="000443FC" w:rsidP="000443FC">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Модел уговора;</w:t>
      </w:r>
    </w:p>
    <w:p w:rsidR="000443FC" w:rsidRPr="00474B61" w:rsidRDefault="000443FC" w:rsidP="00245EE4">
      <w:pPr>
        <w:pStyle w:val="ListParagraph"/>
        <w:numPr>
          <w:ilvl w:val="0"/>
          <w:numId w:val="7"/>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Тражене доказе предвиђене V</w:t>
      </w:r>
      <w:r w:rsidRPr="00474B61">
        <w:rPr>
          <w:rFonts w:ascii="Arial" w:eastAsiaTheme="minorHAnsi" w:hAnsi="Arial" w:cs="Arial"/>
          <w:color w:val="auto"/>
          <w:kern w:val="0"/>
          <w:lang w:val="sr-Latn-CS" w:eastAsia="en-US"/>
        </w:rPr>
        <w:t>I</w:t>
      </w:r>
      <w:r w:rsidRPr="00474B61">
        <w:rPr>
          <w:rFonts w:ascii="Arial" w:eastAsiaTheme="minorHAnsi" w:hAnsi="Arial" w:cs="Arial"/>
          <w:color w:val="auto"/>
          <w:kern w:val="0"/>
          <w:lang w:eastAsia="en-US"/>
        </w:rPr>
        <w:t xml:space="preserve"> делом кон.докум. ("Услови за учешће у поступку јавне</w:t>
      </w:r>
      <w:r w:rsidRPr="00474B61">
        <w:rPr>
          <w:rFonts w:ascii="Arial" w:eastAsiaTheme="minorHAnsi" w:hAnsi="Arial" w:cs="Arial"/>
          <w:color w:val="auto"/>
          <w:kern w:val="0"/>
          <w:lang w:val="sr-Cyrl-CS" w:eastAsia="en-US"/>
        </w:rPr>
        <w:t xml:space="preserve"> </w:t>
      </w:r>
      <w:r w:rsidRPr="00474B61">
        <w:rPr>
          <w:rFonts w:ascii="Arial" w:eastAsiaTheme="minorHAnsi" w:hAnsi="Arial" w:cs="Arial"/>
          <w:color w:val="auto"/>
          <w:kern w:val="0"/>
          <w:lang w:eastAsia="en-US"/>
        </w:rPr>
        <w:t>набавке из чл.75.и 76.Закона и упутство како се доказује испуњеност услова")</w:t>
      </w:r>
      <w:r w:rsidRPr="00474B61">
        <w:rPr>
          <w:rFonts w:ascii="Arial" w:eastAsiaTheme="minorHAnsi" w:hAnsi="Arial" w:cs="Arial"/>
          <w:color w:val="auto"/>
          <w:kern w:val="0"/>
          <w:lang w:val="sr-Cyrl-CS" w:eastAsia="en-US"/>
        </w:rPr>
        <w:t>;</w:t>
      </w:r>
    </w:p>
    <w:p w:rsidR="000443FC" w:rsidRPr="000443FC" w:rsidRDefault="000443FC" w:rsidP="00245EE4">
      <w:pPr>
        <w:pStyle w:val="ListParagraph"/>
        <w:numPr>
          <w:ilvl w:val="0"/>
          <w:numId w:val="7"/>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Предвиђено финансијско средство</w:t>
      </w:r>
      <w:r w:rsidRPr="00474B61">
        <w:rPr>
          <w:rFonts w:ascii="Arial" w:eastAsiaTheme="minorHAnsi" w:hAnsi="Arial" w:cs="Arial"/>
          <w:color w:val="auto"/>
          <w:kern w:val="0"/>
          <w:lang w:val="sr-Cyrl-CS" w:eastAsia="en-US"/>
        </w:rPr>
        <w:t xml:space="preserve"> за озбиљност понуде</w:t>
      </w:r>
      <w:r>
        <w:rPr>
          <w:rFonts w:ascii="Arial" w:eastAsiaTheme="minorHAnsi" w:hAnsi="Arial" w:cs="Arial"/>
          <w:color w:val="auto"/>
          <w:kern w:val="0"/>
          <w:lang w:val="sr-Cyrl-CS" w:eastAsia="en-US"/>
        </w:rPr>
        <w:t xml:space="preserve"> (Меницу, менично овлашћење – писмо и картон депонованих потписа)</w:t>
      </w:r>
      <w:r w:rsidRPr="000443FC">
        <w:rPr>
          <w:rFonts w:ascii="Arial" w:eastAsiaTheme="minorHAnsi" w:hAnsi="Arial" w:cs="Arial"/>
          <w:color w:val="auto"/>
          <w:kern w:val="0"/>
          <w:lang w:val="sr-Cyrl-CS" w:eastAsia="en-US"/>
        </w:rPr>
        <w:t>;</w:t>
      </w:r>
    </w:p>
    <w:p w:rsidR="00245EE4" w:rsidRPr="007D49A1" w:rsidRDefault="00A4102E" w:rsidP="00186AD6">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Pr>
          <w:rFonts w:ascii="Arial" w:eastAsiaTheme="minorHAnsi" w:hAnsi="Arial" w:cs="Arial"/>
          <w:color w:val="auto"/>
          <w:kern w:val="0"/>
          <w:lang w:val="sr-Cyrl-CS" w:eastAsia="en-US"/>
        </w:rPr>
        <w:t xml:space="preserve">Споразум учесника о заједничком подношењу понуде (опционо) </w:t>
      </w:r>
    </w:p>
    <w:p w:rsidR="007D49A1" w:rsidRPr="0059591F" w:rsidRDefault="007D49A1" w:rsidP="007D49A1">
      <w:pPr>
        <w:suppressAutoHyphens w:val="0"/>
        <w:autoSpaceDE w:val="0"/>
        <w:autoSpaceDN w:val="0"/>
        <w:adjustRightInd w:val="0"/>
        <w:spacing w:line="240" w:lineRule="auto"/>
        <w:rPr>
          <w:rFonts w:ascii="Arial" w:eastAsiaTheme="minorHAnsi" w:hAnsi="Arial" w:cs="Arial"/>
          <w:color w:val="auto"/>
          <w:kern w:val="0"/>
          <w:lang w:eastAsia="en-US"/>
        </w:rPr>
      </w:pPr>
    </w:p>
    <w:p w:rsidR="00A4102E" w:rsidRDefault="00981E0D" w:rsidP="00A4102E">
      <w:pPr>
        <w:jc w:val="both"/>
        <w:rPr>
          <w:rFonts w:ascii="Arial" w:hAnsi="Arial" w:cs="Arial"/>
          <w:b/>
          <w:bCs/>
          <w:i/>
          <w:iCs/>
          <w:lang w:val="sr-Cyrl-CS"/>
        </w:rPr>
      </w:pPr>
      <w:r>
        <w:rPr>
          <w:rFonts w:ascii="Arial" w:hAnsi="Arial" w:cs="Arial"/>
          <w:b/>
          <w:i/>
          <w:iCs/>
        </w:rPr>
        <w:lastRenderedPageBreak/>
        <w:t>3.</w:t>
      </w:r>
      <w:r>
        <w:rPr>
          <w:rFonts w:ascii="Arial" w:hAnsi="Arial" w:cs="Arial"/>
          <w:b/>
          <w:bCs/>
          <w:i/>
          <w:iCs/>
        </w:rPr>
        <w:t xml:space="preserve"> ПАРТИЈЕ</w:t>
      </w:r>
    </w:p>
    <w:p w:rsidR="00A4102E" w:rsidRPr="00A4102E" w:rsidRDefault="00A4102E" w:rsidP="00A4102E">
      <w:pPr>
        <w:jc w:val="both"/>
        <w:rPr>
          <w:rFonts w:ascii="Arial" w:hAnsi="Arial" w:cs="Arial"/>
          <w:b/>
          <w:bCs/>
          <w:i/>
          <w:iCs/>
          <w:lang w:val="sr-Cyrl-CS"/>
        </w:rPr>
      </w:pPr>
    </w:p>
    <w:p w:rsidR="00981E0D" w:rsidRDefault="00981E0D" w:rsidP="00A4102E">
      <w:pPr>
        <w:jc w:val="both"/>
        <w:rPr>
          <w:lang w:val="ru-RU"/>
        </w:rPr>
      </w:pPr>
      <w:r w:rsidRPr="00A94B77">
        <w:rPr>
          <w:rFonts w:ascii="Arial" w:hAnsi="Arial" w:cs="Arial"/>
          <w:noProof/>
          <w:lang w:val="sr-Cyrl-CS"/>
        </w:rPr>
        <w:t xml:space="preserve">Набавка </w:t>
      </w:r>
      <w:r>
        <w:rPr>
          <w:rFonts w:ascii="Arial" w:hAnsi="Arial" w:cs="Arial"/>
          <w:noProof/>
          <w:lang w:val="sr-Cyrl-CS"/>
        </w:rPr>
        <w:t>ни</w:t>
      </w:r>
      <w:r w:rsidRPr="00A94B77">
        <w:rPr>
          <w:rFonts w:ascii="Arial" w:hAnsi="Arial" w:cs="Arial"/>
          <w:noProof/>
          <w:lang w:val="sr-Cyrl-CS"/>
        </w:rPr>
        <w:t xml:space="preserve">је обликована у </w:t>
      </w:r>
      <w:r>
        <w:rPr>
          <w:rFonts w:ascii="Arial" w:hAnsi="Arial" w:cs="Arial"/>
          <w:noProof/>
          <w:lang w:val="sr-Cyrl-CS"/>
        </w:rPr>
        <w:t xml:space="preserve"> партије.</w:t>
      </w:r>
      <w:r w:rsidRPr="008566BF">
        <w:rPr>
          <w:lang w:val="ru-RU"/>
        </w:rPr>
        <w:tab/>
      </w:r>
    </w:p>
    <w:p w:rsidR="00A4102E" w:rsidRPr="00497D7F" w:rsidRDefault="00A4102E" w:rsidP="00981E0D">
      <w:pPr>
        <w:jc w:val="both"/>
        <w:rPr>
          <w:rFonts w:ascii="Arial" w:hAnsi="Arial" w:cs="Arial"/>
        </w:rPr>
      </w:pPr>
    </w:p>
    <w:p w:rsidR="00981E0D" w:rsidRPr="008566BF" w:rsidRDefault="00981E0D" w:rsidP="00A4102E">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981E0D" w:rsidRPr="008566BF" w:rsidRDefault="00981E0D" w:rsidP="00981E0D">
      <w:pPr>
        <w:jc w:val="both"/>
        <w:rPr>
          <w:rFonts w:ascii="Arial" w:hAnsi="Arial" w:cs="Arial"/>
          <w:bCs/>
          <w:iCs/>
          <w:lang w:val="ru-RU"/>
        </w:rPr>
      </w:pPr>
    </w:p>
    <w:p w:rsidR="00981E0D" w:rsidRDefault="00981E0D" w:rsidP="00981E0D">
      <w:pPr>
        <w:jc w:val="both"/>
        <w:rPr>
          <w:rFonts w:ascii="Arial" w:hAnsi="Arial" w:cs="Arial"/>
          <w:bCs/>
          <w:iCs/>
          <w:lang w:val="ru-RU"/>
        </w:rPr>
      </w:pPr>
      <w:r w:rsidRPr="008566BF">
        <w:rPr>
          <w:rFonts w:ascii="Arial" w:hAnsi="Arial" w:cs="Arial"/>
          <w:bCs/>
          <w:iCs/>
          <w:lang w:val="ru-RU"/>
        </w:rPr>
        <w:t>Подношење понуде са варијантама није дозвољено.</w:t>
      </w:r>
    </w:p>
    <w:p w:rsidR="00A4102E" w:rsidRPr="00253707" w:rsidRDefault="00A4102E" w:rsidP="00981E0D">
      <w:pPr>
        <w:jc w:val="both"/>
        <w:rPr>
          <w:rFonts w:ascii="Arial" w:hAnsi="Arial" w:cs="Arial"/>
          <w:bCs/>
          <w:iCs/>
          <w:lang w:val="sr-Cyrl-CS"/>
        </w:rPr>
      </w:pPr>
    </w:p>
    <w:p w:rsidR="00981E0D" w:rsidRPr="008566BF" w:rsidRDefault="00981E0D" w:rsidP="00981E0D">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981E0D" w:rsidRPr="008566BF" w:rsidRDefault="00981E0D" w:rsidP="00981E0D">
      <w:pPr>
        <w:jc w:val="both"/>
        <w:rPr>
          <w:lang w:val="ru-RU"/>
        </w:rPr>
      </w:pPr>
    </w:p>
    <w:p w:rsidR="00981E0D" w:rsidRPr="008566BF" w:rsidRDefault="00981E0D" w:rsidP="00981E0D">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981E0D" w:rsidRPr="008566BF" w:rsidRDefault="00981E0D" w:rsidP="00981E0D">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981E0D" w:rsidRPr="008566BF" w:rsidRDefault="00981E0D" w:rsidP="00981E0D">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7D49A1">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 xml:space="preserve">ОДРЖАВАЊУ </w:t>
      </w:r>
      <w:r w:rsidR="00CB3A26">
        <w:rPr>
          <w:rFonts w:ascii="Arial" w:eastAsia="TimesNewRomanPS-BoldMT" w:hAnsi="Arial" w:cs="Arial"/>
          <w:b/>
          <w:bCs/>
          <w:lang w:val="sr-Cyrl-CS"/>
        </w:rPr>
        <w:t>ЛОКАЛНИХ</w:t>
      </w:r>
      <w:r w:rsidR="00966600">
        <w:rPr>
          <w:rFonts w:ascii="Arial" w:eastAsia="TimesNewRomanPS-BoldMT" w:hAnsi="Arial" w:cs="Arial"/>
          <w:b/>
          <w:bCs/>
          <w:lang w:val="sr-Cyrl-CS"/>
        </w:rPr>
        <w:t xml:space="preserve"> ПУТЕВА АНГАЖОВАЊЕМ</w:t>
      </w:r>
      <w:r w:rsidR="003A3ECD">
        <w:rPr>
          <w:rFonts w:ascii="Arial" w:eastAsia="TimesNewRomanPS-BoldMT" w:hAnsi="Arial" w:cs="Arial"/>
          <w:b/>
          <w:bCs/>
          <w:lang w:val="sr-Cyrl-CS"/>
        </w:rPr>
        <w:t xml:space="preserve"> РАДНИХ МАШИНА</w:t>
      </w:r>
      <w:r w:rsidR="00D03FA4">
        <w:rPr>
          <w:rFonts w:ascii="Arial" w:eastAsia="TimesNewRomanPS-BoldMT" w:hAnsi="Arial" w:cs="Arial"/>
          <w:b/>
          <w:bCs/>
          <w:lang w:val="ru-RU"/>
        </w:rPr>
        <w:t>, Ј</w:t>
      </w:r>
      <w:r w:rsidRPr="008566BF">
        <w:rPr>
          <w:rFonts w:ascii="Arial" w:eastAsia="TimesNewRomanPS-BoldMT" w:hAnsi="Arial" w:cs="Arial"/>
          <w:b/>
          <w:bCs/>
          <w:lang w:val="ru-RU"/>
        </w:rPr>
        <w:t>Н</w:t>
      </w:r>
      <w:r w:rsidR="00245EE4">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433FD4">
        <w:rPr>
          <w:rFonts w:ascii="Arial" w:eastAsia="TimesNewRomanPS-BoldMT" w:hAnsi="Arial" w:cs="Arial"/>
          <w:b/>
          <w:bCs/>
          <w:lang w:val="sr-Cyrl-CS"/>
        </w:rPr>
        <w:t>1/201</w:t>
      </w:r>
      <w:r w:rsidR="00CB3A26">
        <w:rPr>
          <w:rFonts w:ascii="Arial" w:eastAsia="TimesNewRomanPS-BoldMT" w:hAnsi="Arial" w:cs="Arial"/>
          <w:b/>
          <w:bCs/>
          <w:lang w:val="sr-Cyrl-CS"/>
        </w:rPr>
        <w:t>9</w:t>
      </w:r>
      <w:r w:rsidR="00110CC6">
        <w:rPr>
          <w:rFonts w:ascii="Arial" w:eastAsia="TimesNewRomanPS-BoldMT" w:hAnsi="Arial" w:cs="Arial"/>
          <w:b/>
          <w:bCs/>
          <w:lang w:val="sr-Cyrl-CS"/>
        </w:rPr>
        <w:t>.</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 xml:space="preserve">ОДРЖАВАЊУ </w:t>
      </w:r>
      <w:r w:rsidR="00CB3A26">
        <w:rPr>
          <w:rFonts w:ascii="Arial" w:eastAsia="TimesNewRomanPS-BoldMT" w:hAnsi="Arial" w:cs="Arial"/>
          <w:b/>
          <w:bCs/>
          <w:lang w:val="sr-Cyrl-CS"/>
        </w:rPr>
        <w:t>ЛОКАЛНИХ</w:t>
      </w:r>
      <w:r w:rsidR="00966600">
        <w:rPr>
          <w:rFonts w:ascii="Arial" w:eastAsia="TimesNewRomanPS-BoldMT" w:hAnsi="Arial" w:cs="Arial"/>
          <w:b/>
          <w:bCs/>
          <w:lang w:val="sr-Cyrl-CS"/>
        </w:rPr>
        <w:t xml:space="preserve"> ПУТЕВА АНГАЖОВАЊЕМ</w:t>
      </w:r>
      <w:r w:rsidR="003A3ECD">
        <w:rPr>
          <w:rFonts w:ascii="Arial" w:eastAsia="TimesNewRomanPS-BoldMT" w:hAnsi="Arial" w:cs="Arial"/>
          <w:b/>
          <w:bCs/>
          <w:lang w:val="sr-Cyrl-CS"/>
        </w:rPr>
        <w:t xml:space="preserve"> РАДНИХ МАШИНА, </w:t>
      </w:r>
      <w:r w:rsidRPr="008566BF">
        <w:rPr>
          <w:rFonts w:ascii="Arial" w:eastAsia="TimesNewRomanPS-BoldMT" w:hAnsi="Arial" w:cs="Arial"/>
          <w:b/>
          <w:bCs/>
          <w:lang w:val="ru-RU"/>
        </w:rPr>
        <w:t>ЈН</w:t>
      </w:r>
      <w:r w:rsidR="00245EE4">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CB3A26">
        <w:rPr>
          <w:rFonts w:ascii="Arial" w:eastAsia="TimesNewRomanPS-BoldMT" w:hAnsi="Arial" w:cs="Arial"/>
          <w:b/>
          <w:bCs/>
          <w:lang w:val="sr-Cyrl-CS"/>
        </w:rPr>
        <w:t>1/2019</w:t>
      </w:r>
      <w:r w:rsidR="00110CC6">
        <w:rPr>
          <w:rFonts w:ascii="Arial" w:eastAsia="TimesNewRomanPS-BoldMT" w:hAnsi="Arial" w:cs="Arial"/>
          <w:b/>
          <w:bCs/>
          <w:lang w:val="sr-Cyrl-CS"/>
        </w:rPr>
        <w:t>.</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 xml:space="preserve">ОДРЖАВАЊУ </w:t>
      </w:r>
      <w:r w:rsidR="00CB3A26">
        <w:rPr>
          <w:rFonts w:ascii="Arial" w:eastAsia="TimesNewRomanPS-BoldMT" w:hAnsi="Arial" w:cs="Arial"/>
          <w:b/>
          <w:bCs/>
          <w:lang w:val="sr-Cyrl-CS"/>
        </w:rPr>
        <w:t>ЛОКАЛНИХ</w:t>
      </w:r>
      <w:r w:rsidR="00966600">
        <w:rPr>
          <w:rFonts w:ascii="Arial" w:eastAsia="TimesNewRomanPS-BoldMT" w:hAnsi="Arial" w:cs="Arial"/>
          <w:b/>
          <w:bCs/>
          <w:lang w:val="sr-Cyrl-CS"/>
        </w:rPr>
        <w:t xml:space="preserve"> ПУТЕВА АНГАЖОВАЊЕМ</w:t>
      </w:r>
      <w:r w:rsidR="003A3ECD">
        <w:rPr>
          <w:rFonts w:ascii="Arial" w:eastAsia="TimesNewRomanPS-BoldMT" w:hAnsi="Arial" w:cs="Arial"/>
          <w:b/>
          <w:bCs/>
          <w:lang w:val="sr-Cyrl-CS"/>
        </w:rPr>
        <w:t xml:space="preserve"> РАДНИХ МАШИНА, </w:t>
      </w:r>
      <w:r w:rsidRPr="008566BF">
        <w:rPr>
          <w:rFonts w:ascii="Arial" w:eastAsia="TimesNewRomanPS-BoldMT" w:hAnsi="Arial" w:cs="Arial"/>
          <w:b/>
          <w:bCs/>
          <w:lang w:val="ru-RU"/>
        </w:rPr>
        <w:t>ЈН</w:t>
      </w:r>
      <w:r w:rsidR="00245EE4">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CB3A26">
        <w:rPr>
          <w:rFonts w:ascii="Arial" w:eastAsia="TimesNewRomanPS-BoldMT" w:hAnsi="Arial" w:cs="Arial"/>
          <w:b/>
          <w:bCs/>
          <w:lang w:val="ru-RU"/>
        </w:rPr>
        <w:t>1/2019</w:t>
      </w:r>
      <w:r w:rsidR="00110CC6">
        <w:rPr>
          <w:rFonts w:ascii="Arial" w:eastAsia="TimesNewRomanPS-BoldMT" w:hAnsi="Arial" w:cs="Arial"/>
          <w:b/>
          <w:bCs/>
          <w:lang w:val="ru-RU"/>
        </w:rPr>
        <w:t>.</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 xml:space="preserve">ОДРЖАВАЊУ </w:t>
      </w:r>
      <w:r w:rsidR="00CB3A26">
        <w:rPr>
          <w:rFonts w:ascii="Arial" w:eastAsia="TimesNewRomanPS-BoldMT" w:hAnsi="Arial" w:cs="Arial"/>
          <w:b/>
          <w:bCs/>
          <w:lang w:val="sr-Cyrl-CS"/>
        </w:rPr>
        <w:t>ЛОКАЛНИХ</w:t>
      </w:r>
      <w:r w:rsidR="00966600">
        <w:rPr>
          <w:rFonts w:ascii="Arial" w:eastAsia="TimesNewRomanPS-BoldMT" w:hAnsi="Arial" w:cs="Arial"/>
          <w:b/>
          <w:bCs/>
          <w:lang w:val="sr-Cyrl-CS"/>
        </w:rPr>
        <w:t xml:space="preserve"> ПУТЕВА АНГАЖОВАЊЕМ</w:t>
      </w:r>
      <w:r w:rsidR="003A3ECD">
        <w:rPr>
          <w:rFonts w:ascii="Arial" w:eastAsia="TimesNewRomanPS-BoldMT" w:hAnsi="Arial" w:cs="Arial"/>
          <w:b/>
          <w:bCs/>
          <w:lang w:val="sr-Cyrl-CS"/>
        </w:rPr>
        <w:t xml:space="preserve"> РАДНИХ МАШИНА, </w:t>
      </w:r>
      <w:r w:rsidRPr="008566BF">
        <w:rPr>
          <w:rFonts w:ascii="Arial" w:eastAsia="TimesNewRomanPS-BoldMT" w:hAnsi="Arial" w:cs="Arial"/>
          <w:b/>
          <w:bCs/>
          <w:lang w:val="ru-RU"/>
        </w:rPr>
        <w:t>ЈН</w:t>
      </w:r>
      <w:r w:rsidR="00F37B5A">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CB3A26">
        <w:rPr>
          <w:rFonts w:ascii="Arial" w:eastAsia="TimesNewRomanPS-BoldMT" w:hAnsi="Arial" w:cs="Arial"/>
          <w:b/>
          <w:bCs/>
          <w:lang w:val="sr-Cyrl-CS"/>
        </w:rPr>
        <w:t>1</w:t>
      </w:r>
      <w:r w:rsidR="00433FD4">
        <w:rPr>
          <w:rFonts w:ascii="Arial" w:eastAsia="TimesNewRomanPS-BoldMT" w:hAnsi="Arial" w:cs="Arial"/>
          <w:b/>
          <w:bCs/>
          <w:lang w:val="sr-Cyrl-CS"/>
        </w:rPr>
        <w:t>/201</w:t>
      </w:r>
      <w:r w:rsidR="00CB3A26">
        <w:rPr>
          <w:rFonts w:ascii="Arial" w:eastAsia="TimesNewRomanPS-BoldMT" w:hAnsi="Arial" w:cs="Arial"/>
          <w:b/>
          <w:bCs/>
          <w:lang w:val="sr-Cyrl-CS"/>
        </w:rPr>
        <w:t>9</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981E0D" w:rsidRPr="008566BF" w:rsidRDefault="00981E0D" w:rsidP="00981E0D">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981E0D" w:rsidRPr="008566BF" w:rsidRDefault="00981E0D" w:rsidP="00981E0D">
      <w:pPr>
        <w:jc w:val="both"/>
        <w:rPr>
          <w:rFonts w:ascii="Arial" w:hAnsi="Arial" w:cs="Arial"/>
          <w:lang w:val="ru-RU"/>
        </w:rPr>
      </w:pPr>
      <w:r w:rsidRPr="008566BF">
        <w:rPr>
          <w:rFonts w:ascii="Arial" w:hAnsi="Arial" w:cs="Arial"/>
          <w:lang w:val="ru-RU"/>
        </w:rPr>
        <w:t>По истеку рока за подношење понуда понуђач не може да п</w:t>
      </w:r>
      <w:r>
        <w:rPr>
          <w:rFonts w:ascii="Arial" w:hAnsi="Arial" w:cs="Arial"/>
          <w:lang w:val="ru-RU"/>
        </w:rPr>
        <w:t>овуче нити да мења своју понуду.</w:t>
      </w:r>
    </w:p>
    <w:p w:rsidR="00981E0D" w:rsidRPr="008566BF" w:rsidRDefault="00981E0D" w:rsidP="00981E0D">
      <w:pPr>
        <w:jc w:val="both"/>
        <w:rPr>
          <w:rFonts w:ascii="Arial" w:hAnsi="Arial" w:cs="Arial"/>
          <w:b/>
          <w:i/>
          <w:iCs/>
          <w:lang w:val="ru-RU"/>
        </w:rPr>
      </w:pPr>
    </w:p>
    <w:p w:rsidR="00981E0D" w:rsidRPr="008566BF" w:rsidRDefault="00981E0D" w:rsidP="00981E0D">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981E0D" w:rsidRPr="008566BF" w:rsidRDefault="00981E0D" w:rsidP="00981E0D">
      <w:pPr>
        <w:jc w:val="both"/>
        <w:rPr>
          <w:rFonts w:ascii="Arial" w:hAnsi="Arial" w:cs="Arial"/>
          <w:bCs/>
          <w:iCs/>
          <w:lang w:val="ru-RU"/>
        </w:rPr>
      </w:pPr>
    </w:p>
    <w:p w:rsidR="00981E0D" w:rsidRPr="008566BF" w:rsidRDefault="00981E0D" w:rsidP="00981E0D">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981E0D" w:rsidRPr="008566BF" w:rsidRDefault="00981E0D" w:rsidP="00981E0D">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981E0D" w:rsidRPr="008566BF" w:rsidRDefault="00981E0D" w:rsidP="00981E0D">
      <w:pPr>
        <w:jc w:val="both"/>
        <w:rPr>
          <w:rFonts w:ascii="Arial" w:hAnsi="Arial" w:cs="Arial"/>
          <w:i/>
          <w:iCs/>
          <w:color w:val="FF0000"/>
          <w:lang w:val="ru-RU"/>
        </w:rPr>
      </w:pPr>
      <w:r w:rsidRPr="008566BF">
        <w:rPr>
          <w:rFonts w:ascii="Arial" w:hAnsi="Arial" w:cs="Arial"/>
          <w:iCs/>
          <w:lang w:val="ru-RU"/>
        </w:rPr>
        <w:t xml:space="preserve">У Обрасцу понуде </w:t>
      </w:r>
      <w:r w:rsidR="00076113">
        <w:rPr>
          <w:rFonts w:ascii="Arial" w:hAnsi="Arial" w:cs="Arial"/>
          <w:iCs/>
          <w:lang w:val="sr-Cyrl-CS"/>
        </w:rPr>
        <w:t>(</w:t>
      </w:r>
      <w:r w:rsidR="00076113" w:rsidRPr="00474B61">
        <w:rPr>
          <w:rFonts w:ascii="Arial" w:hAnsi="Arial" w:cs="Arial"/>
          <w:iCs/>
          <w:lang w:val="sr-Cyrl-CS"/>
        </w:rPr>
        <w:t xml:space="preserve">Образац 1 у поглављу </w:t>
      </w:r>
      <w:r w:rsidR="00076113">
        <w:rPr>
          <w:rFonts w:ascii="Arial" w:hAnsi="Arial" w:cs="Arial"/>
          <w:iCs/>
        </w:rPr>
        <w:t>VI</w:t>
      </w:r>
      <w:r w:rsidR="00076113" w:rsidRPr="00474B61">
        <w:rPr>
          <w:rFonts w:ascii="Arial" w:hAnsi="Arial" w:cs="Arial"/>
          <w:iCs/>
        </w:rPr>
        <w:t>I</w:t>
      </w:r>
      <w:r w:rsidR="00076113">
        <w:rPr>
          <w:rFonts w:ascii="Arial" w:hAnsi="Arial" w:cs="Arial"/>
          <w:iCs/>
          <w:lang w:val="ru-RU"/>
        </w:rPr>
        <w:t>)</w:t>
      </w:r>
      <w:r w:rsidR="00076113" w:rsidRPr="008566BF">
        <w:rPr>
          <w:rFonts w:ascii="Arial" w:hAnsi="Arial" w:cs="Arial"/>
          <w:iCs/>
          <w:lang w:val="ru-RU"/>
        </w:rPr>
        <w:t xml:space="preserve">, </w:t>
      </w:r>
      <w:r w:rsidRPr="008566BF">
        <w:rPr>
          <w:rFonts w:ascii="Arial" w:hAnsi="Arial" w:cs="Arial"/>
          <w:iCs/>
          <w:lang w:val="ru-RU"/>
        </w:rPr>
        <w:t>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981E0D" w:rsidRPr="008566BF" w:rsidRDefault="00981E0D" w:rsidP="00981E0D">
      <w:pPr>
        <w:jc w:val="both"/>
        <w:rPr>
          <w:lang w:val="ru-RU"/>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7. ПОНУДА СА ПОДИЗВОЂАЧЕМ</w:t>
      </w:r>
    </w:p>
    <w:p w:rsidR="00981E0D" w:rsidRPr="008566BF" w:rsidRDefault="00981E0D" w:rsidP="00981E0D">
      <w:pPr>
        <w:jc w:val="both"/>
        <w:rPr>
          <w:rFonts w:ascii="Arial" w:hAnsi="Arial" w:cs="Arial"/>
          <w:iCs/>
          <w:lang w:val="ru-RU"/>
        </w:rPr>
      </w:pPr>
    </w:p>
    <w:p w:rsidR="00981E0D" w:rsidRPr="008566BF" w:rsidRDefault="00981E0D" w:rsidP="00981E0D">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076113">
        <w:rPr>
          <w:rFonts w:ascii="Arial" w:hAnsi="Arial" w:cs="Arial"/>
          <w:iCs/>
          <w:lang w:val="sr-Cyrl-CS"/>
        </w:rPr>
        <w:t>(</w:t>
      </w:r>
      <w:r w:rsidR="00076113" w:rsidRPr="00474B61">
        <w:rPr>
          <w:rFonts w:ascii="Arial" w:hAnsi="Arial" w:cs="Arial"/>
          <w:iCs/>
          <w:lang w:val="sr-Cyrl-CS"/>
        </w:rPr>
        <w:t xml:space="preserve">Образац 1 у поглављу </w:t>
      </w:r>
      <w:r w:rsidR="00076113">
        <w:rPr>
          <w:rFonts w:ascii="Arial" w:hAnsi="Arial" w:cs="Arial"/>
          <w:iCs/>
        </w:rPr>
        <w:t>V</w:t>
      </w:r>
      <w:r w:rsidR="00076113" w:rsidRPr="00474B61">
        <w:rPr>
          <w:rFonts w:ascii="Arial" w:hAnsi="Arial" w:cs="Arial"/>
          <w:iCs/>
        </w:rPr>
        <w:t>II</w:t>
      </w:r>
      <w:r w:rsidR="00076113">
        <w:rPr>
          <w:rFonts w:ascii="Arial" w:hAnsi="Arial" w:cs="Arial"/>
          <w:iCs/>
          <w:lang w:val="ru-RU"/>
        </w:rPr>
        <w:t>)</w:t>
      </w:r>
      <w:r w:rsidR="00076113" w:rsidRPr="008566BF">
        <w:rPr>
          <w:rFonts w:ascii="Arial" w:hAnsi="Arial" w:cs="Arial"/>
          <w:iCs/>
          <w:lang w:val="ru-RU"/>
        </w:rPr>
        <w:t xml:space="preserve">, </w:t>
      </w:r>
      <w:r w:rsidRPr="008566BF">
        <w:rPr>
          <w:rFonts w:ascii="Arial" w:hAnsi="Arial" w:cs="Arial"/>
          <w:iCs/>
          <w:lang w:val="ru-RU"/>
        </w:rPr>
        <w:t xml:space="preserve">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981E0D" w:rsidRPr="008566BF" w:rsidRDefault="00981E0D" w:rsidP="00981E0D">
      <w:pPr>
        <w:jc w:val="both"/>
        <w:rPr>
          <w:rFonts w:ascii="Arial" w:hAnsi="Arial" w:cs="Arial"/>
          <w:iCs/>
          <w:lang w:val="ru-RU"/>
        </w:rPr>
      </w:pPr>
      <w:r w:rsidRPr="008566BF">
        <w:rPr>
          <w:rFonts w:ascii="Arial" w:hAnsi="Arial" w:cs="Arial"/>
          <w:iCs/>
          <w:lang w:val="ru-RU"/>
        </w:rPr>
        <w:lastRenderedPageBreak/>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981E0D" w:rsidRPr="008566BF" w:rsidRDefault="00981E0D" w:rsidP="00981E0D">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981E0D" w:rsidRPr="008566BF" w:rsidRDefault="00981E0D" w:rsidP="00981E0D">
      <w:pPr>
        <w:jc w:val="both"/>
        <w:rPr>
          <w:rFonts w:ascii="Arial" w:hAnsi="Arial" w:cs="Arial"/>
          <w:iCs/>
          <w:lang w:val="ru-RU"/>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Pr>
          <w:rFonts w:ascii="Arial" w:eastAsia="TimesNewRomanPSMT" w:hAnsi="Arial" w:cs="Arial"/>
          <w:b/>
          <w:bCs/>
        </w:rPr>
        <w:t>V</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981E0D" w:rsidRPr="008566BF" w:rsidRDefault="00981E0D" w:rsidP="00981E0D">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981E0D" w:rsidRPr="008566BF" w:rsidRDefault="00981E0D" w:rsidP="00981E0D">
      <w:pPr>
        <w:jc w:val="both"/>
        <w:rPr>
          <w:rFonts w:ascii="Arial" w:hAnsi="Arial" w:cs="Arial"/>
          <w:b/>
          <w:i/>
          <w:lang w:val="ru-RU"/>
        </w:rPr>
      </w:pPr>
    </w:p>
    <w:p w:rsidR="00981E0D" w:rsidRPr="008566BF" w:rsidRDefault="00981E0D" w:rsidP="00981E0D">
      <w:pPr>
        <w:jc w:val="both"/>
        <w:rPr>
          <w:rFonts w:ascii="Arial" w:hAnsi="Arial" w:cs="Arial"/>
          <w:lang w:val="ru-RU"/>
        </w:rPr>
      </w:pPr>
      <w:r w:rsidRPr="008566BF">
        <w:rPr>
          <w:rFonts w:ascii="Arial" w:hAnsi="Arial" w:cs="Arial"/>
          <w:b/>
          <w:i/>
          <w:lang w:val="ru-RU"/>
        </w:rPr>
        <w:t>8. ЗАЈЕДНИЧКА ПОНУДА</w:t>
      </w:r>
    </w:p>
    <w:p w:rsidR="00981E0D" w:rsidRPr="008566BF" w:rsidRDefault="00981E0D" w:rsidP="00981E0D">
      <w:pPr>
        <w:jc w:val="both"/>
        <w:rPr>
          <w:rFonts w:ascii="Arial" w:hAnsi="Arial" w:cs="Arial"/>
          <w:lang w:val="ru-RU"/>
        </w:rPr>
      </w:pPr>
    </w:p>
    <w:p w:rsidR="00981E0D" w:rsidRPr="008566BF" w:rsidRDefault="00981E0D" w:rsidP="00981E0D">
      <w:pPr>
        <w:jc w:val="both"/>
        <w:rPr>
          <w:rFonts w:ascii="Arial" w:hAnsi="Arial" w:cs="Arial"/>
          <w:lang w:val="ru-RU"/>
        </w:rPr>
      </w:pPr>
      <w:r w:rsidRPr="008566BF">
        <w:rPr>
          <w:rFonts w:ascii="Arial" w:hAnsi="Arial" w:cs="Arial"/>
          <w:lang w:val="ru-RU"/>
        </w:rPr>
        <w:t>Понуду може поднети група понуђача.</w:t>
      </w:r>
    </w:p>
    <w:p w:rsidR="00981E0D" w:rsidRPr="008566BF" w:rsidRDefault="00981E0D" w:rsidP="00981E0D">
      <w:pPr>
        <w:jc w:val="both"/>
        <w:rPr>
          <w:rFonts w:ascii="Arial" w:hAnsi="Arial" w:cs="Arial"/>
          <w:lang w:val="ru-RU"/>
        </w:rPr>
      </w:pPr>
      <w:r w:rsidRPr="008566BF">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w:t>
      </w:r>
      <w:r>
        <w:rPr>
          <w:rFonts w:ascii="Arial" w:hAnsi="Arial" w:cs="Arial"/>
          <w:lang w:val="ru-RU"/>
        </w:rPr>
        <w:t>:</w:t>
      </w:r>
    </w:p>
    <w:p w:rsidR="00981E0D" w:rsidRPr="008566BF" w:rsidRDefault="00981E0D" w:rsidP="00981E0D">
      <w:pPr>
        <w:numPr>
          <w:ilvl w:val="0"/>
          <w:numId w:val="3"/>
        </w:numPr>
        <w:jc w:val="both"/>
        <w:rPr>
          <w:rFonts w:ascii="Arial" w:hAnsi="Arial" w:cs="Arial"/>
          <w:lang w:val="ru-RU"/>
        </w:rPr>
      </w:pPr>
      <w:r>
        <w:rPr>
          <w:rFonts w:ascii="Arial" w:hAnsi="Arial" w:cs="Arial"/>
          <w:lang w:val="ru-RU"/>
        </w:rPr>
        <w:t xml:space="preserve">податке </w:t>
      </w:r>
      <w:r w:rsidRPr="008566BF">
        <w:rPr>
          <w:rFonts w:ascii="Arial" w:hAnsi="Arial" w:cs="Arial"/>
          <w:lang w:val="ru-RU"/>
        </w:rPr>
        <w:t xml:space="preserve">члану групе који ће бити носилац посла, односно који ће поднети понуду и који ће заступати </w:t>
      </w:r>
      <w:r>
        <w:rPr>
          <w:rFonts w:ascii="Arial" w:hAnsi="Arial" w:cs="Arial"/>
          <w:lang w:val="ru-RU"/>
        </w:rPr>
        <w:t xml:space="preserve">групу понуђача пред наручиоцем и </w:t>
      </w:r>
    </w:p>
    <w:p w:rsidR="00981E0D" w:rsidRPr="008566BF" w:rsidRDefault="00981E0D" w:rsidP="00981E0D">
      <w:pPr>
        <w:pStyle w:val="ListParagraph"/>
        <w:numPr>
          <w:ilvl w:val="0"/>
          <w:numId w:val="3"/>
        </w:numPr>
        <w:jc w:val="both"/>
        <w:rPr>
          <w:rFonts w:ascii="Arial" w:eastAsia="TimesNewRomanPSMT" w:hAnsi="Arial" w:cs="Arial"/>
          <w:bCs/>
          <w:lang w:val="ru-RU"/>
        </w:rPr>
      </w:pPr>
      <w:r>
        <w:rPr>
          <w:rFonts w:ascii="Arial" w:hAnsi="Arial" w:cs="Arial"/>
          <w:lang w:val="ru-RU"/>
        </w:rPr>
        <w:t xml:space="preserve">опис послова </w:t>
      </w:r>
      <w:r w:rsidRPr="008566BF">
        <w:rPr>
          <w:rFonts w:ascii="Arial" w:hAnsi="Arial" w:cs="Arial"/>
          <w:lang w:val="ru-RU"/>
        </w:rPr>
        <w:t xml:space="preserve">сваког од понуђача из групе понуђача </w:t>
      </w:r>
      <w:r>
        <w:rPr>
          <w:rFonts w:ascii="Arial" w:hAnsi="Arial" w:cs="Arial"/>
          <w:lang w:val="ru-RU"/>
        </w:rPr>
        <w:t>у извршењу</w:t>
      </w:r>
      <w:r w:rsidRPr="008566BF">
        <w:rPr>
          <w:rFonts w:ascii="Arial" w:hAnsi="Arial" w:cs="Arial"/>
          <w:lang w:val="ru-RU"/>
        </w:rPr>
        <w:t xml:space="preserve"> уговора</w:t>
      </w:r>
      <w:r w:rsidRPr="008566BF">
        <w:rPr>
          <w:sz w:val="23"/>
          <w:szCs w:val="23"/>
          <w:lang w:val="ru-RU"/>
        </w:rPr>
        <w:t>.</w:t>
      </w:r>
    </w:p>
    <w:p w:rsidR="00981E0D" w:rsidRPr="008566BF" w:rsidRDefault="00981E0D" w:rsidP="00981E0D">
      <w:pPr>
        <w:pStyle w:val="ListParagraph"/>
        <w:ind w:left="0"/>
        <w:jc w:val="both"/>
        <w:rPr>
          <w:rFonts w:ascii="Arial" w:eastAsia="TimesNewRomanPSMT" w:hAnsi="Arial" w:cs="Arial"/>
          <w:bCs/>
          <w:lang w:val="ru-RU"/>
        </w:rPr>
      </w:pPr>
    </w:p>
    <w:p w:rsidR="00981E0D" w:rsidRPr="008566BF" w:rsidRDefault="00981E0D" w:rsidP="00981E0D">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Pr>
          <w:rFonts w:ascii="Arial" w:eastAsia="TimesNewRomanPSMT" w:hAnsi="Arial" w:cs="Arial"/>
          <w:b/>
          <w:bCs/>
        </w:rPr>
        <w:t>V</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981E0D" w:rsidRPr="008566BF" w:rsidRDefault="00981E0D" w:rsidP="00981E0D">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981E0D" w:rsidRPr="008566BF" w:rsidRDefault="00981E0D" w:rsidP="00981E0D">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981E0D" w:rsidRPr="008566BF" w:rsidRDefault="00981E0D" w:rsidP="00981E0D">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981E0D" w:rsidRPr="008566BF" w:rsidRDefault="00981E0D" w:rsidP="00981E0D">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981E0D" w:rsidRPr="008566BF" w:rsidRDefault="00981E0D" w:rsidP="00981E0D">
      <w:pPr>
        <w:jc w:val="both"/>
        <w:rPr>
          <w:rFonts w:ascii="Arial" w:hAnsi="Arial" w:cs="Arial"/>
          <w:lang w:val="ru-RU"/>
        </w:rPr>
      </w:pPr>
    </w:p>
    <w:p w:rsidR="00981E0D" w:rsidRPr="008566BF" w:rsidRDefault="00981E0D" w:rsidP="00981E0D">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981E0D" w:rsidRPr="008566BF" w:rsidRDefault="00981E0D" w:rsidP="00981E0D">
      <w:pPr>
        <w:jc w:val="both"/>
        <w:rPr>
          <w:lang w:val="ru-RU"/>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981E0D" w:rsidRPr="008566BF" w:rsidRDefault="00981E0D" w:rsidP="00981E0D">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 xml:space="preserve">од дана </w:t>
      </w:r>
      <w:r w:rsidR="0059591F">
        <w:rPr>
          <w:rFonts w:ascii="Arial" w:hAnsi="Arial" w:cs="Arial"/>
          <w:iCs/>
          <w:lang w:val="sr-Cyrl-CS"/>
        </w:rPr>
        <w:t>регистровања рачуна (ситуације)</w:t>
      </w:r>
      <w:r>
        <w:rPr>
          <w:rFonts w:ascii="Arial" w:hAnsi="Arial" w:cs="Arial"/>
          <w:iCs/>
          <w:lang w:val="sr-Cyrl-CS"/>
        </w:rPr>
        <w:t xml:space="preserve"> за</w:t>
      </w:r>
      <w:r w:rsidRPr="008566BF">
        <w:rPr>
          <w:rFonts w:ascii="Arial" w:hAnsi="Arial" w:cs="Arial"/>
          <w:iCs/>
          <w:lang w:val="ru-RU"/>
        </w:rPr>
        <w:t xml:space="preserve"> изве</w:t>
      </w:r>
      <w:r>
        <w:rPr>
          <w:rFonts w:ascii="Arial" w:hAnsi="Arial" w:cs="Arial"/>
          <w:iCs/>
          <w:lang w:val="ru-RU"/>
        </w:rPr>
        <w:t>де</w:t>
      </w:r>
      <w:r w:rsidR="00EB3532">
        <w:rPr>
          <w:rFonts w:ascii="Arial" w:hAnsi="Arial" w:cs="Arial"/>
          <w:iCs/>
          <w:lang w:val="ru-RU"/>
        </w:rPr>
        <w:t>н</w:t>
      </w:r>
      <w:r w:rsidRPr="008566BF">
        <w:rPr>
          <w:rFonts w:ascii="Arial" w:hAnsi="Arial" w:cs="Arial"/>
          <w:iCs/>
          <w:lang w:val="ru-RU"/>
        </w:rPr>
        <w:t>е радов</w:t>
      </w:r>
      <w:r>
        <w:rPr>
          <w:rFonts w:ascii="Arial" w:hAnsi="Arial" w:cs="Arial"/>
          <w:iCs/>
          <w:lang w:val="ru-RU"/>
        </w:rPr>
        <w:t>е</w:t>
      </w:r>
      <w:r w:rsidRPr="008566BF">
        <w:rPr>
          <w:rFonts w:ascii="Arial" w:hAnsi="Arial" w:cs="Arial"/>
          <w:iCs/>
          <w:lang w:val="ru-RU"/>
        </w:rPr>
        <w:t>.</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981E0D" w:rsidRPr="008566BF" w:rsidRDefault="00981E0D" w:rsidP="00981E0D">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981E0D" w:rsidRPr="00E6790C" w:rsidRDefault="00981E0D" w:rsidP="00981E0D">
      <w:pPr>
        <w:jc w:val="both"/>
        <w:rPr>
          <w:rFonts w:ascii="Arial" w:hAnsi="Arial" w:cs="Arial"/>
          <w:iCs/>
          <w:lang w:val="sr-Cyrl-CS"/>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9.</w:t>
      </w:r>
      <w:r>
        <w:rPr>
          <w:rFonts w:ascii="Arial" w:hAnsi="Arial" w:cs="Arial"/>
          <w:b/>
          <w:bCs/>
          <w:i/>
          <w:iCs/>
          <w:lang w:val="ru-RU"/>
        </w:rPr>
        <w:t>2</w:t>
      </w:r>
      <w:r w:rsidRPr="008566BF">
        <w:rPr>
          <w:rFonts w:ascii="Arial" w:hAnsi="Arial" w:cs="Arial"/>
          <w:b/>
          <w:bCs/>
          <w:i/>
          <w:iCs/>
          <w:lang w:val="ru-RU"/>
        </w:rPr>
        <w:t xml:space="preserve">. </w:t>
      </w:r>
      <w:r w:rsidRPr="008566BF">
        <w:rPr>
          <w:rFonts w:ascii="Arial" w:hAnsi="Arial" w:cs="Arial"/>
          <w:iCs/>
          <w:u w:val="single"/>
          <w:lang w:val="ru-RU"/>
        </w:rPr>
        <w:t>Захтев у погледу рока извођења радова</w:t>
      </w:r>
    </w:p>
    <w:p w:rsidR="00076113" w:rsidRPr="00A35B38" w:rsidRDefault="00A35B38" w:rsidP="00076113">
      <w:pPr>
        <w:jc w:val="both"/>
        <w:rPr>
          <w:rFonts w:ascii="Arial" w:eastAsia="Calibri" w:hAnsi="Arial" w:cs="Arial"/>
          <w:color w:val="auto"/>
          <w:kern w:val="0"/>
          <w:lang w:val="sr-Cyrl-CS" w:eastAsia="en-US"/>
        </w:rPr>
      </w:pPr>
      <w:r>
        <w:rPr>
          <w:rFonts w:ascii="Arial" w:eastAsia="Calibri" w:hAnsi="Arial" w:cs="Arial"/>
          <w:color w:val="auto"/>
          <w:kern w:val="0"/>
          <w:lang w:eastAsia="en-US"/>
        </w:rPr>
        <w:t>Сукцесивно, према пи</w:t>
      </w:r>
      <w:r>
        <w:rPr>
          <w:rFonts w:ascii="Arial" w:eastAsia="Calibri" w:hAnsi="Arial" w:cs="Arial"/>
          <w:color w:val="auto"/>
          <w:kern w:val="0"/>
          <w:lang w:val="sr-Cyrl-CS" w:eastAsia="en-US"/>
        </w:rPr>
        <w:t>са</w:t>
      </w:r>
      <w:r w:rsidR="00981E0D" w:rsidRPr="008D506B">
        <w:rPr>
          <w:rFonts w:ascii="Arial" w:eastAsia="Calibri" w:hAnsi="Arial" w:cs="Arial"/>
          <w:color w:val="auto"/>
          <w:kern w:val="0"/>
          <w:lang w:eastAsia="en-US"/>
        </w:rPr>
        <w:t>ном налогу</w:t>
      </w:r>
      <w:r>
        <w:rPr>
          <w:rFonts w:ascii="Arial" w:eastAsia="Calibri" w:hAnsi="Arial" w:cs="Arial"/>
          <w:color w:val="auto"/>
          <w:kern w:val="0"/>
          <w:lang w:val="sr-Cyrl-CS" w:eastAsia="en-US"/>
        </w:rPr>
        <w:t xml:space="preserve"> </w:t>
      </w:r>
      <w:r w:rsidR="00981E0D" w:rsidRPr="008D506B">
        <w:rPr>
          <w:rFonts w:ascii="Arial" w:eastAsia="Calibri" w:hAnsi="Arial" w:cs="Arial"/>
          <w:color w:val="auto"/>
          <w:kern w:val="0"/>
          <w:lang w:eastAsia="en-US"/>
        </w:rPr>
        <w:t>наручиоца, почев</w:t>
      </w:r>
      <w:r w:rsidR="00981E0D">
        <w:rPr>
          <w:rFonts w:ascii="Arial" w:eastAsia="Calibri" w:hAnsi="Arial" w:cs="Arial"/>
          <w:color w:val="auto"/>
          <w:kern w:val="0"/>
          <w:lang w:val="sr-Cyrl-CS" w:eastAsia="en-US"/>
        </w:rPr>
        <w:t xml:space="preserve"> </w:t>
      </w:r>
      <w:r w:rsidR="00981E0D" w:rsidRPr="008D506B">
        <w:rPr>
          <w:rFonts w:ascii="Arial" w:eastAsia="Calibri" w:hAnsi="Arial" w:cs="Arial"/>
          <w:color w:val="auto"/>
          <w:kern w:val="0"/>
          <w:lang w:eastAsia="en-US"/>
        </w:rPr>
        <w:t xml:space="preserve">од дана потписивања уговора обеју уговорних страна до </w:t>
      </w:r>
      <w:r w:rsidR="00981E0D" w:rsidRPr="008461F3">
        <w:rPr>
          <w:rFonts w:ascii="Arial" w:eastAsia="Calibri" w:hAnsi="Arial" w:cs="Arial"/>
          <w:color w:val="auto"/>
          <w:kern w:val="0"/>
          <w:lang w:eastAsia="en-US"/>
        </w:rPr>
        <w:t>31.12.</w:t>
      </w:r>
      <w:r w:rsidR="007D49A1" w:rsidRPr="008461F3">
        <w:rPr>
          <w:rFonts w:ascii="Arial" w:eastAsia="Calibri" w:hAnsi="Arial" w:cs="Arial"/>
          <w:color w:val="auto"/>
          <w:kern w:val="0"/>
          <w:lang w:eastAsia="en-US"/>
        </w:rPr>
        <w:t>201</w:t>
      </w:r>
      <w:r w:rsidR="00901536">
        <w:rPr>
          <w:rFonts w:ascii="Arial" w:eastAsia="Calibri" w:hAnsi="Arial" w:cs="Arial"/>
          <w:color w:val="auto"/>
          <w:kern w:val="0"/>
          <w:lang w:val="sr-Cyrl-CS" w:eastAsia="en-US"/>
        </w:rPr>
        <w:t>9</w:t>
      </w:r>
      <w:r w:rsidR="00110CC6">
        <w:rPr>
          <w:rFonts w:ascii="Arial" w:eastAsia="Calibri" w:hAnsi="Arial" w:cs="Arial"/>
          <w:color w:val="auto"/>
          <w:kern w:val="0"/>
          <w:lang w:eastAsia="en-US"/>
        </w:rPr>
        <w:t>.</w:t>
      </w:r>
      <w:r w:rsidR="00981E0D" w:rsidRPr="008D506B">
        <w:rPr>
          <w:rFonts w:ascii="Arial" w:eastAsia="Calibri" w:hAnsi="Arial" w:cs="Arial"/>
          <w:color w:val="auto"/>
          <w:kern w:val="0"/>
          <w:lang w:eastAsia="en-US"/>
        </w:rPr>
        <w:t xml:space="preserve"> године</w:t>
      </w:r>
      <w:r w:rsidR="00981E0D">
        <w:rPr>
          <w:rFonts w:ascii="Arial" w:eastAsia="Calibri" w:hAnsi="Arial" w:cs="Arial"/>
          <w:color w:val="auto"/>
          <w:kern w:val="0"/>
          <w:lang w:val="sr-Cyrl-CS" w:eastAsia="en-US"/>
        </w:rPr>
        <w:t xml:space="preserve"> </w:t>
      </w:r>
      <w:r w:rsidR="00981E0D" w:rsidRPr="008D506B">
        <w:rPr>
          <w:rFonts w:ascii="Arial" w:eastAsia="Calibri" w:hAnsi="Arial" w:cs="Arial"/>
          <w:color w:val="auto"/>
          <w:kern w:val="0"/>
          <w:lang w:eastAsia="en-US"/>
        </w:rPr>
        <w:t>или до утрошка расположивих средстава.</w:t>
      </w:r>
    </w:p>
    <w:p w:rsidR="00981E0D" w:rsidRPr="008D506B" w:rsidRDefault="00981E0D" w:rsidP="00981E0D">
      <w:pPr>
        <w:suppressAutoHyphens w:val="0"/>
        <w:autoSpaceDE w:val="0"/>
        <w:autoSpaceDN w:val="0"/>
        <w:adjustRightInd w:val="0"/>
        <w:spacing w:line="240" w:lineRule="auto"/>
        <w:jc w:val="both"/>
        <w:rPr>
          <w:rFonts w:ascii="Arial" w:eastAsia="Calibri" w:hAnsi="Arial" w:cs="Arial"/>
          <w:color w:val="auto"/>
          <w:kern w:val="0"/>
          <w:lang w:eastAsia="en-US"/>
        </w:rPr>
      </w:pPr>
      <w:r w:rsidRPr="008D506B">
        <w:rPr>
          <w:rFonts w:ascii="Arial" w:eastAsia="Calibri" w:hAnsi="Arial" w:cs="Arial"/>
          <w:color w:val="auto"/>
          <w:kern w:val="0"/>
          <w:lang w:eastAsia="en-US"/>
        </w:rPr>
        <w:t xml:space="preserve">Понуђач је дужан да </w:t>
      </w:r>
      <w:r>
        <w:rPr>
          <w:rFonts w:ascii="Arial" w:eastAsia="Calibri" w:hAnsi="Arial" w:cs="Arial"/>
          <w:color w:val="auto"/>
          <w:kern w:val="0"/>
          <w:lang w:val="sr-Cyrl-CS" w:eastAsia="en-US"/>
        </w:rPr>
        <w:t xml:space="preserve">започне са </w:t>
      </w:r>
      <w:r w:rsidRPr="008D506B">
        <w:rPr>
          <w:rFonts w:ascii="Arial" w:eastAsia="Calibri" w:hAnsi="Arial" w:cs="Arial"/>
          <w:color w:val="auto"/>
          <w:kern w:val="0"/>
          <w:lang w:eastAsia="en-US"/>
        </w:rPr>
        <w:t>изв</w:t>
      </w:r>
      <w:r>
        <w:rPr>
          <w:rFonts w:ascii="Arial" w:eastAsia="Calibri" w:hAnsi="Arial" w:cs="Arial"/>
          <w:color w:val="auto"/>
          <w:kern w:val="0"/>
          <w:lang w:val="sr-Cyrl-CS" w:eastAsia="en-US"/>
        </w:rPr>
        <w:t>ођењем</w:t>
      </w:r>
      <w:r w:rsidRPr="008D506B">
        <w:rPr>
          <w:rFonts w:ascii="Arial" w:eastAsia="Calibri" w:hAnsi="Arial" w:cs="Arial"/>
          <w:color w:val="auto"/>
          <w:kern w:val="0"/>
          <w:lang w:eastAsia="en-US"/>
        </w:rPr>
        <w:t xml:space="preserve"> радов</w:t>
      </w:r>
      <w:r>
        <w:rPr>
          <w:rFonts w:ascii="Arial" w:eastAsia="Calibri" w:hAnsi="Arial" w:cs="Arial"/>
          <w:color w:val="auto"/>
          <w:kern w:val="0"/>
          <w:lang w:val="sr-Cyrl-CS" w:eastAsia="en-US"/>
        </w:rPr>
        <w:t xml:space="preserve">а </w:t>
      </w:r>
      <w:r w:rsidRPr="008D506B">
        <w:rPr>
          <w:rFonts w:ascii="Arial" w:eastAsia="Calibri" w:hAnsi="Arial" w:cs="Arial"/>
          <w:color w:val="auto"/>
          <w:kern w:val="0"/>
          <w:lang w:eastAsia="en-US"/>
        </w:rPr>
        <w:t xml:space="preserve">по налогу Наручиоца у року од најдуже </w:t>
      </w:r>
      <w:r w:rsidRPr="00EB3DE6">
        <w:rPr>
          <w:rFonts w:ascii="Arial" w:eastAsia="Calibri" w:hAnsi="Arial" w:cs="Arial"/>
          <w:color w:val="auto"/>
          <w:kern w:val="0"/>
          <w:lang w:val="sr-Cyrl-CS" w:eastAsia="en-US"/>
        </w:rPr>
        <w:t xml:space="preserve">2 </w:t>
      </w:r>
      <w:r w:rsidRPr="00EB3DE6">
        <w:rPr>
          <w:rFonts w:ascii="Arial" w:eastAsia="Calibri" w:hAnsi="Arial" w:cs="Arial"/>
          <w:color w:val="auto"/>
          <w:kern w:val="0"/>
          <w:lang w:eastAsia="en-US"/>
        </w:rPr>
        <w:t>(</w:t>
      </w:r>
      <w:r>
        <w:rPr>
          <w:rFonts w:ascii="Arial" w:eastAsia="Calibri" w:hAnsi="Arial" w:cs="Arial"/>
          <w:color w:val="auto"/>
          <w:kern w:val="0"/>
          <w:lang w:val="sr-Cyrl-CS" w:eastAsia="en-US"/>
        </w:rPr>
        <w:t>два</w:t>
      </w:r>
      <w:r w:rsidRPr="008D506B">
        <w:rPr>
          <w:rFonts w:ascii="Arial" w:eastAsia="Calibri" w:hAnsi="Arial" w:cs="Arial"/>
          <w:color w:val="auto"/>
          <w:kern w:val="0"/>
          <w:lang w:eastAsia="en-US"/>
        </w:rPr>
        <w:t>) календарск</w:t>
      </w:r>
      <w:r>
        <w:rPr>
          <w:rFonts w:ascii="Arial" w:eastAsia="Calibri" w:hAnsi="Arial" w:cs="Arial"/>
          <w:color w:val="auto"/>
          <w:kern w:val="0"/>
          <w:lang w:val="sr-Cyrl-CS" w:eastAsia="en-US"/>
        </w:rPr>
        <w:t>а</w:t>
      </w:r>
      <w:r w:rsidRPr="008D506B">
        <w:rPr>
          <w:rFonts w:ascii="Arial" w:eastAsia="Calibri" w:hAnsi="Arial" w:cs="Arial"/>
          <w:color w:val="auto"/>
          <w:kern w:val="0"/>
          <w:lang w:eastAsia="en-US"/>
        </w:rPr>
        <w:t xml:space="preserve"> дана од дана</w:t>
      </w:r>
      <w:r>
        <w:rPr>
          <w:rFonts w:ascii="Arial" w:eastAsia="Calibri" w:hAnsi="Arial" w:cs="Arial"/>
          <w:color w:val="auto"/>
          <w:kern w:val="0"/>
          <w:lang w:val="sr-Cyrl-CS" w:eastAsia="en-US"/>
        </w:rPr>
        <w:t xml:space="preserve"> </w:t>
      </w:r>
      <w:r w:rsidRPr="008D506B">
        <w:rPr>
          <w:rFonts w:ascii="Arial" w:eastAsia="Calibri" w:hAnsi="Arial" w:cs="Arial"/>
          <w:color w:val="auto"/>
          <w:kern w:val="0"/>
          <w:lang w:eastAsia="en-US"/>
        </w:rPr>
        <w:t>пријема налога упућеног од стране Наручиоца.</w:t>
      </w:r>
    </w:p>
    <w:p w:rsidR="00F37B5A" w:rsidRPr="0059591F" w:rsidRDefault="00981E0D" w:rsidP="00981E0D">
      <w:pPr>
        <w:jc w:val="both"/>
        <w:rPr>
          <w:rFonts w:ascii="Arial" w:eastAsia="Calibri" w:hAnsi="Arial" w:cs="Arial"/>
          <w:color w:val="auto"/>
          <w:kern w:val="0"/>
          <w:lang w:val="sr-Cyrl-CS" w:eastAsia="en-US"/>
        </w:rPr>
      </w:pPr>
      <w:r w:rsidRPr="008566BF">
        <w:rPr>
          <w:rFonts w:ascii="Arial" w:hAnsi="Arial" w:cs="Arial"/>
          <w:iCs/>
          <w:lang w:val="ru-RU"/>
        </w:rPr>
        <w:t>Место извођења радова</w:t>
      </w:r>
      <w:r>
        <w:rPr>
          <w:rFonts w:ascii="Arial" w:hAnsi="Arial" w:cs="Arial"/>
          <w:iCs/>
          <w:lang w:val="sr-Cyrl-CS"/>
        </w:rPr>
        <w:t xml:space="preserve"> </w:t>
      </w:r>
      <w:r>
        <w:rPr>
          <w:rFonts w:ascii="Arial" w:hAnsi="Arial" w:cs="Arial"/>
          <w:iCs/>
          <w:lang w:val="ru-RU"/>
        </w:rPr>
        <w:t xml:space="preserve">– </w:t>
      </w:r>
      <w:r w:rsidRPr="007A579B">
        <w:rPr>
          <w:rFonts w:ascii="Arial" w:eastAsia="Calibri" w:hAnsi="Arial" w:cs="Arial"/>
          <w:color w:val="auto"/>
          <w:kern w:val="0"/>
          <w:lang w:eastAsia="en-US"/>
        </w:rPr>
        <w:t xml:space="preserve">Радови се изводе </w:t>
      </w:r>
      <w:r>
        <w:rPr>
          <w:rFonts w:ascii="Arial" w:eastAsia="Calibri" w:hAnsi="Arial" w:cs="Arial"/>
          <w:color w:val="auto"/>
          <w:kern w:val="0"/>
          <w:lang w:val="sr-Cyrl-CS" w:eastAsia="en-US"/>
        </w:rPr>
        <w:t>на територији општине Баточина.</w:t>
      </w:r>
    </w:p>
    <w:p w:rsidR="00981E0D" w:rsidRPr="008566BF" w:rsidRDefault="00981E0D" w:rsidP="00981E0D">
      <w:pPr>
        <w:jc w:val="both"/>
        <w:rPr>
          <w:rFonts w:ascii="Arial" w:hAnsi="Arial" w:cs="Arial"/>
          <w:iCs/>
          <w:lang w:val="ru-RU"/>
        </w:rPr>
      </w:pPr>
      <w:r w:rsidRPr="008566BF">
        <w:rPr>
          <w:rFonts w:ascii="Arial" w:hAnsi="Arial" w:cs="Arial"/>
          <w:b/>
          <w:bCs/>
          <w:iCs/>
          <w:u w:val="single"/>
          <w:lang w:val="ru-RU"/>
        </w:rPr>
        <w:lastRenderedPageBreak/>
        <w:t>9.</w:t>
      </w:r>
      <w:r>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076113">
        <w:rPr>
          <w:rFonts w:ascii="Arial" w:hAnsi="Arial" w:cs="Arial"/>
          <w:iCs/>
          <w:lang w:val="ru-RU"/>
        </w:rPr>
        <w:t>3</w:t>
      </w:r>
      <w:r w:rsidRPr="008566BF">
        <w:rPr>
          <w:rFonts w:ascii="Arial" w:hAnsi="Arial" w:cs="Arial"/>
          <w:iCs/>
          <w:lang w:val="ru-RU"/>
        </w:rPr>
        <w:t>0 дана од дана отварања понуда.</w:t>
      </w:r>
    </w:p>
    <w:p w:rsidR="00981E0D" w:rsidRPr="008566BF" w:rsidRDefault="00981E0D" w:rsidP="00981E0D">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981E0D" w:rsidRDefault="00981E0D" w:rsidP="00981E0D">
      <w:pPr>
        <w:jc w:val="both"/>
        <w:rPr>
          <w:rFonts w:ascii="Arial" w:hAnsi="Arial" w:cs="Arial"/>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076113" w:rsidRPr="00E51D38" w:rsidRDefault="00076113" w:rsidP="00981E0D">
      <w:pPr>
        <w:jc w:val="both"/>
        <w:rPr>
          <w:rFonts w:ascii="Arial" w:hAnsi="Arial" w:cs="Arial"/>
          <w:b/>
          <w:bCs/>
          <w:i/>
          <w:iCs/>
          <w:lang w:val="ru-RU"/>
        </w:rPr>
      </w:pPr>
    </w:p>
    <w:p w:rsidR="00981E0D" w:rsidRPr="008566BF" w:rsidRDefault="00981E0D" w:rsidP="00981E0D">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981E0D" w:rsidRPr="008566BF" w:rsidRDefault="00981E0D" w:rsidP="00981E0D">
      <w:pPr>
        <w:jc w:val="both"/>
        <w:rPr>
          <w:rFonts w:ascii="Arial" w:hAnsi="Arial" w:cs="Arial"/>
          <w:b/>
          <w:bCs/>
          <w:i/>
          <w:iCs/>
          <w:lang w:val="ru-RU"/>
        </w:rPr>
      </w:pP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Цена мора бити исказана у динарима, 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981E0D" w:rsidRPr="008566BF" w:rsidRDefault="00981E0D" w:rsidP="00981E0D">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981E0D" w:rsidRPr="008566BF" w:rsidRDefault="00981E0D" w:rsidP="00981E0D">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981E0D" w:rsidRDefault="00981E0D" w:rsidP="00981E0D">
      <w:pPr>
        <w:jc w:val="both"/>
        <w:rPr>
          <w:rFonts w:ascii="Arial" w:hAnsi="Arial" w:cs="Arial"/>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981E0D" w:rsidRPr="008566BF" w:rsidRDefault="00981E0D" w:rsidP="00981E0D">
      <w:pPr>
        <w:jc w:val="both"/>
        <w:rPr>
          <w:lang w:val="ru-RU"/>
        </w:rPr>
      </w:pPr>
    </w:p>
    <w:p w:rsidR="00E51D38" w:rsidRPr="008566BF" w:rsidRDefault="00076113" w:rsidP="00E51D38">
      <w:pPr>
        <w:jc w:val="both"/>
        <w:rPr>
          <w:rFonts w:ascii="Arial" w:hAnsi="Arial" w:cs="Arial"/>
          <w:b/>
          <w:i/>
          <w:iCs/>
          <w:lang w:val="ru-RU"/>
        </w:rPr>
      </w:pPr>
      <w:r>
        <w:rPr>
          <w:rFonts w:ascii="Arial" w:hAnsi="Arial" w:cs="Arial"/>
          <w:b/>
          <w:i/>
          <w:iCs/>
          <w:lang w:val="ru-RU"/>
        </w:rPr>
        <w:t>11</w:t>
      </w:r>
      <w:r w:rsidR="00E51D38" w:rsidRPr="00A84DED">
        <w:rPr>
          <w:rFonts w:ascii="Arial" w:hAnsi="Arial" w:cs="Arial"/>
          <w:b/>
          <w:i/>
          <w:iCs/>
          <w:lang w:val="ru-RU"/>
        </w:rPr>
        <w:t>. ПОДАЦИ О ВРСТИ, САДРЖИНИ, НАЧИНУ ПОДНОШЕЊА, ВИСИНИ И РОКОВИМА ОБЕЗБЕЂЕЊА ИСПУЊЕЊА ОБАВЕЗА ПОНУЂАЧА</w:t>
      </w:r>
    </w:p>
    <w:p w:rsidR="00E51D38" w:rsidRPr="008566BF" w:rsidRDefault="00E51D38" w:rsidP="00E51D38">
      <w:pPr>
        <w:jc w:val="both"/>
        <w:rPr>
          <w:rFonts w:ascii="Arial" w:hAnsi="Arial" w:cs="Arial"/>
          <w:b/>
          <w:i/>
          <w:iCs/>
          <w:lang w:val="ru-RU"/>
        </w:rPr>
      </w:pPr>
    </w:p>
    <w:p w:rsidR="00E51D38" w:rsidRPr="008566BF" w:rsidRDefault="00E51D38" w:rsidP="00E51D38">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E51D38" w:rsidRPr="008566BF" w:rsidRDefault="00E51D38" w:rsidP="00E51D38">
      <w:pPr>
        <w:pStyle w:val="ListParagraph"/>
        <w:jc w:val="both"/>
        <w:rPr>
          <w:rFonts w:ascii="Arial" w:eastAsia="TimesNewRomanPSMT" w:hAnsi="Arial" w:cs="Arial"/>
          <w:b/>
          <w:bCs/>
          <w:i/>
          <w:iCs/>
          <w:color w:val="auto"/>
          <w:u w:val="single"/>
          <w:lang w:val="ru-RU"/>
        </w:rPr>
      </w:pPr>
    </w:p>
    <w:p w:rsidR="00E51D38" w:rsidRDefault="00E51D38" w:rsidP="00E51D38">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E51D38" w:rsidRDefault="00E51D38" w:rsidP="00E51D38">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Pr>
          <w:b/>
          <w:bCs/>
          <w:color w:val="auto"/>
          <w:lang w:val="sr-Cyrl-CS"/>
        </w:rPr>
        <w:t>ланко</w:t>
      </w:r>
      <w:r>
        <w:rPr>
          <w:b/>
          <w:bCs/>
          <w:color w:val="auto"/>
        </w:rPr>
        <w:t xml:space="preserve"> </w:t>
      </w:r>
      <w:r>
        <w:rPr>
          <w:b/>
          <w:bCs/>
          <w:color w:val="auto"/>
          <w:lang w:val="sr-Cyrl-CS"/>
        </w:rPr>
        <w:t>сопствену меницу</w:t>
      </w:r>
      <w:r>
        <w:rPr>
          <w:b/>
          <w:bCs/>
          <w:color w:val="auto"/>
        </w:rPr>
        <w:t xml:space="preserve"> </w:t>
      </w:r>
      <w:r>
        <w:rPr>
          <w:color w:val="auto"/>
          <w:lang w:val="ru-RU"/>
        </w:rPr>
        <w:t>која се издаје у висини</w:t>
      </w:r>
      <w:r w:rsidRPr="00F36E79">
        <w:rPr>
          <w:color w:val="auto"/>
          <w:lang w:val="ru-RU"/>
        </w:rPr>
        <w:t xml:space="preserve"> од </w:t>
      </w:r>
      <w:r>
        <w:rPr>
          <w:b/>
          <w:color w:val="auto"/>
          <w:lang w:val="sr-Cyrl-CS"/>
        </w:rPr>
        <w:t>10% од укупне вредности уговора без ПДВ-а</w:t>
      </w:r>
      <w:r w:rsidRPr="00F36E79">
        <w:rPr>
          <w:b/>
          <w:bCs/>
          <w:color w:val="auto"/>
          <w:lang w:val="ru-RU"/>
        </w:rPr>
        <w:t xml:space="preserve">, </w:t>
      </w:r>
      <w:r w:rsidRPr="00E80107">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w:t>
      </w:r>
      <w:r w:rsidRPr="00F36E79">
        <w:rPr>
          <w:color w:val="auto"/>
          <w:lang w:val="ru-RU"/>
        </w:rPr>
        <w:t xml:space="preserve"> </w:t>
      </w:r>
      <w:r>
        <w:rPr>
          <w:color w:val="auto"/>
          <w:lang w:val="ru-RU"/>
        </w:rPr>
        <w:t>30</w:t>
      </w:r>
      <w:r w:rsidRPr="00F36E79">
        <w:rPr>
          <w:color w:val="auto"/>
          <w:lang w:val="ru-RU"/>
        </w:rPr>
        <w:t xml:space="preserve"> </w:t>
      </w:r>
      <w:r>
        <w:rPr>
          <w:color w:val="auto"/>
          <w:lang w:val="ru-RU"/>
        </w:rPr>
        <w:t xml:space="preserve">(тридесет)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 опозове или мења своју понуду;</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E51D38" w:rsidRDefault="00E51D38" w:rsidP="00E51D38">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w:t>
      </w:r>
      <w:r w:rsidR="00697751">
        <w:rPr>
          <w:rFonts w:ascii="Arial" w:eastAsia="TimesNewRomanPSMT" w:hAnsi="Arial" w:cs="Arial"/>
          <w:bCs/>
          <w:iCs/>
          <w:color w:val="auto"/>
          <w:lang w:val="sr-Cyrl-CS"/>
        </w:rPr>
        <w:t>л</w:t>
      </w:r>
      <w:r>
        <w:rPr>
          <w:rFonts w:ascii="Arial" w:eastAsia="TimesNewRomanPSMT" w:hAnsi="Arial" w:cs="Arial"/>
          <w:bCs/>
          <w:iCs/>
          <w:color w:val="auto"/>
          <w:lang w:val="sr-Cyrl-CS"/>
        </w:rPr>
        <w:t>анк</w:t>
      </w:r>
      <w:r w:rsidR="00697751">
        <w:rPr>
          <w:rFonts w:ascii="Arial" w:eastAsia="TimesNewRomanPSMT" w:hAnsi="Arial" w:cs="Arial"/>
          <w:bCs/>
          <w:iCs/>
          <w:color w:val="auto"/>
          <w:lang w:val="sr-Cyrl-CS"/>
        </w:rPr>
        <w:t>о</w:t>
      </w:r>
      <w:r>
        <w:rPr>
          <w:rFonts w:ascii="Arial" w:eastAsia="TimesNewRomanPSMT" w:hAnsi="Arial" w:cs="Arial"/>
          <w:bCs/>
          <w:iCs/>
          <w:color w:val="auto"/>
          <w:lang w:val="sr-Cyrl-CS"/>
        </w:rPr>
        <w:t xml:space="preserve"> </w:t>
      </w:r>
      <w:r w:rsidR="00697751">
        <w:rPr>
          <w:rFonts w:ascii="Arial" w:eastAsia="TimesNewRomanPSMT" w:hAnsi="Arial" w:cs="Arial"/>
          <w:bCs/>
          <w:iCs/>
          <w:color w:val="auto"/>
          <w:lang w:val="sr-Cyrl-CS"/>
        </w:rPr>
        <w:t>меницу</w:t>
      </w:r>
      <w:r>
        <w:rPr>
          <w:rFonts w:ascii="Arial" w:eastAsia="TimesNewRomanPSMT" w:hAnsi="Arial" w:cs="Arial"/>
          <w:bCs/>
          <w:iCs/>
          <w:color w:val="auto"/>
          <w:lang w:val="sr-Cyrl-CS"/>
        </w:rPr>
        <w:t xml:space="preserve"> за озбиљност понуде, његова понуда ће бити одбијена као неприхватљива.</w:t>
      </w:r>
    </w:p>
    <w:p w:rsidR="00552E37" w:rsidRDefault="00552E37" w:rsidP="00E51D38">
      <w:pPr>
        <w:jc w:val="both"/>
        <w:rPr>
          <w:rFonts w:ascii="Arial" w:eastAsia="TimesNewRomanPSMT" w:hAnsi="Arial" w:cs="Arial"/>
          <w:bCs/>
          <w:iCs/>
          <w:color w:val="auto"/>
          <w:lang w:val="sr-Cyrl-CS"/>
        </w:rPr>
      </w:pPr>
    </w:p>
    <w:p w:rsidR="00552E37" w:rsidRDefault="00552E37" w:rsidP="00552E37">
      <w:pPr>
        <w:jc w:val="both"/>
        <w:rPr>
          <w:rFonts w:ascii="Arial" w:eastAsia="TimesNewRomanPSMT" w:hAnsi="Arial" w:cs="Arial"/>
          <w:b/>
          <w:bCs/>
          <w:i/>
          <w:iCs/>
          <w:color w:val="auto"/>
          <w:u w:val="single"/>
        </w:rPr>
      </w:pPr>
      <w:r>
        <w:rPr>
          <w:rFonts w:ascii="Arial" w:eastAsia="TimesNewRomanPSMT" w:hAnsi="Arial" w:cs="Arial"/>
          <w:b/>
          <w:bCs/>
          <w:i/>
          <w:iCs/>
          <w:color w:val="auto"/>
          <w:u w:val="single"/>
        </w:rPr>
        <w:t>II Изабрани понуђач је дужан да достави:</w:t>
      </w:r>
    </w:p>
    <w:p w:rsidR="00552E37" w:rsidRPr="00AD3C83" w:rsidRDefault="00552E37" w:rsidP="00552E37">
      <w:pPr>
        <w:pStyle w:val="ListParagraph"/>
        <w:numPr>
          <w:ilvl w:val="0"/>
          <w:numId w:val="35"/>
        </w:numPr>
        <w:suppressAutoHyphens w:val="0"/>
        <w:autoSpaceDE w:val="0"/>
        <w:autoSpaceDN w:val="0"/>
        <w:adjustRightInd w:val="0"/>
        <w:spacing w:line="240" w:lineRule="auto"/>
        <w:ind w:left="0" w:firstLine="0"/>
        <w:jc w:val="both"/>
        <w:rPr>
          <w:rFonts w:ascii="Arial" w:eastAsiaTheme="minorHAnsi" w:hAnsi="Arial" w:cs="Arial"/>
          <w:kern w:val="0"/>
          <w:lang w:eastAsia="en-US"/>
        </w:rPr>
      </w:pPr>
      <w:r>
        <w:rPr>
          <w:rFonts w:ascii="Arial" w:eastAsiaTheme="minorHAnsi" w:hAnsi="Arial" w:cs="Arial"/>
          <w:b/>
          <w:kern w:val="0"/>
          <w:lang w:eastAsia="en-US"/>
        </w:rPr>
        <w:t>М</w:t>
      </w:r>
      <w:r w:rsidRPr="00AD3C83">
        <w:rPr>
          <w:rFonts w:ascii="Arial" w:eastAsiaTheme="minorHAnsi" w:hAnsi="Arial" w:cs="Arial"/>
          <w:b/>
          <w:kern w:val="0"/>
          <w:lang w:eastAsia="en-US"/>
        </w:rPr>
        <w:t>еницу за добро извршење посла</w:t>
      </w:r>
      <w:r w:rsidRPr="00AD3C83">
        <w:rPr>
          <w:rFonts w:ascii="Arial" w:eastAsiaTheme="minorHAnsi" w:hAnsi="Arial" w:cs="Arial"/>
          <w:kern w:val="0"/>
          <w:lang w:eastAsia="en-US"/>
        </w:rPr>
        <w:t xml:space="preserve">,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w:t>
      </w:r>
      <w:r w:rsidRPr="00AD3C83">
        <w:rPr>
          <w:rFonts w:ascii="Arial" w:eastAsiaTheme="minorHAnsi" w:hAnsi="Arial" w:cs="Arial"/>
          <w:kern w:val="0"/>
          <w:lang w:eastAsia="en-US"/>
        </w:rPr>
        <w:lastRenderedPageBreak/>
        <w:t>банке коју понуђач наводи у меничном овлашћењу – писму</w:t>
      </w:r>
      <w:r w:rsidRPr="00AD3C83">
        <w:rPr>
          <w:rFonts w:ascii="Arial" w:eastAsiaTheme="minorHAnsi" w:hAnsi="Arial" w:cs="Arial"/>
          <w:iCs/>
          <w:kern w:val="0"/>
          <w:lang w:eastAsia="en-US"/>
        </w:rPr>
        <w:t xml:space="preserve">. </w:t>
      </w:r>
      <w:r w:rsidRPr="00AD3C83">
        <w:rPr>
          <w:rFonts w:ascii="Arial" w:eastAsiaTheme="minorHAnsi" w:hAnsi="Arial" w:cs="Arial"/>
          <w:kern w:val="0"/>
          <w:lang w:eastAsia="en-US"/>
        </w:rPr>
        <w:t xml:space="preserve">Меница мора бити са клаузулама </w:t>
      </w:r>
      <w:r w:rsidRPr="00AD3C83">
        <w:rPr>
          <w:rFonts w:ascii="Arial" w:eastAsiaTheme="minorHAnsi" w:hAnsi="Arial" w:cs="Arial"/>
          <w:bCs/>
          <w:iCs/>
          <w:kern w:val="0"/>
          <w:lang w:eastAsia="en-US"/>
        </w:rPr>
        <w:t xml:space="preserve">– </w:t>
      </w:r>
      <w:r w:rsidRPr="00AD3C83">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уговорене вредности услуге без пдв-а, са роком важења </w:t>
      </w:r>
      <w:r w:rsidRPr="00AD3C83">
        <w:rPr>
          <w:rFonts w:ascii="Arial" w:eastAsiaTheme="minorHAnsi" w:hAnsi="Arial" w:cs="Arial"/>
          <w:kern w:val="0"/>
          <w:lang w:val="sr-Cyrl-CS" w:eastAsia="en-US"/>
        </w:rPr>
        <w:t>3</w:t>
      </w:r>
      <w:r w:rsidRPr="00AD3C83">
        <w:rPr>
          <w:rFonts w:ascii="Arial" w:eastAsiaTheme="minorHAnsi" w:hAnsi="Arial" w:cs="Arial"/>
          <w:kern w:val="0"/>
          <w:lang w:eastAsia="en-US"/>
        </w:rPr>
        <w:t>0 дана дужим од уговореног рока за извршење услуге.</w:t>
      </w:r>
    </w:p>
    <w:p w:rsidR="00552E37" w:rsidRPr="00AD3C83" w:rsidRDefault="00552E37" w:rsidP="00552E37">
      <w:pPr>
        <w:pStyle w:val="ListParagraph"/>
        <w:suppressAutoHyphens w:val="0"/>
        <w:autoSpaceDE w:val="0"/>
        <w:autoSpaceDN w:val="0"/>
        <w:adjustRightInd w:val="0"/>
        <w:spacing w:line="240" w:lineRule="auto"/>
        <w:ind w:left="0" w:firstLine="720"/>
        <w:jc w:val="both"/>
        <w:rPr>
          <w:rFonts w:ascii="Arial" w:eastAsiaTheme="minorHAnsi" w:hAnsi="Arial" w:cs="Arial"/>
          <w:kern w:val="0"/>
          <w:lang w:eastAsia="en-US"/>
        </w:rPr>
      </w:pPr>
      <w:r w:rsidRPr="00AD3C83">
        <w:rPr>
          <w:rFonts w:ascii="Arial" w:eastAsiaTheme="minorHAnsi" w:hAnsi="Arial" w:cs="Arial"/>
          <w:kern w:val="0"/>
          <w:lang w:eastAsia="en-US"/>
        </w:rPr>
        <w:t xml:space="preserve">У случају да </w:t>
      </w:r>
      <w:r>
        <w:rPr>
          <w:rFonts w:ascii="Arial" w:hAnsi="Arial" w:cs="Arial"/>
          <w:bCs/>
          <w:color w:val="auto"/>
        </w:rPr>
        <w:t>Извођач радова</w:t>
      </w:r>
      <w:r w:rsidRPr="00AD3C83">
        <w:rPr>
          <w:rFonts w:ascii="Arial" w:eastAsiaTheme="minorHAnsi" w:hAnsi="Arial" w:cs="Arial"/>
          <w:kern w:val="0"/>
          <w:lang w:eastAsia="en-US"/>
        </w:rPr>
        <w:t xml:space="preserve"> 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w:t>
      </w:r>
      <w:r>
        <w:rPr>
          <w:rFonts w:ascii="Arial" w:eastAsiaTheme="minorHAnsi" w:hAnsi="Arial" w:cs="Arial"/>
          <w:kern w:val="0"/>
          <w:lang w:eastAsia="en-US"/>
        </w:rPr>
        <w:t>меницу</w:t>
      </w:r>
      <w:r w:rsidRPr="00AD3C83">
        <w:rPr>
          <w:rFonts w:ascii="Arial" w:eastAsiaTheme="minorHAnsi" w:hAnsi="Arial" w:cs="Arial"/>
          <w:kern w:val="0"/>
          <w:lang w:eastAsia="en-US"/>
        </w:rPr>
        <w:t>.</w:t>
      </w:r>
    </w:p>
    <w:p w:rsidR="00552E37" w:rsidRPr="00136AE3" w:rsidRDefault="00552E37" w:rsidP="00981E0D">
      <w:pPr>
        <w:jc w:val="both"/>
        <w:rPr>
          <w:rFonts w:ascii="Arial" w:hAnsi="Arial" w:cs="Arial"/>
          <w:b/>
          <w:lang w:val="sr-Cyrl-CS"/>
        </w:rPr>
      </w:pPr>
    </w:p>
    <w:p w:rsidR="00981E0D" w:rsidRDefault="00981E0D" w:rsidP="00981E0D">
      <w:pPr>
        <w:jc w:val="both"/>
        <w:rPr>
          <w:rFonts w:ascii="Arial" w:hAnsi="Arial" w:cs="Arial"/>
          <w:b/>
          <w:bCs/>
          <w:i/>
          <w:lang w:val="ru-RU"/>
        </w:rPr>
      </w:pPr>
      <w:r w:rsidRPr="00607F9F">
        <w:rPr>
          <w:rFonts w:ascii="Arial" w:hAnsi="Arial" w:cs="Arial"/>
          <w:b/>
          <w:bCs/>
          <w:i/>
          <w:lang w:val="ru-RU"/>
        </w:rPr>
        <w:t>12</w:t>
      </w:r>
      <w:r w:rsidRPr="008566BF">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607F9F" w:rsidRPr="008566BF" w:rsidRDefault="00607F9F" w:rsidP="00981E0D">
      <w:pPr>
        <w:jc w:val="both"/>
        <w:rPr>
          <w:lang w:val="ru-RU"/>
        </w:rPr>
      </w:pPr>
    </w:p>
    <w:p w:rsidR="00981E0D" w:rsidRDefault="00981E0D" w:rsidP="00607F9F">
      <w:pPr>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076113" w:rsidRDefault="00076113" w:rsidP="00981E0D">
      <w:pPr>
        <w:jc w:val="both"/>
        <w:rPr>
          <w:rFonts w:ascii="Arial" w:hAnsi="Arial" w:cs="Arial"/>
          <w:b/>
          <w:i/>
          <w:lang w:val="sr-Cyrl-CS"/>
        </w:rPr>
      </w:pPr>
    </w:p>
    <w:p w:rsidR="00607F9F" w:rsidRPr="00607F9F" w:rsidRDefault="00607F9F" w:rsidP="00981E0D">
      <w:pPr>
        <w:jc w:val="both"/>
        <w:rPr>
          <w:rFonts w:ascii="Arial" w:hAnsi="Arial" w:cs="Arial"/>
          <w:b/>
          <w:i/>
          <w:lang w:val="sr-Cyrl-CS"/>
        </w:rPr>
      </w:pPr>
      <w:r w:rsidRPr="00607F9F">
        <w:rPr>
          <w:rFonts w:ascii="Arial" w:hAnsi="Arial" w:cs="Arial"/>
          <w:b/>
          <w:i/>
          <w:lang w:val="sr-Cyrl-CS"/>
        </w:rPr>
        <w:t>13. ОБАВЕШТЕЊЕ О НАЧИНУ ПРЕУЗИМАЊА ТЕХНИЧКЕ ДОКУМЕНТАЦИЈЕ И ПЛАНОВА, ОДНОСНО ПОЈЕДИНИХ ЊЕНИХ ДЕЛОВА, АКО ЗБОГ ОБИМА И ТЕХНИЧКИХ РАЗЛОГА ИСТУ НИЈЕ МОГУЋЕ ОБЈАВИТИ</w:t>
      </w:r>
    </w:p>
    <w:p w:rsidR="00607F9F" w:rsidRDefault="00607F9F" w:rsidP="00981E0D">
      <w:pPr>
        <w:jc w:val="both"/>
        <w:rPr>
          <w:rFonts w:ascii="Arial" w:hAnsi="Arial" w:cs="Arial"/>
          <w:b/>
          <w:lang w:val="sr-Cyrl-CS"/>
        </w:rPr>
      </w:pPr>
    </w:p>
    <w:p w:rsidR="00607F9F" w:rsidRDefault="00607F9F" w:rsidP="00607F9F">
      <w:pPr>
        <w:suppressAutoHyphens w:val="0"/>
        <w:autoSpaceDE w:val="0"/>
        <w:autoSpaceDN w:val="0"/>
        <w:adjustRightInd w:val="0"/>
        <w:spacing w:line="240" w:lineRule="auto"/>
        <w:jc w:val="both"/>
        <w:rPr>
          <w:rFonts w:ascii="Arial" w:eastAsiaTheme="minorHAnsi" w:hAnsi="Arial" w:cs="Arial"/>
          <w:kern w:val="0"/>
          <w:lang w:val="sr-Cyrl-CS" w:eastAsia="en-US"/>
        </w:rPr>
      </w:pPr>
      <w:r w:rsidRPr="00DD2B29">
        <w:rPr>
          <w:rFonts w:ascii="Arial" w:eastAsiaTheme="minorHAnsi" w:hAnsi="Arial" w:cs="Arial"/>
          <w:kern w:val="0"/>
          <w:lang w:eastAsia="en-US"/>
        </w:rPr>
        <w:t>К</w:t>
      </w:r>
      <w:r>
        <w:rPr>
          <w:rFonts w:ascii="Arial" w:eastAsiaTheme="minorHAnsi" w:hAnsi="Arial" w:cs="Arial"/>
          <w:kern w:val="0"/>
          <w:lang w:val="sr-Cyrl-CS" w:eastAsia="en-US"/>
        </w:rPr>
        <w:t>онкурсна</w:t>
      </w:r>
      <w:r w:rsidRPr="00DD2B29">
        <w:rPr>
          <w:rFonts w:ascii="Arial" w:eastAsiaTheme="minorHAnsi" w:hAnsi="Arial" w:cs="Arial"/>
          <w:kern w:val="0"/>
          <w:lang w:eastAsia="en-US"/>
        </w:rPr>
        <w:t xml:space="preserve"> </w:t>
      </w:r>
      <w:r>
        <w:rPr>
          <w:rFonts w:ascii="Arial" w:eastAsiaTheme="minorHAnsi" w:hAnsi="Arial" w:cs="Arial"/>
          <w:kern w:val="0"/>
          <w:lang w:val="sr-Cyrl-CS" w:eastAsia="en-US"/>
        </w:rPr>
        <w:t>документација не садржи техничку документацију и планове.</w:t>
      </w:r>
    </w:p>
    <w:p w:rsidR="00607F9F" w:rsidRPr="00DD2B29" w:rsidRDefault="00607F9F" w:rsidP="00607F9F">
      <w:pPr>
        <w:suppressAutoHyphens w:val="0"/>
        <w:autoSpaceDE w:val="0"/>
        <w:autoSpaceDN w:val="0"/>
        <w:adjustRightInd w:val="0"/>
        <w:spacing w:line="240" w:lineRule="auto"/>
        <w:jc w:val="both"/>
        <w:rPr>
          <w:rFonts w:ascii="Arial" w:eastAsiaTheme="minorHAnsi" w:hAnsi="Arial" w:cs="Arial"/>
          <w:kern w:val="0"/>
          <w:lang w:eastAsia="en-US"/>
        </w:rPr>
      </w:pPr>
      <w:r w:rsidRPr="00DD2B29">
        <w:rPr>
          <w:rFonts w:ascii="Arial" w:eastAsiaTheme="minorHAnsi" w:hAnsi="Arial" w:cs="Arial"/>
          <w:kern w:val="0"/>
          <w:lang w:eastAsia="en-US"/>
        </w:rPr>
        <w:t xml:space="preserve"> </w:t>
      </w:r>
    </w:p>
    <w:p w:rsidR="00981E0D" w:rsidRPr="00607F9F" w:rsidRDefault="00981E0D" w:rsidP="00981E0D">
      <w:pPr>
        <w:jc w:val="both"/>
        <w:rPr>
          <w:rFonts w:ascii="Arial" w:hAnsi="Arial" w:cs="Arial"/>
          <w:b/>
          <w:bCs/>
          <w:i/>
          <w:lang w:val="sr-Cyrl-CS"/>
        </w:rPr>
      </w:pPr>
      <w:r w:rsidRPr="00607F9F">
        <w:rPr>
          <w:rFonts w:ascii="Arial" w:hAnsi="Arial" w:cs="Arial"/>
          <w:b/>
          <w:bCs/>
          <w:i/>
          <w:lang w:val="ru-RU"/>
        </w:rPr>
        <w:t>1</w:t>
      </w:r>
      <w:r w:rsidR="00607F9F">
        <w:rPr>
          <w:rFonts w:ascii="Arial" w:hAnsi="Arial" w:cs="Arial"/>
          <w:b/>
          <w:bCs/>
          <w:i/>
          <w:lang w:val="ru-RU"/>
        </w:rPr>
        <w:t>4</w:t>
      </w:r>
      <w:r w:rsidRPr="00607F9F">
        <w:rPr>
          <w:rFonts w:ascii="Arial" w:hAnsi="Arial" w:cs="Arial"/>
          <w:b/>
          <w:bCs/>
          <w:i/>
          <w:lang w:val="ru-RU"/>
        </w:rPr>
        <w:t>. ДОДАТНЕ ИНФОРМАЦИЈЕ ИЛИ ПОЈАШЊЕЊА У ВЕЗИ СА ПРИПРЕМАЊЕМ ПОНУДЕ</w:t>
      </w:r>
    </w:p>
    <w:p w:rsidR="00981E0D" w:rsidRPr="004304CA" w:rsidRDefault="00981E0D" w:rsidP="00981E0D">
      <w:pPr>
        <w:jc w:val="both"/>
        <w:rPr>
          <w:rFonts w:ascii="Arial" w:hAnsi="Arial" w:cs="Arial"/>
          <w:b/>
          <w:bCs/>
          <w:lang w:val="sr-Cyrl-CS"/>
        </w:rPr>
      </w:pPr>
    </w:p>
    <w:p w:rsidR="00076113" w:rsidRPr="008566BF" w:rsidRDefault="00076113" w:rsidP="00076113">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827C50">
        <w:rPr>
          <w:rFonts w:ascii="Arial" w:hAnsi="Arial" w:cs="Arial"/>
          <w:i/>
          <w:color w:val="auto"/>
          <w:lang w:val="sr-Cyrl-CS"/>
        </w:rPr>
        <w:t>Општина</w:t>
      </w:r>
      <w:r>
        <w:rPr>
          <w:rFonts w:ascii="Arial" w:hAnsi="Arial" w:cs="Arial"/>
          <w:i/>
          <w:color w:val="auto"/>
          <w:lang w:val="sr-Cyrl-CS"/>
        </w:rPr>
        <w:t xml:space="preserve"> Баточина</w:t>
      </w:r>
      <w:r w:rsidR="00827C50">
        <w:rPr>
          <w:rFonts w:ascii="Arial" w:hAnsi="Arial" w:cs="Arial"/>
          <w:i/>
          <w:color w:val="auto"/>
          <w:lang w:val="sr-Cyrl-CS"/>
        </w:rPr>
        <w:t>, Општинска управа</w:t>
      </w:r>
      <w:r>
        <w:rPr>
          <w:rFonts w:ascii="Arial" w:hAnsi="Arial" w:cs="Arial"/>
          <w:i/>
          <w:color w:val="auto"/>
          <w:lang w:val="sr-Cyrl-CS"/>
        </w:rPr>
        <w:t xml:space="preserve">, 34227 Баточина, ул. Краља Петра </w:t>
      </w:r>
      <w:r>
        <w:rPr>
          <w:rFonts w:ascii="Arial" w:hAnsi="Arial" w:cs="Arial"/>
          <w:i/>
          <w:color w:val="auto"/>
        </w:rPr>
        <w:t>I</w:t>
      </w:r>
      <w:r w:rsidR="007D49A1">
        <w:rPr>
          <w:rFonts w:ascii="Arial" w:hAnsi="Arial" w:cs="Arial"/>
          <w:i/>
          <w:color w:val="auto"/>
          <w:lang w:val="sr-Cyrl-CS"/>
        </w:rPr>
        <w:t xml:space="preserve"> бр.32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3" w:history="1">
        <w:r w:rsidRPr="00454CC3">
          <w:rPr>
            <w:rStyle w:val="Hyperlink"/>
            <w:rFonts w:ascii="Arial" w:hAnsi="Arial" w:cs="Arial"/>
            <w:i/>
            <w:iCs/>
          </w:rPr>
          <w:t>olja.jasovic@sobatocina.org.rs</w:t>
        </w:r>
      </w:hyperlink>
      <w:r w:rsidR="00186AD6">
        <w:rPr>
          <w:lang w:val="sr-Cyrl-CS"/>
        </w:rPr>
        <w:t xml:space="preserve"> </w:t>
      </w:r>
      <w:r w:rsidR="00186AD6" w:rsidRPr="00186AD6">
        <w:rPr>
          <w:rFonts w:ascii="Arial" w:hAnsi="Arial" w:cs="Arial"/>
          <w:i/>
          <w:lang w:val="sr-Cyrl-CS"/>
        </w:rPr>
        <w:t>или</w:t>
      </w:r>
      <w:r w:rsidR="00186AD6">
        <w:rPr>
          <w:lang w:val="sr-Cyrl-CS"/>
        </w:rPr>
        <w:t xml:space="preserve"> </w:t>
      </w:r>
      <w:hyperlink r:id="rId14" w:history="1">
        <w:r w:rsidR="008461F3" w:rsidRPr="008461F3">
          <w:rPr>
            <w:rStyle w:val="Hyperlink"/>
            <w:rFonts w:ascii="Arial" w:hAnsi="Arial" w:cs="Arial"/>
            <w:i/>
            <w:lang w:val="sr-Latn-CS"/>
          </w:rPr>
          <w:t>opstinabatocina</w:t>
        </w:r>
        <w:r w:rsidR="008461F3" w:rsidRPr="008461F3">
          <w:rPr>
            <w:rStyle w:val="Hyperlink"/>
            <w:rFonts w:ascii="Arial" w:hAnsi="Arial" w:cs="Arial"/>
            <w:i/>
          </w:rPr>
          <w:t>@gmail.com</w:t>
        </w:r>
      </w:hyperlink>
      <w:r w:rsidR="008461F3">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w:t>
      </w:r>
      <w:r w:rsidR="00552E37">
        <w:rPr>
          <w:rFonts w:ascii="Arial" w:hAnsi="Arial" w:cs="Arial"/>
          <w:lang w:val="ru-RU"/>
        </w:rPr>
        <w:t>7</w:t>
      </w:r>
      <w:r w:rsidRPr="008566BF">
        <w:rPr>
          <w:rFonts w:ascii="Arial" w:hAnsi="Arial" w:cs="Arial"/>
          <w:lang w:val="ru-RU"/>
        </w:rPr>
        <w:t xml:space="preserve"> дана пре истека рока за подношење понуде. </w:t>
      </w:r>
    </w:p>
    <w:p w:rsidR="00076113" w:rsidRPr="008566BF" w:rsidRDefault="00076113" w:rsidP="00076113">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доставити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w:t>
      </w:r>
    </w:p>
    <w:p w:rsidR="00076113" w:rsidRDefault="00076113" w:rsidP="00076113">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F37B5A">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433FD4">
        <w:rPr>
          <w:rFonts w:ascii="Arial" w:eastAsia="TimesNewRomanPS-BoldMT" w:hAnsi="Arial" w:cs="Arial"/>
          <w:b/>
          <w:bCs/>
          <w:lang w:val="sr-Cyrl-CS"/>
        </w:rPr>
        <w:t>1/201</w:t>
      </w:r>
      <w:r w:rsidR="00CB3A26">
        <w:rPr>
          <w:rFonts w:ascii="Arial" w:eastAsia="TimesNewRomanPS-BoldMT" w:hAnsi="Arial" w:cs="Arial"/>
          <w:b/>
          <w:bCs/>
          <w:lang w:val="sr-Cyrl-CS"/>
        </w:rPr>
        <w:t>9</w:t>
      </w:r>
      <w:r w:rsidRPr="008566BF">
        <w:rPr>
          <w:lang w:val="ru-RU"/>
        </w:rPr>
        <w:t xml:space="preserve"> </w:t>
      </w:r>
      <w:r>
        <w:rPr>
          <w:rFonts w:ascii="Arial" w:hAnsi="Arial" w:cs="Arial"/>
          <w:b/>
          <w:lang w:val="ru-RU"/>
        </w:rPr>
        <w:t xml:space="preserve">Радови </w:t>
      </w:r>
      <w:r w:rsidR="00FC01CE">
        <w:rPr>
          <w:rFonts w:ascii="Arial" w:eastAsia="TimesNewRomanPS-BoldMT" w:hAnsi="Arial" w:cs="Arial"/>
          <w:b/>
          <w:bCs/>
          <w:lang w:val="sr-Cyrl-CS"/>
        </w:rPr>
        <w:t xml:space="preserve">на </w:t>
      </w:r>
      <w:r w:rsidR="008461F3">
        <w:rPr>
          <w:rFonts w:ascii="Arial" w:eastAsia="TimesNewRomanPS-BoldMT" w:hAnsi="Arial" w:cs="Arial"/>
          <w:b/>
          <w:bCs/>
        </w:rPr>
        <w:t>o</w:t>
      </w:r>
      <w:r w:rsidR="008461F3">
        <w:rPr>
          <w:rFonts w:ascii="Arial" w:eastAsia="TimesNewRomanPS-BoldMT" w:hAnsi="Arial" w:cs="Arial"/>
          <w:b/>
          <w:bCs/>
          <w:lang w:val="sr-Cyrl-CS"/>
        </w:rPr>
        <w:t xml:space="preserve">државању </w:t>
      </w:r>
      <w:r w:rsidR="00CB3A26">
        <w:rPr>
          <w:rFonts w:ascii="Arial" w:eastAsia="TimesNewRomanPS-BoldMT" w:hAnsi="Arial" w:cs="Arial"/>
          <w:b/>
          <w:bCs/>
          <w:lang w:val="sr-Cyrl-CS"/>
        </w:rPr>
        <w:t xml:space="preserve">локалних </w:t>
      </w:r>
      <w:r w:rsidR="008461F3">
        <w:rPr>
          <w:rFonts w:ascii="Arial" w:eastAsia="TimesNewRomanPS-BoldMT" w:hAnsi="Arial" w:cs="Arial"/>
          <w:b/>
          <w:bCs/>
          <w:lang w:val="sr-Cyrl-CS"/>
        </w:rPr>
        <w:t>путева анга</w:t>
      </w:r>
      <w:r w:rsidR="00414743">
        <w:rPr>
          <w:rFonts w:ascii="Arial" w:eastAsia="TimesNewRomanPS-BoldMT" w:hAnsi="Arial" w:cs="Arial"/>
          <w:b/>
          <w:bCs/>
          <w:lang w:val="sr-Cyrl-CS"/>
        </w:rPr>
        <w:t>ж</w:t>
      </w:r>
      <w:r w:rsidR="008461F3">
        <w:rPr>
          <w:rFonts w:ascii="Arial" w:eastAsia="TimesNewRomanPS-BoldMT" w:hAnsi="Arial" w:cs="Arial"/>
          <w:b/>
          <w:bCs/>
          <w:lang w:val="sr-Cyrl-CS"/>
        </w:rPr>
        <w:t xml:space="preserve">овањем </w:t>
      </w:r>
      <w:r w:rsidR="00FC01CE">
        <w:rPr>
          <w:rFonts w:ascii="Arial" w:eastAsia="TimesNewRomanPS-BoldMT" w:hAnsi="Arial" w:cs="Arial"/>
          <w:b/>
          <w:bCs/>
          <w:lang w:val="sr-Cyrl-CS"/>
        </w:rPr>
        <w:t>радних машина</w:t>
      </w:r>
      <w:r>
        <w:rPr>
          <w:rFonts w:ascii="Arial" w:hAnsi="Arial" w:cs="Arial"/>
          <w:b/>
          <w:lang w:val="ru-RU"/>
        </w:rPr>
        <w:t>.</w:t>
      </w:r>
    </w:p>
    <w:p w:rsidR="00076113" w:rsidRPr="008566BF" w:rsidRDefault="00076113" w:rsidP="00076113">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076113" w:rsidRPr="008566BF" w:rsidRDefault="00076113" w:rsidP="00076113">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076113" w:rsidRPr="008566BF" w:rsidRDefault="00076113" w:rsidP="00076113">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076113" w:rsidRPr="00B80587" w:rsidRDefault="00076113" w:rsidP="00076113">
      <w:pPr>
        <w:jc w:val="both"/>
        <w:rPr>
          <w:rFonts w:ascii="Arial" w:hAnsi="Arial" w:cs="Arial"/>
          <w:bCs/>
          <w:color w:val="auto"/>
          <w:lang w:val="ru-RU"/>
        </w:rPr>
      </w:pPr>
      <w:r w:rsidRPr="00B80587">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076113" w:rsidRPr="00B80587" w:rsidRDefault="00076113" w:rsidP="00076113">
      <w:pPr>
        <w:pStyle w:val="ListParagraph"/>
        <w:numPr>
          <w:ilvl w:val="0"/>
          <w:numId w:val="32"/>
        </w:numPr>
        <w:ind w:left="450" w:hanging="450"/>
        <w:jc w:val="both"/>
        <w:rPr>
          <w:rFonts w:ascii="Arial" w:hAnsi="Arial" w:cs="Arial"/>
          <w:color w:val="auto"/>
        </w:rPr>
      </w:pPr>
      <w:r w:rsidRPr="00B80587">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076113" w:rsidRPr="00B80587" w:rsidRDefault="00076113" w:rsidP="00076113">
      <w:pPr>
        <w:pStyle w:val="ListParagraph"/>
        <w:numPr>
          <w:ilvl w:val="0"/>
          <w:numId w:val="32"/>
        </w:numPr>
        <w:ind w:left="450" w:hanging="450"/>
        <w:jc w:val="both"/>
        <w:rPr>
          <w:rFonts w:ascii="Arial" w:hAnsi="Arial" w:cs="Arial"/>
          <w:color w:val="auto"/>
        </w:rPr>
      </w:pPr>
      <w:r w:rsidRPr="00B80587">
        <w:rPr>
          <w:rFonts w:ascii="Arial" w:hAnsi="Arial" w:cs="Arial"/>
          <w:color w:val="auto"/>
        </w:rPr>
        <w:t xml:space="preserve">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w:t>
      </w:r>
      <w:r w:rsidRPr="00B80587">
        <w:rPr>
          <w:rFonts w:ascii="Arial" w:hAnsi="Arial" w:cs="Arial"/>
          <w:color w:val="auto"/>
        </w:rPr>
        <w:lastRenderedPageBreak/>
        <w:t>што је друга страна дужна да то и учини када је то неопходно као доказ да је извршено достављање.</w:t>
      </w:r>
    </w:p>
    <w:p w:rsidR="00981E0D" w:rsidRPr="008566BF" w:rsidRDefault="00981E0D" w:rsidP="00981E0D">
      <w:pPr>
        <w:jc w:val="both"/>
        <w:rPr>
          <w:rFonts w:ascii="Arial" w:hAnsi="Arial" w:cs="Arial"/>
          <w:lang w:val="ru-RU"/>
        </w:rPr>
      </w:pPr>
    </w:p>
    <w:p w:rsidR="00981E0D" w:rsidRPr="00607F9F" w:rsidRDefault="00981E0D" w:rsidP="00981E0D">
      <w:pPr>
        <w:jc w:val="both"/>
        <w:rPr>
          <w:rFonts w:ascii="Arial" w:hAnsi="Arial" w:cs="Arial"/>
          <w:b/>
          <w:bCs/>
          <w:i/>
          <w:lang w:val="ru-RU"/>
        </w:rPr>
      </w:pPr>
      <w:r w:rsidRPr="00607F9F">
        <w:rPr>
          <w:rFonts w:ascii="Arial" w:hAnsi="Arial" w:cs="Arial"/>
          <w:b/>
          <w:bCs/>
          <w:i/>
          <w:lang w:val="ru-RU"/>
        </w:rPr>
        <w:t>1</w:t>
      </w:r>
      <w:r w:rsidR="00607F9F" w:rsidRPr="00607F9F">
        <w:rPr>
          <w:rFonts w:ascii="Arial" w:hAnsi="Arial" w:cs="Arial"/>
          <w:b/>
          <w:bCs/>
          <w:i/>
          <w:lang w:val="ru-RU"/>
        </w:rPr>
        <w:t>5</w:t>
      </w:r>
      <w:r w:rsidRPr="00607F9F">
        <w:rPr>
          <w:rFonts w:ascii="Arial" w:hAnsi="Arial" w:cs="Arial"/>
          <w:b/>
          <w:bCs/>
          <w:i/>
          <w:lang w:val="ru-RU"/>
        </w:rPr>
        <w:t xml:space="preserve">. ДОДАТНА ОБЈАШЊЕЊА ОД ПОНУЂАЧА ПОСЛЕ ОТВАРАЊА ПОНУДА И КОНТРОЛА КОД ПОНУЂАЧА ОДНОСНО ЊЕГОВОГ ПОДИЗВОЂАЧА </w:t>
      </w:r>
    </w:p>
    <w:p w:rsidR="00981E0D" w:rsidRPr="008566BF" w:rsidRDefault="00981E0D" w:rsidP="00981E0D">
      <w:pPr>
        <w:jc w:val="both"/>
        <w:rPr>
          <w:rFonts w:ascii="Arial" w:hAnsi="Arial" w:cs="Arial"/>
          <w:b/>
          <w:bCs/>
          <w:lang w:val="ru-RU"/>
        </w:rPr>
      </w:pPr>
    </w:p>
    <w:p w:rsidR="00FC01CE" w:rsidRPr="008566BF" w:rsidRDefault="00FC01CE" w:rsidP="00FC01CE">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FC01CE" w:rsidRDefault="00FC01CE" w:rsidP="00FC01CE">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3F1AA3" w:rsidRDefault="003F1AA3" w:rsidP="00981E0D">
      <w:pPr>
        <w:jc w:val="both"/>
        <w:rPr>
          <w:rFonts w:ascii="Arial" w:hAnsi="Arial" w:cs="Arial"/>
          <w:lang w:val="ru-RU"/>
        </w:rPr>
      </w:pPr>
    </w:p>
    <w:p w:rsidR="003F1AA3" w:rsidRPr="003F1AA3" w:rsidRDefault="003F1AA3" w:rsidP="00981E0D">
      <w:pPr>
        <w:jc w:val="both"/>
        <w:rPr>
          <w:rFonts w:ascii="Arial" w:hAnsi="Arial" w:cs="Arial"/>
          <w:b/>
          <w:i/>
          <w:lang w:val="sr-Cyrl-CS"/>
        </w:rPr>
      </w:pPr>
      <w:r w:rsidRPr="003F1AA3">
        <w:rPr>
          <w:rFonts w:ascii="Arial" w:hAnsi="Arial" w:cs="Arial"/>
          <w:b/>
          <w:i/>
          <w:lang w:val="ru-RU"/>
        </w:rPr>
        <w:t>16. КОРИШЋЕЊЕ ПАТЕНТА И ОДГОВОРНОСТ ЗА ПОВРЕДУ ЗАШТИЋЕНИХ ПРАВА ИНТЕЛЕКТУАЛНЕ СВОЈИНЕ ТРЕЋИХ ЛИЦА</w:t>
      </w:r>
    </w:p>
    <w:p w:rsidR="00981E0D" w:rsidRDefault="00981E0D" w:rsidP="00981E0D">
      <w:pPr>
        <w:jc w:val="both"/>
        <w:rPr>
          <w:rFonts w:ascii="Arial" w:hAnsi="Arial" w:cs="Arial"/>
          <w:b/>
          <w:bCs/>
          <w:i/>
          <w:iCs/>
          <w:lang w:val="sr-Cyrl-CS"/>
        </w:rPr>
      </w:pPr>
    </w:p>
    <w:p w:rsidR="003F1AA3" w:rsidRDefault="003F1AA3" w:rsidP="00981E0D">
      <w:pPr>
        <w:jc w:val="both"/>
        <w:rPr>
          <w:rFonts w:ascii="Arial" w:hAnsi="Arial" w:cs="Arial"/>
          <w:bCs/>
          <w:iCs/>
          <w:lang w:val="sr-Cyrl-CS"/>
        </w:rPr>
      </w:pPr>
      <w:r w:rsidRPr="003F1AA3">
        <w:rPr>
          <w:rFonts w:ascii="Arial" w:hAnsi="Arial" w:cs="Arial"/>
          <w:bCs/>
          <w:iCs/>
          <w:lang w:val="sr-Cyrl-CS"/>
        </w:rPr>
        <w:t>Накнаду за коришћење патената, као и одговорност за повреду заштићених права интелектуалне својине трећих лица сноси понуђач.</w:t>
      </w:r>
    </w:p>
    <w:p w:rsidR="00981E0D" w:rsidRPr="002C3F3D" w:rsidRDefault="00981E0D" w:rsidP="00981E0D">
      <w:pPr>
        <w:jc w:val="both"/>
        <w:rPr>
          <w:rFonts w:ascii="Arial" w:hAnsi="Arial" w:cs="Arial"/>
          <w:b/>
          <w:lang w:val="sr-Cyrl-CS"/>
        </w:rPr>
      </w:pPr>
    </w:p>
    <w:p w:rsidR="00981E0D" w:rsidRPr="003F1AA3" w:rsidRDefault="00981E0D" w:rsidP="00981E0D">
      <w:pPr>
        <w:jc w:val="both"/>
        <w:rPr>
          <w:rFonts w:ascii="Arial" w:hAnsi="Arial" w:cs="Arial"/>
          <w:b/>
          <w:bCs/>
          <w:i/>
          <w:lang w:val="ru-RU"/>
        </w:rPr>
      </w:pPr>
      <w:r w:rsidRPr="003F1AA3">
        <w:rPr>
          <w:rFonts w:ascii="Arial" w:hAnsi="Arial" w:cs="Arial"/>
          <w:b/>
          <w:bCs/>
          <w:i/>
          <w:lang w:val="ru-RU"/>
        </w:rPr>
        <w:t>1</w:t>
      </w:r>
      <w:r w:rsidR="003F1AA3" w:rsidRPr="003F1AA3">
        <w:rPr>
          <w:rFonts w:ascii="Arial" w:hAnsi="Arial" w:cs="Arial"/>
          <w:b/>
          <w:bCs/>
          <w:i/>
          <w:lang w:val="ru-RU"/>
        </w:rPr>
        <w:t>7</w:t>
      </w:r>
      <w:r w:rsidRPr="003F1AA3">
        <w:rPr>
          <w:rFonts w:ascii="Arial" w:hAnsi="Arial" w:cs="Arial"/>
          <w:b/>
          <w:bCs/>
          <w:i/>
          <w:lang w:val="ru-RU"/>
        </w:rPr>
        <w:t xml:space="preserve">. НАЧИН И РОК ЗА ПОДНОШЕЊЕ ЗАХТЕВА ЗА ЗАШТИТУ ПРАВА ПОНУЂАЧА </w:t>
      </w:r>
    </w:p>
    <w:p w:rsidR="00981E0D" w:rsidRDefault="00981E0D" w:rsidP="00981E0D">
      <w:pPr>
        <w:jc w:val="both"/>
        <w:rPr>
          <w:rFonts w:ascii="Arial" w:hAnsi="Arial" w:cs="Arial"/>
          <w:lang w:val="ru-RU"/>
        </w:rPr>
      </w:pPr>
    </w:p>
    <w:p w:rsidR="00813A23" w:rsidRPr="00B80587" w:rsidRDefault="00813A23" w:rsidP="00813A23">
      <w:pPr>
        <w:jc w:val="both"/>
        <w:rPr>
          <w:rFonts w:ascii="Arial" w:hAnsi="Arial" w:cs="Arial"/>
          <w:noProof/>
          <w:color w:val="000000" w:themeColor="text1"/>
          <w:lang w:val="sr-Cyrl-CS"/>
        </w:rPr>
      </w:pPr>
      <w:r w:rsidRPr="00B80587">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 даљем тексту: подносилац захтева).</w:t>
      </w:r>
    </w:p>
    <w:p w:rsidR="00813A23" w:rsidRPr="00B80587" w:rsidRDefault="00813A23" w:rsidP="00813A23">
      <w:pPr>
        <w:jc w:val="both"/>
        <w:rPr>
          <w:rFonts w:ascii="Arial" w:hAnsi="Arial" w:cs="Arial"/>
          <w:noProof/>
          <w:color w:val="000000" w:themeColor="text1"/>
          <w:lang w:val="sr-Cyrl-CS"/>
        </w:rPr>
      </w:pPr>
    </w:p>
    <w:p w:rsidR="00813A23" w:rsidRPr="00B80587" w:rsidRDefault="00813A23" w:rsidP="00813A23">
      <w:pPr>
        <w:jc w:val="both"/>
        <w:rPr>
          <w:rFonts w:ascii="Arial" w:hAnsi="Arial" w:cs="Arial"/>
          <w:noProof/>
          <w:color w:val="000000" w:themeColor="text1"/>
          <w:lang w:val="sr-Cyrl-CS"/>
        </w:rPr>
      </w:pPr>
      <w:r w:rsidRPr="00B80587">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5" w:history="1">
        <w:r w:rsidRPr="00B80587">
          <w:rPr>
            <w:rStyle w:val="Hyperlink"/>
            <w:rFonts w:ascii="Arial" w:hAnsi="Arial" w:cs="Arial"/>
            <w:noProof/>
          </w:rPr>
          <w:t>olja.jasovic@sobatocina.org.rs</w:t>
        </w:r>
      </w:hyperlink>
      <w:r w:rsidRPr="00B80587">
        <w:rPr>
          <w:rFonts w:ascii="Arial" w:hAnsi="Arial" w:cs="Arial"/>
          <w:noProof/>
          <w:color w:val="000000" w:themeColor="text1"/>
          <w:lang w:val="sr-Cyrl-CS"/>
        </w:rPr>
        <w:t xml:space="preserve"> </w:t>
      </w:r>
      <w:r w:rsidR="00186AD6">
        <w:rPr>
          <w:rFonts w:ascii="Arial" w:hAnsi="Arial" w:cs="Arial"/>
          <w:noProof/>
          <w:color w:val="000000" w:themeColor="text1"/>
          <w:lang w:val="sr-Cyrl-CS"/>
        </w:rPr>
        <w:t xml:space="preserve">или </w:t>
      </w:r>
      <w:hyperlink r:id="rId16" w:history="1">
        <w:r w:rsidR="008461F3" w:rsidRPr="008461F3">
          <w:rPr>
            <w:rStyle w:val="Hyperlink"/>
            <w:rFonts w:ascii="Arial" w:hAnsi="Arial" w:cs="Arial"/>
            <w:i/>
            <w:lang w:val="sr-Latn-CS"/>
          </w:rPr>
          <w:t>opstinabatocina</w:t>
        </w:r>
        <w:r w:rsidR="008461F3" w:rsidRPr="008461F3">
          <w:rPr>
            <w:rStyle w:val="Hyperlink"/>
            <w:rFonts w:ascii="Arial" w:hAnsi="Arial" w:cs="Arial"/>
            <w:i/>
          </w:rPr>
          <w:t>@gmail.com</w:t>
        </w:r>
      </w:hyperlink>
      <w:r w:rsidR="008461F3">
        <w:rPr>
          <w:rFonts w:ascii="Arial" w:hAnsi="Arial" w:cs="Arial"/>
          <w:i/>
          <w:lang w:val="sr-Cyrl-CS"/>
        </w:rPr>
        <w:t xml:space="preserve"> </w:t>
      </w:r>
      <w:r w:rsidRPr="00B80587">
        <w:rPr>
          <w:rFonts w:ascii="Arial" w:hAnsi="Arial" w:cs="Arial"/>
          <w:noProof/>
          <w:color w:val="000000" w:themeColor="text1"/>
          <w:lang w:val="sr-Cyrl-CS"/>
        </w:rPr>
        <w:t xml:space="preserve">или препорученом пошиљком са повратницом. </w:t>
      </w:r>
    </w:p>
    <w:p w:rsidR="00813A23" w:rsidRPr="00B80587" w:rsidRDefault="00813A23" w:rsidP="00813A23">
      <w:pPr>
        <w:jc w:val="both"/>
        <w:rPr>
          <w:rFonts w:ascii="Arial" w:hAnsi="Arial" w:cs="Arial"/>
          <w:bCs/>
          <w:color w:val="auto"/>
        </w:rPr>
      </w:pPr>
      <w:r w:rsidRPr="00B80587">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B80587">
        <w:rPr>
          <w:rFonts w:ascii="Arial" w:hAnsi="Arial" w:cs="Arial"/>
          <w:color w:val="FF0000"/>
        </w:rPr>
        <w:t xml:space="preserve"> </w:t>
      </w:r>
      <w:r w:rsidRPr="00B80587">
        <w:rPr>
          <w:rFonts w:ascii="Arial" w:hAnsi="Arial" w:cs="Arial"/>
          <w:color w:val="auto"/>
        </w:rPr>
        <w:t>и на својој интернет страници, најкасније у року од два дана од дана пријема захтева.</w:t>
      </w:r>
    </w:p>
    <w:p w:rsidR="00813A23" w:rsidRPr="00B80587" w:rsidRDefault="00813A23" w:rsidP="00813A23">
      <w:pPr>
        <w:jc w:val="both"/>
        <w:rPr>
          <w:rFonts w:ascii="Arial" w:hAnsi="Arial" w:cs="Arial"/>
          <w:color w:val="auto"/>
          <w:lang w:val="sr-Cyrl-CS"/>
        </w:rPr>
      </w:pPr>
      <w:r w:rsidRPr="00B80587">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B80587">
        <w:rPr>
          <w:rFonts w:ascii="Arial" w:hAnsi="Arial" w:cs="Arial"/>
          <w:color w:val="auto"/>
        </w:rPr>
        <w:t>и уколико је подносилац захтева у складу са чл. 63. ст. 2. ЗЈН указао наручиоцу на евентуалне недостатке и неправилности, а наручилац исте није отклонио.</w:t>
      </w:r>
      <w:r w:rsidRPr="00B80587">
        <w:rPr>
          <w:rFonts w:ascii="Arial" w:hAnsi="Arial" w:cs="Arial"/>
          <w:color w:val="auto"/>
          <w:lang w:val="sr-Cyrl-CS"/>
        </w:rPr>
        <w:t xml:space="preserve"> </w:t>
      </w:r>
    </w:p>
    <w:p w:rsidR="00813A23" w:rsidRPr="00B80587" w:rsidRDefault="00813A23" w:rsidP="00813A23">
      <w:pPr>
        <w:jc w:val="both"/>
        <w:rPr>
          <w:rFonts w:ascii="Arial" w:hAnsi="Arial" w:cs="Arial"/>
          <w:color w:val="FF0000"/>
          <w:lang w:val="sr-Cyrl-CS"/>
        </w:rPr>
      </w:pPr>
      <w:r w:rsidRPr="00B80587">
        <w:rPr>
          <w:rFonts w:ascii="Arial" w:hAnsi="Arial" w:cs="Arial"/>
          <w:color w:val="auto"/>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После доношења одлуке о додели уговора из чл.108. ЗЈН или </w:t>
      </w:r>
      <w:r w:rsidRPr="00B80587">
        <w:rPr>
          <w:rFonts w:ascii="Arial" w:hAnsi="Arial" w:cs="Arial"/>
          <w:color w:val="auto"/>
        </w:rPr>
        <w:lastRenderedPageBreak/>
        <w:t xml:space="preserve">одлуке о обустави поступка јавне набавке из чл. 109. ЗЈН, рок за подношење захтева за заштиту права је </w:t>
      </w:r>
      <w:r w:rsidRPr="00B80587">
        <w:rPr>
          <w:rFonts w:ascii="Arial" w:hAnsi="Arial" w:cs="Arial"/>
          <w:color w:val="auto"/>
          <w:lang w:val="sr-Cyrl-CS"/>
        </w:rPr>
        <w:t xml:space="preserve">10 </w:t>
      </w:r>
      <w:r w:rsidRPr="00B80587">
        <w:rPr>
          <w:rFonts w:ascii="Arial" w:hAnsi="Arial" w:cs="Arial"/>
          <w:color w:val="auto"/>
        </w:rPr>
        <w:t>дана од дана објављивања одлуке</w:t>
      </w:r>
      <w:r w:rsidRPr="00B80587">
        <w:rPr>
          <w:rFonts w:ascii="Arial" w:hAnsi="Arial" w:cs="Arial"/>
          <w:color w:val="auto"/>
          <w:lang w:val="sr-Cyrl-CS"/>
        </w:rPr>
        <w:t xml:space="preserve"> на Порталу јавних набавки.</w:t>
      </w:r>
      <w:r w:rsidRPr="00B80587">
        <w:rPr>
          <w:rFonts w:ascii="Arial" w:hAnsi="Arial" w:cs="Arial"/>
          <w:color w:val="FF0000"/>
          <w:lang w:val="sr-Cyrl-CS"/>
        </w:rPr>
        <w:t xml:space="preserve"> </w:t>
      </w:r>
    </w:p>
    <w:p w:rsidR="00813A23" w:rsidRPr="00B80587" w:rsidRDefault="00813A23" w:rsidP="00813A23">
      <w:pPr>
        <w:jc w:val="both"/>
        <w:rPr>
          <w:rFonts w:ascii="Arial" w:hAnsi="Arial" w:cs="Arial"/>
          <w:color w:val="auto"/>
          <w:lang w:val="sr-Cyrl-CS"/>
        </w:rPr>
      </w:pPr>
      <w:r w:rsidRPr="00B80587">
        <w:rPr>
          <w:rFonts w:ascii="Arial" w:hAnsi="Arial" w:cs="Arial"/>
          <w:color w:val="auto"/>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813A23" w:rsidRPr="00B80587" w:rsidRDefault="00813A23" w:rsidP="00813A23">
      <w:pPr>
        <w:jc w:val="both"/>
        <w:rPr>
          <w:rFonts w:ascii="Arial" w:hAnsi="Arial" w:cs="Arial"/>
          <w:color w:val="auto"/>
          <w:lang w:val="sr-Cyrl-CS"/>
        </w:rPr>
      </w:pPr>
      <w:r w:rsidRPr="00B80587">
        <w:rPr>
          <w:rFonts w:ascii="Arial" w:hAnsi="Arial" w:cs="Arial"/>
          <w:color w:val="auto"/>
        </w:rPr>
        <w:t>Ако је у истом поступку јавне набавке поново поднет захтев за заштиту права од стр</w:t>
      </w:r>
      <w:r w:rsidRPr="00B80587">
        <w:rPr>
          <w:rFonts w:ascii="Arial" w:hAnsi="Arial" w:cs="Arial"/>
          <w:color w:val="auto"/>
          <w:lang w:val="sr-Cyrl-CS"/>
        </w:rPr>
        <w:t>а</w:t>
      </w:r>
      <w:r w:rsidRPr="00B80587">
        <w:rPr>
          <w:rFonts w:ascii="Arial" w:hAnsi="Arial" w:cs="Arial"/>
          <w:color w:val="auto"/>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813A23" w:rsidRPr="00B80587" w:rsidRDefault="00813A23" w:rsidP="00813A23">
      <w:pPr>
        <w:jc w:val="both"/>
        <w:rPr>
          <w:rFonts w:ascii="Arial" w:hAnsi="Arial" w:cs="Arial"/>
          <w:color w:val="auto"/>
        </w:rPr>
      </w:pPr>
      <w:r w:rsidRPr="00B80587">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 овог ЗЈН.</w:t>
      </w:r>
    </w:p>
    <w:p w:rsidR="00813A23" w:rsidRPr="00B80587" w:rsidRDefault="00813A23" w:rsidP="00813A23">
      <w:pPr>
        <w:jc w:val="both"/>
        <w:rPr>
          <w:rFonts w:ascii="Arial" w:hAnsi="Arial" w:cs="Arial"/>
          <w:color w:val="auto"/>
        </w:rPr>
      </w:pPr>
      <w:r w:rsidRPr="00B80587">
        <w:rPr>
          <w:rFonts w:ascii="Arial" w:hAnsi="Arial" w:cs="Arial"/>
          <w:color w:val="auto"/>
        </w:rPr>
        <w:t xml:space="preserve">Захтев за заштиту права мора да садржи: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назив и адресу подносиоца захтева и лице за контакт;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назив и адресу наручиоца;</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податке о јавној набавци која је предмет захтева, односно о одлуци наручиоца;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повреде прописа којима се уређује поступак јавне набавке;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чињенице и доказе којима се повреде доказују;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потврду о уплати таксе из члана 156. ЗЈН;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потпис подносиоца.</w:t>
      </w:r>
    </w:p>
    <w:p w:rsidR="00813A23" w:rsidRPr="00B80587" w:rsidRDefault="00813A23" w:rsidP="00813A23">
      <w:pPr>
        <w:ind w:left="720"/>
        <w:jc w:val="both"/>
        <w:rPr>
          <w:rFonts w:ascii="Arial" w:hAnsi="Arial" w:cs="Arial"/>
          <w:color w:val="FF0000"/>
        </w:rPr>
      </w:pPr>
    </w:p>
    <w:p w:rsidR="00813A23" w:rsidRPr="00B80587" w:rsidRDefault="00813A23" w:rsidP="00813A23">
      <w:pPr>
        <w:jc w:val="both"/>
        <w:rPr>
          <w:rFonts w:ascii="Arial" w:hAnsi="Arial" w:cs="Arial"/>
          <w:color w:val="auto"/>
        </w:rPr>
      </w:pPr>
      <w:r w:rsidRPr="00B80587">
        <w:rPr>
          <w:rFonts w:ascii="Arial" w:hAnsi="Arial" w:cs="Arial"/>
          <w:color w:val="auto"/>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813A23" w:rsidRPr="00B80587" w:rsidRDefault="00813A23" w:rsidP="00813A23">
      <w:pPr>
        <w:pStyle w:val="Default"/>
        <w:jc w:val="both"/>
        <w:rPr>
          <w:color w:val="auto"/>
        </w:rPr>
      </w:pPr>
      <w:r w:rsidRPr="00B80587">
        <w:rPr>
          <w:color w:val="auto"/>
        </w:rPr>
        <w:t xml:space="preserve">1. </w:t>
      </w:r>
      <w:r w:rsidRPr="00B80587">
        <w:rPr>
          <w:b/>
          <w:bCs/>
          <w:color w:val="auto"/>
        </w:rPr>
        <w:t xml:space="preserve">Потврда о извршеној уплати таксе </w:t>
      </w:r>
      <w:r w:rsidRPr="00B80587">
        <w:rPr>
          <w:color w:val="auto"/>
        </w:rPr>
        <w:t xml:space="preserve">из члана 156. ЗЈН која садржи следеће елементе: </w:t>
      </w:r>
    </w:p>
    <w:p w:rsidR="00813A23" w:rsidRPr="00B80587" w:rsidRDefault="00813A23" w:rsidP="00813A23">
      <w:pPr>
        <w:pStyle w:val="Default"/>
        <w:jc w:val="both"/>
        <w:rPr>
          <w:color w:val="auto"/>
        </w:rPr>
      </w:pPr>
      <w:r w:rsidRPr="00B80587">
        <w:rPr>
          <w:color w:val="auto"/>
        </w:rPr>
        <w:t xml:space="preserve">   (1) да буде издата од стране банке и да садржи печат банке; </w:t>
      </w:r>
    </w:p>
    <w:p w:rsidR="00813A23" w:rsidRPr="00B80587" w:rsidRDefault="00813A23" w:rsidP="00813A23">
      <w:pPr>
        <w:pStyle w:val="Default"/>
        <w:jc w:val="both"/>
        <w:rPr>
          <w:color w:val="auto"/>
        </w:rPr>
      </w:pPr>
      <w:r w:rsidRPr="00B80587">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813A23" w:rsidRPr="00B80587" w:rsidRDefault="00813A23" w:rsidP="00813A23">
      <w:pPr>
        <w:pStyle w:val="Default"/>
        <w:jc w:val="both"/>
        <w:rPr>
          <w:color w:val="auto"/>
        </w:rPr>
      </w:pPr>
      <w:r w:rsidRPr="00B80587">
        <w:rPr>
          <w:color w:val="auto"/>
        </w:rPr>
        <w:t xml:space="preserve">*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813A23" w:rsidRPr="00B80587" w:rsidRDefault="00813A23" w:rsidP="00813A23">
      <w:pPr>
        <w:pStyle w:val="Default"/>
        <w:jc w:val="both"/>
        <w:rPr>
          <w:color w:val="auto"/>
        </w:rPr>
      </w:pPr>
      <w:r w:rsidRPr="00B80587">
        <w:rPr>
          <w:color w:val="auto"/>
        </w:rPr>
        <w:t xml:space="preserve">   (3) износ таксе из члана 156. ЗЈН чија се уплата врши – 120.000 динара; </w:t>
      </w:r>
    </w:p>
    <w:p w:rsidR="00813A23" w:rsidRPr="00B80587" w:rsidRDefault="00813A23" w:rsidP="00813A23">
      <w:pPr>
        <w:pStyle w:val="Default"/>
        <w:jc w:val="both"/>
        <w:rPr>
          <w:color w:val="auto"/>
        </w:rPr>
      </w:pPr>
      <w:r w:rsidRPr="00B80587">
        <w:rPr>
          <w:color w:val="auto"/>
        </w:rPr>
        <w:t xml:space="preserve">   (4) број рачуна: 840-30678845-06; </w:t>
      </w:r>
    </w:p>
    <w:p w:rsidR="00813A23" w:rsidRPr="00B80587" w:rsidRDefault="00813A23" w:rsidP="00813A23">
      <w:pPr>
        <w:pStyle w:val="Default"/>
        <w:jc w:val="both"/>
        <w:rPr>
          <w:color w:val="auto"/>
        </w:rPr>
      </w:pPr>
      <w:r w:rsidRPr="00B80587">
        <w:rPr>
          <w:color w:val="auto"/>
        </w:rPr>
        <w:t xml:space="preserve">   (5) шифру плаћања: 153 или 253; </w:t>
      </w:r>
    </w:p>
    <w:p w:rsidR="00813A23" w:rsidRPr="00B80587" w:rsidRDefault="00813A23" w:rsidP="00813A23">
      <w:pPr>
        <w:pStyle w:val="Default"/>
        <w:jc w:val="both"/>
        <w:rPr>
          <w:color w:val="auto"/>
        </w:rPr>
      </w:pPr>
      <w:r w:rsidRPr="00B80587">
        <w:rPr>
          <w:color w:val="auto"/>
        </w:rPr>
        <w:t xml:space="preserve">   (6) позив на број: подаци о броју или ознаци јавне набавке поводом које се подноси захтев за заштиту права; </w:t>
      </w:r>
    </w:p>
    <w:p w:rsidR="00813A23" w:rsidRPr="00B80587" w:rsidRDefault="00813A23" w:rsidP="00813A23">
      <w:pPr>
        <w:pStyle w:val="Default"/>
        <w:jc w:val="both"/>
        <w:rPr>
          <w:color w:val="auto"/>
        </w:rPr>
      </w:pPr>
      <w:r w:rsidRPr="00B80587">
        <w:rPr>
          <w:color w:val="auto"/>
        </w:rPr>
        <w:t xml:space="preserve">   (7) сврха: ЗЗП; ...........</w:t>
      </w:r>
      <w:r w:rsidRPr="00B80587">
        <w:rPr>
          <w:i/>
          <w:iCs/>
          <w:color w:val="auto"/>
        </w:rPr>
        <w:t>[навести назив наручиоца]</w:t>
      </w:r>
      <w:r w:rsidRPr="00B80587">
        <w:rPr>
          <w:color w:val="auto"/>
        </w:rPr>
        <w:t>; јавна набавка........</w:t>
      </w:r>
      <w:r w:rsidRPr="00B80587">
        <w:rPr>
          <w:i/>
          <w:iCs/>
          <w:color w:val="auto"/>
        </w:rPr>
        <w:t>[навести редни број јавне набавкe]</w:t>
      </w:r>
      <w:r w:rsidRPr="00B80587">
        <w:rPr>
          <w:color w:val="auto"/>
        </w:rPr>
        <w:t>;</w:t>
      </w:r>
    </w:p>
    <w:p w:rsidR="00813A23" w:rsidRPr="00B80587" w:rsidRDefault="00813A23" w:rsidP="00813A23">
      <w:pPr>
        <w:pStyle w:val="Default"/>
        <w:jc w:val="both"/>
        <w:rPr>
          <w:color w:val="auto"/>
        </w:rPr>
      </w:pPr>
      <w:r w:rsidRPr="00B80587">
        <w:rPr>
          <w:color w:val="auto"/>
        </w:rPr>
        <w:t xml:space="preserve">   (8) корисник: буџет Републике Србије; </w:t>
      </w:r>
    </w:p>
    <w:p w:rsidR="00813A23" w:rsidRPr="00B80587" w:rsidRDefault="00813A23" w:rsidP="00813A23">
      <w:pPr>
        <w:pStyle w:val="Default"/>
        <w:jc w:val="both"/>
        <w:rPr>
          <w:color w:val="auto"/>
        </w:rPr>
      </w:pPr>
      <w:r w:rsidRPr="00B80587">
        <w:rPr>
          <w:color w:val="auto"/>
        </w:rPr>
        <w:t xml:space="preserve">   (9) назив уплатиоца, односно назив подносиоца захтева за заштиту права за којег је извршена уплата таксе; </w:t>
      </w:r>
    </w:p>
    <w:p w:rsidR="00813A23" w:rsidRPr="00B80587" w:rsidRDefault="00813A23" w:rsidP="00813A23">
      <w:pPr>
        <w:pStyle w:val="Default"/>
        <w:rPr>
          <w:color w:val="auto"/>
        </w:rPr>
      </w:pPr>
      <w:r w:rsidRPr="00B80587">
        <w:rPr>
          <w:color w:val="auto"/>
        </w:rPr>
        <w:t xml:space="preserve">  (10) потпис овлашћеног лица банке, </w:t>
      </w:r>
      <w:r w:rsidRPr="00B80587">
        <w:rPr>
          <w:b/>
          <w:bCs/>
          <w:color w:val="auto"/>
        </w:rPr>
        <w:t xml:space="preserve">или </w:t>
      </w:r>
    </w:p>
    <w:p w:rsidR="00813A23" w:rsidRPr="00B80587" w:rsidRDefault="00813A23" w:rsidP="00813A23">
      <w:pPr>
        <w:pStyle w:val="Default"/>
        <w:jc w:val="both"/>
        <w:rPr>
          <w:color w:val="auto"/>
        </w:rPr>
      </w:pPr>
      <w:r w:rsidRPr="00B80587">
        <w:rPr>
          <w:color w:val="auto"/>
        </w:rPr>
        <w:t xml:space="preserve">2. </w:t>
      </w:r>
      <w:r w:rsidRPr="00B80587">
        <w:rPr>
          <w:b/>
          <w:bCs/>
          <w:color w:val="auto"/>
        </w:rPr>
        <w:t>Налог за уплату</w:t>
      </w:r>
      <w:r w:rsidRPr="00B80587">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B80587">
        <w:rPr>
          <w:b/>
          <w:bCs/>
          <w:color w:val="auto"/>
        </w:rPr>
        <w:t xml:space="preserve">или </w:t>
      </w:r>
    </w:p>
    <w:p w:rsidR="00813A23" w:rsidRPr="00B80587" w:rsidRDefault="00813A23" w:rsidP="00813A23">
      <w:pPr>
        <w:pStyle w:val="Default"/>
        <w:jc w:val="both"/>
        <w:rPr>
          <w:color w:val="auto"/>
        </w:rPr>
      </w:pPr>
      <w:r w:rsidRPr="00B80587">
        <w:rPr>
          <w:color w:val="auto"/>
        </w:rPr>
        <w:t xml:space="preserve">3. </w:t>
      </w:r>
      <w:r w:rsidRPr="00B80587">
        <w:rPr>
          <w:b/>
          <w:bCs/>
          <w:color w:val="auto"/>
        </w:rPr>
        <w:t>Потврда издата од стране Републике Србије, Министарства финансија, Управе за трезор</w:t>
      </w:r>
      <w:r w:rsidRPr="00B80587">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w:t>
      </w:r>
      <w:r w:rsidRPr="00B80587">
        <w:rPr>
          <w:color w:val="auto"/>
        </w:rPr>
        <w:lastRenderedPageBreak/>
        <w:t xml:space="preserve">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B80587">
        <w:rPr>
          <w:b/>
          <w:bCs/>
          <w:color w:val="auto"/>
        </w:rPr>
        <w:t xml:space="preserve">или </w:t>
      </w:r>
    </w:p>
    <w:p w:rsidR="00813A23" w:rsidRPr="00B80587" w:rsidRDefault="00813A23" w:rsidP="00813A23">
      <w:pPr>
        <w:jc w:val="both"/>
        <w:rPr>
          <w:rFonts w:ascii="Arial" w:hAnsi="Arial" w:cs="Arial"/>
          <w:color w:val="auto"/>
        </w:rPr>
      </w:pPr>
      <w:r w:rsidRPr="00B80587">
        <w:rPr>
          <w:rFonts w:ascii="Arial" w:hAnsi="Arial" w:cs="Arial"/>
          <w:color w:val="auto"/>
        </w:rPr>
        <w:t xml:space="preserve">4. </w:t>
      </w:r>
      <w:r w:rsidRPr="00B80587">
        <w:rPr>
          <w:rFonts w:ascii="Arial" w:hAnsi="Arial" w:cs="Arial"/>
          <w:b/>
          <w:bCs/>
          <w:color w:val="auto"/>
        </w:rPr>
        <w:t>Потврда издата од стране Народне банке Србије</w:t>
      </w:r>
      <w:r w:rsidRPr="00B80587">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813A23" w:rsidRPr="00B80587" w:rsidRDefault="00813A23" w:rsidP="00813A23">
      <w:pPr>
        <w:jc w:val="both"/>
        <w:rPr>
          <w:rFonts w:ascii="Arial" w:hAnsi="Arial" w:cs="Arial"/>
          <w:color w:val="auto"/>
        </w:rPr>
      </w:pPr>
      <w:r w:rsidRPr="00B80587">
        <w:rPr>
          <w:rFonts w:ascii="Arial" w:eastAsia="TimesNewRomanPSMT" w:hAnsi="Arial" w:cs="Arial"/>
          <w:bCs/>
          <w:color w:val="auto"/>
        </w:rPr>
        <w:t>Поступак заштите права понуђача регулисан је одредбама чл. 138. - 166. ЗЈН.</w:t>
      </w:r>
    </w:p>
    <w:p w:rsidR="00186AD6" w:rsidRPr="008566BF" w:rsidRDefault="00186AD6" w:rsidP="00981E0D">
      <w:pPr>
        <w:jc w:val="both"/>
        <w:rPr>
          <w:rFonts w:ascii="Arial" w:hAnsi="Arial" w:cs="Arial"/>
          <w:lang w:val="ru-RU"/>
        </w:rPr>
      </w:pPr>
    </w:p>
    <w:p w:rsidR="00981E0D" w:rsidRPr="00201B25" w:rsidRDefault="00201B25" w:rsidP="00981E0D">
      <w:pPr>
        <w:jc w:val="both"/>
        <w:rPr>
          <w:rFonts w:ascii="Arial" w:hAnsi="Arial" w:cs="Arial"/>
          <w:b/>
          <w:i/>
          <w:lang w:val="ru-RU"/>
        </w:rPr>
      </w:pPr>
      <w:r w:rsidRPr="00201B25">
        <w:rPr>
          <w:rFonts w:ascii="Arial" w:hAnsi="Arial" w:cs="Arial"/>
          <w:b/>
          <w:i/>
          <w:lang w:val="ru-RU"/>
        </w:rPr>
        <w:t>18</w:t>
      </w:r>
      <w:r w:rsidR="00981E0D" w:rsidRPr="00201B25">
        <w:rPr>
          <w:rFonts w:ascii="Arial" w:hAnsi="Arial" w:cs="Arial"/>
          <w:b/>
          <w:i/>
          <w:lang w:val="ru-RU"/>
        </w:rPr>
        <w:t>. РОК У КОЈЕМ ЋЕ УГОВОР БИТИ ЗАКЉУЧЕН</w:t>
      </w:r>
    </w:p>
    <w:p w:rsidR="00981E0D" w:rsidRDefault="00981E0D" w:rsidP="00981E0D">
      <w:pPr>
        <w:jc w:val="both"/>
        <w:rPr>
          <w:rFonts w:ascii="Arial" w:hAnsi="Arial" w:cs="Arial"/>
          <w:b/>
          <w:lang w:val="sr-Cyrl-CS"/>
        </w:rPr>
      </w:pPr>
    </w:p>
    <w:p w:rsidR="00981E0D" w:rsidRPr="00C35D0E" w:rsidRDefault="00981E0D" w:rsidP="00981E0D">
      <w:pPr>
        <w:jc w:val="both"/>
        <w:rPr>
          <w:rFonts w:ascii="Arial" w:hAnsi="Arial" w:cs="Arial"/>
          <w:lang w:val="sr-Cyrl-CS"/>
        </w:rPr>
      </w:pPr>
      <w:r w:rsidRPr="00C35D0E">
        <w:rPr>
          <w:rFonts w:ascii="Arial" w:hAnsi="Arial" w:cs="Arial"/>
          <w:lang w:val="sr-Cyrl-CS"/>
        </w:rPr>
        <w:t>Одлука о дедели уговора биће донета у року од 25 дана од дана отварања понуда.</w:t>
      </w:r>
    </w:p>
    <w:p w:rsidR="00981E0D" w:rsidRPr="00B94496" w:rsidRDefault="00981E0D" w:rsidP="00981E0D">
      <w:pPr>
        <w:jc w:val="both"/>
        <w:rPr>
          <w:rFonts w:ascii="Arial" w:hAnsi="Arial" w:cs="Arial"/>
          <w:noProof/>
          <w:lang w:val="sr-Cyrl-CS"/>
        </w:rPr>
      </w:pP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ће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о</w:t>
      </w:r>
      <w:r>
        <w:rPr>
          <w:rFonts w:ascii="Arial" w:hAnsi="Arial" w:cs="Arial"/>
          <w:noProof/>
          <w:lang w:val="sr-Cyrl-CS"/>
        </w:rPr>
        <w:t xml:space="preserve"> </w:t>
      </w:r>
      <w:r w:rsidRPr="00B94496">
        <w:rPr>
          <w:rFonts w:ascii="Arial" w:hAnsi="Arial" w:cs="Arial"/>
          <w:noProof/>
          <w:lang w:val="sr-Cyrl-CS"/>
        </w:rPr>
        <w:t>јавној</w:t>
      </w:r>
      <w:r>
        <w:rPr>
          <w:rFonts w:ascii="Arial" w:hAnsi="Arial" w:cs="Arial"/>
          <w:noProof/>
          <w:lang w:val="sr-Cyrl-CS"/>
        </w:rPr>
        <w:t xml:space="preserve"> </w:t>
      </w:r>
      <w:r w:rsidRPr="00B94496">
        <w:rPr>
          <w:rFonts w:ascii="Arial" w:hAnsi="Arial" w:cs="Arial"/>
          <w:noProof/>
          <w:lang w:val="sr-Cyrl-CS"/>
        </w:rPr>
        <w:t>набавци</w:t>
      </w:r>
      <w:r>
        <w:rPr>
          <w:rFonts w:ascii="Arial" w:hAnsi="Arial" w:cs="Arial"/>
          <w:noProof/>
          <w:lang w:val="sr-Cyrl-CS"/>
        </w:rPr>
        <w:t xml:space="preserve"> </w:t>
      </w:r>
      <w:r w:rsidRPr="00B94496">
        <w:rPr>
          <w:rFonts w:ascii="Arial" w:hAnsi="Arial" w:cs="Arial"/>
          <w:noProof/>
          <w:lang w:val="sr-Cyrl-CS"/>
        </w:rPr>
        <w:t>доставити</w:t>
      </w:r>
      <w:r>
        <w:rPr>
          <w:rFonts w:ascii="Arial" w:hAnsi="Arial" w:cs="Arial"/>
          <w:noProof/>
          <w:lang w:val="sr-Cyrl-CS"/>
        </w:rPr>
        <w:t xml:space="preserve"> </w:t>
      </w:r>
      <w:r w:rsidRPr="00B94496">
        <w:rPr>
          <w:rFonts w:ascii="Arial" w:hAnsi="Arial" w:cs="Arial"/>
          <w:noProof/>
          <w:lang w:val="sr-Cyrl-CS"/>
        </w:rPr>
        <w:t>понуђачу</w:t>
      </w:r>
      <w:r>
        <w:rPr>
          <w:rFonts w:ascii="Arial" w:hAnsi="Arial" w:cs="Arial"/>
          <w:noProof/>
          <w:lang w:val="sr-Cyrl-CS"/>
        </w:rPr>
        <w:t xml:space="preserve"> </w:t>
      </w:r>
      <w:r w:rsidRPr="00B94496">
        <w:rPr>
          <w:rFonts w:ascii="Arial" w:hAnsi="Arial" w:cs="Arial"/>
          <w:noProof/>
          <w:lang w:val="sr-Cyrl-CS"/>
        </w:rPr>
        <w:t>којем</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додељен</w:t>
      </w:r>
      <w:r>
        <w:rPr>
          <w:rFonts w:ascii="Arial" w:hAnsi="Arial" w:cs="Arial"/>
          <w:noProof/>
          <w:lang w:val="sr-Cyrl-CS"/>
        </w:rPr>
        <w:t xml:space="preserve"> </w:t>
      </w: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року</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осам</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протека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w:t>
      </w:r>
      <w:r>
        <w:rPr>
          <w:rFonts w:ascii="Arial" w:hAnsi="Arial" w:cs="Arial"/>
          <w:noProof/>
          <w:lang w:val="sr-Cyrl-CS"/>
        </w:rPr>
        <w:t xml:space="preserve"> </w:t>
      </w:r>
      <w:r w:rsidRPr="00B94496">
        <w:rPr>
          <w:rFonts w:ascii="Arial" w:hAnsi="Arial" w:cs="Arial"/>
          <w:noProof/>
          <w:lang w:val="sr-Cyrl-CS"/>
        </w:rPr>
        <w:t>из</w:t>
      </w:r>
      <w:r>
        <w:rPr>
          <w:rFonts w:ascii="Arial" w:hAnsi="Arial" w:cs="Arial"/>
          <w:noProof/>
          <w:lang w:val="sr-Cyrl-CS"/>
        </w:rPr>
        <w:t xml:space="preserve"> </w:t>
      </w:r>
      <w:r w:rsidRPr="00B94496">
        <w:rPr>
          <w:rFonts w:ascii="Arial" w:hAnsi="Arial" w:cs="Arial"/>
          <w:noProof/>
          <w:lang w:val="sr-Cyrl-CS"/>
        </w:rPr>
        <w:t>члана 149. Закона.</w:t>
      </w:r>
    </w:p>
    <w:p w:rsidR="00981E0D" w:rsidRPr="00B94496" w:rsidRDefault="00981E0D" w:rsidP="00981E0D">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122C79" w:rsidRDefault="00122C79" w:rsidP="00981E0D">
      <w:pPr>
        <w:jc w:val="both"/>
        <w:rPr>
          <w:rFonts w:ascii="Arial" w:hAnsi="Arial" w:cs="Arial"/>
          <w:noProof/>
          <w:lang w:val="sr-Cyrl-CS"/>
        </w:rPr>
      </w:pPr>
    </w:p>
    <w:p w:rsidR="00813A23" w:rsidRPr="00552E37" w:rsidRDefault="00813A23" w:rsidP="00813A23">
      <w:pPr>
        <w:jc w:val="both"/>
        <w:rPr>
          <w:rFonts w:ascii="Arial" w:hAnsi="Arial" w:cs="Arial"/>
          <w:b/>
          <w:i/>
          <w:noProof/>
          <w:lang w:val="sr-Cyrl-CS"/>
        </w:rPr>
      </w:pPr>
      <w:r w:rsidRPr="00552E37">
        <w:rPr>
          <w:rFonts w:ascii="Arial" w:hAnsi="Arial" w:cs="Arial"/>
          <w:b/>
          <w:i/>
          <w:noProof/>
          <w:lang w:val="sr-Cyrl-CS"/>
        </w:rPr>
        <w:t>19. ИЗМЕНЕ ТОКОМ ТРАЈАЊА УГОВОРА</w:t>
      </w:r>
    </w:p>
    <w:p w:rsidR="00813A23" w:rsidRDefault="00813A23" w:rsidP="00813A23">
      <w:pPr>
        <w:jc w:val="both"/>
        <w:rPr>
          <w:rFonts w:ascii="Arial" w:hAnsi="Arial" w:cs="Arial"/>
          <w:b/>
          <w:noProof/>
          <w:lang w:val="sr-Cyrl-CS"/>
        </w:rPr>
      </w:pPr>
    </w:p>
    <w:p w:rsidR="00813A23" w:rsidRDefault="00813A23" w:rsidP="00813A23">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813A23" w:rsidRPr="00A67C57" w:rsidRDefault="00813A23" w:rsidP="00981E0D">
      <w:pPr>
        <w:jc w:val="both"/>
        <w:rPr>
          <w:rFonts w:ascii="Arial" w:hAnsi="Arial" w:cs="Arial"/>
          <w:noProof/>
          <w:lang w:val="sr-Cyrl-CS"/>
        </w:rPr>
      </w:pPr>
    </w:p>
    <w:sectPr w:rsidR="00813A23" w:rsidRPr="00A67C57" w:rsidSect="00122C79">
      <w:headerReference w:type="even" r:id="rId17"/>
      <w:footerReference w:type="default" r:id="rId18"/>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3ED1" w:rsidRDefault="00EB3ED1" w:rsidP="00CF5E46">
      <w:pPr>
        <w:spacing w:line="240" w:lineRule="auto"/>
      </w:pPr>
      <w:r>
        <w:separator/>
      </w:r>
    </w:p>
  </w:endnote>
  <w:endnote w:type="continuationSeparator" w:id="1">
    <w:p w:rsidR="00EB3ED1" w:rsidRDefault="00EB3ED1" w:rsidP="00CF5E4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PSMT">
    <w:altName w:val="Times New Roman"/>
    <w:charset w:val="EE"/>
    <w:family w:val="auto"/>
    <w:pitch w:val="variable"/>
    <w:sig w:usb0="00000201" w:usb1="00000000" w:usb2="00000000" w:usb3="00000000" w:csb0="00000004" w:csb1="00000000"/>
  </w:font>
  <w:font w:name="Mangal">
    <w:panose1 w:val="00000400000000000000"/>
    <w:charset w:val="00"/>
    <w:family w:val="auto"/>
    <w:pitch w:val="variable"/>
    <w:sig w:usb0="00008003" w:usb1="00000000" w:usb2="00000000" w:usb3="00000000" w:csb0="00000001"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DD7C24">
      <w:tc>
        <w:tcPr>
          <w:tcW w:w="8208" w:type="dxa"/>
          <w:tcBorders>
            <w:top w:val="single" w:sz="8" w:space="0" w:color="808080"/>
          </w:tcBorders>
          <w:shd w:val="clear" w:color="auto" w:fill="auto"/>
        </w:tcPr>
        <w:p w:rsidR="00DD7C24" w:rsidRPr="00D86204" w:rsidRDefault="00DD7C24" w:rsidP="003D55FE">
          <w:pPr>
            <w:pStyle w:val="Footer"/>
            <w:rPr>
              <w:i/>
              <w:lang w:val="ru-RU"/>
            </w:rPr>
          </w:pPr>
          <w:r w:rsidRPr="00D86204">
            <w:rPr>
              <w:b/>
              <w:bCs/>
              <w:i/>
              <w:color w:val="1F497D"/>
              <w:lang w:val="ru-RU"/>
            </w:rPr>
            <w:t xml:space="preserve">Конкурсна документација у отвореном поступку ЈНВВ бр. </w:t>
          </w:r>
          <w:r>
            <w:rPr>
              <w:b/>
              <w:bCs/>
              <w:i/>
              <w:color w:val="1F497D"/>
              <w:lang w:val="ru-RU"/>
            </w:rPr>
            <w:t>1/2019</w:t>
          </w:r>
        </w:p>
      </w:tc>
      <w:tc>
        <w:tcPr>
          <w:tcW w:w="1034" w:type="dxa"/>
          <w:tcBorders>
            <w:top w:val="single" w:sz="8" w:space="0" w:color="808080"/>
            <w:left w:val="single" w:sz="8" w:space="0" w:color="808080"/>
          </w:tcBorders>
          <w:shd w:val="clear" w:color="auto" w:fill="auto"/>
        </w:tcPr>
        <w:p w:rsidR="00DD7C24" w:rsidRDefault="00D23804">
          <w:pPr>
            <w:pStyle w:val="Footer"/>
          </w:pPr>
          <w:r>
            <w:rPr>
              <w:b/>
              <w:bCs/>
              <w:color w:val="1F497D"/>
            </w:rPr>
            <w:fldChar w:fldCharType="begin"/>
          </w:r>
          <w:r w:rsidR="00DD7C24">
            <w:rPr>
              <w:b/>
              <w:bCs/>
              <w:color w:val="1F497D"/>
            </w:rPr>
            <w:instrText xml:space="preserve"> PAGE </w:instrText>
          </w:r>
          <w:r>
            <w:rPr>
              <w:b/>
              <w:bCs/>
              <w:color w:val="1F497D"/>
            </w:rPr>
            <w:fldChar w:fldCharType="separate"/>
          </w:r>
          <w:r w:rsidR="00414743">
            <w:rPr>
              <w:b/>
              <w:bCs/>
              <w:noProof/>
              <w:color w:val="1F497D"/>
            </w:rPr>
            <w:t>32</w:t>
          </w:r>
          <w:r>
            <w:rPr>
              <w:b/>
              <w:bCs/>
              <w:color w:val="1F497D"/>
            </w:rPr>
            <w:fldChar w:fldCharType="end"/>
          </w:r>
          <w:r w:rsidR="00DD7C24">
            <w:rPr>
              <w:color w:val="1F497D"/>
            </w:rPr>
            <w:t>/</w:t>
          </w:r>
          <w:r>
            <w:rPr>
              <w:b/>
              <w:bCs/>
              <w:color w:val="1F497D"/>
            </w:rPr>
            <w:fldChar w:fldCharType="begin"/>
          </w:r>
          <w:r w:rsidR="00DD7C24">
            <w:rPr>
              <w:b/>
              <w:bCs/>
              <w:color w:val="1F497D"/>
            </w:rPr>
            <w:instrText xml:space="preserve"> NUMPAGES \*Arabic </w:instrText>
          </w:r>
          <w:r>
            <w:rPr>
              <w:b/>
              <w:bCs/>
              <w:color w:val="1F497D"/>
            </w:rPr>
            <w:fldChar w:fldCharType="separate"/>
          </w:r>
          <w:r w:rsidR="00414743">
            <w:rPr>
              <w:b/>
              <w:bCs/>
              <w:noProof/>
              <w:color w:val="1F497D"/>
            </w:rPr>
            <w:t>35</w:t>
          </w:r>
          <w:r>
            <w:rPr>
              <w:b/>
              <w:bCs/>
              <w:color w:val="1F497D"/>
            </w:rPr>
            <w:fldChar w:fldCharType="end"/>
          </w:r>
        </w:p>
      </w:tc>
    </w:tr>
  </w:tbl>
  <w:p w:rsidR="00DD7C24" w:rsidRDefault="00DD7C24">
    <w:pPr>
      <w:pStyle w:val="Footer"/>
      <w:jc w:val="right"/>
    </w:pPr>
    <w:r>
      <w:t xml:space="preserve"> </w:t>
    </w:r>
  </w:p>
  <w:p w:rsidR="00DD7C24" w:rsidRDefault="00DD7C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3ED1" w:rsidRDefault="00EB3ED1" w:rsidP="00CF5E46">
      <w:pPr>
        <w:spacing w:line="240" w:lineRule="auto"/>
      </w:pPr>
      <w:r>
        <w:separator/>
      </w:r>
    </w:p>
  </w:footnote>
  <w:footnote w:type="continuationSeparator" w:id="1">
    <w:p w:rsidR="00EB3ED1" w:rsidRDefault="00EB3ED1" w:rsidP="00CF5E4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C24" w:rsidRDefault="00DD7C24">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2">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4">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6">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7">
    <w:nsid w:val="023A2B62"/>
    <w:multiLevelType w:val="hybridMultilevel"/>
    <w:tmpl w:val="372AB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0">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CF4C8C"/>
    <w:multiLevelType w:val="hybridMultilevel"/>
    <w:tmpl w:val="34BEDF92"/>
    <w:lvl w:ilvl="0" w:tplc="8C16A5DA">
      <w:start w:val="1"/>
      <w:numFmt w:val="decimal"/>
      <w:lvlText w:val="%1."/>
      <w:lvlJc w:val="left"/>
      <w:pPr>
        <w:ind w:left="5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1D341D4C"/>
    <w:multiLevelType w:val="hybridMultilevel"/>
    <w:tmpl w:val="BE0421A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E10B8F"/>
    <w:multiLevelType w:val="hybridMultilevel"/>
    <w:tmpl w:val="3CC85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0">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C4970CD"/>
    <w:multiLevelType w:val="hybridMultilevel"/>
    <w:tmpl w:val="836EA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EC2678"/>
    <w:multiLevelType w:val="hybridMultilevel"/>
    <w:tmpl w:val="021E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CD1C81"/>
    <w:multiLevelType w:val="hybridMultilevel"/>
    <w:tmpl w:val="5B507880"/>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6">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7">
    <w:nsid w:val="57D25640"/>
    <w:multiLevelType w:val="hybridMultilevel"/>
    <w:tmpl w:val="3914FDCC"/>
    <w:lvl w:ilvl="0" w:tplc="E362DC2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8">
    <w:nsid w:val="59695C26"/>
    <w:multiLevelType w:val="hybridMultilevel"/>
    <w:tmpl w:val="0A722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0">
    <w:nsid w:val="5C4A596B"/>
    <w:multiLevelType w:val="hybridMultilevel"/>
    <w:tmpl w:val="5492E2E2"/>
    <w:lvl w:ilvl="0" w:tplc="081A000F">
      <w:start w:val="1"/>
      <w:numFmt w:val="decimal"/>
      <w:lvlText w:val="%1."/>
      <w:lvlJc w:val="left"/>
      <w:pPr>
        <w:ind w:left="786" w:hanging="360"/>
      </w:pPr>
    </w:lvl>
    <w:lvl w:ilvl="1" w:tplc="081A0019" w:tentative="1">
      <w:start w:val="1"/>
      <w:numFmt w:val="lowerLetter"/>
      <w:lvlText w:val="%2."/>
      <w:lvlJc w:val="left"/>
      <w:pPr>
        <w:ind w:left="1506" w:hanging="360"/>
      </w:pPr>
    </w:lvl>
    <w:lvl w:ilvl="2" w:tplc="081A001B" w:tentative="1">
      <w:start w:val="1"/>
      <w:numFmt w:val="lowerRoman"/>
      <w:lvlText w:val="%3."/>
      <w:lvlJc w:val="right"/>
      <w:pPr>
        <w:ind w:left="2226" w:hanging="180"/>
      </w:pPr>
    </w:lvl>
    <w:lvl w:ilvl="3" w:tplc="081A000F" w:tentative="1">
      <w:start w:val="1"/>
      <w:numFmt w:val="decimal"/>
      <w:lvlText w:val="%4."/>
      <w:lvlJc w:val="left"/>
      <w:pPr>
        <w:ind w:left="2946" w:hanging="360"/>
      </w:pPr>
    </w:lvl>
    <w:lvl w:ilvl="4" w:tplc="081A0019" w:tentative="1">
      <w:start w:val="1"/>
      <w:numFmt w:val="lowerLetter"/>
      <w:lvlText w:val="%5."/>
      <w:lvlJc w:val="left"/>
      <w:pPr>
        <w:ind w:left="3666" w:hanging="360"/>
      </w:pPr>
    </w:lvl>
    <w:lvl w:ilvl="5" w:tplc="081A001B" w:tentative="1">
      <w:start w:val="1"/>
      <w:numFmt w:val="lowerRoman"/>
      <w:lvlText w:val="%6."/>
      <w:lvlJc w:val="right"/>
      <w:pPr>
        <w:ind w:left="4386" w:hanging="180"/>
      </w:pPr>
    </w:lvl>
    <w:lvl w:ilvl="6" w:tplc="081A000F" w:tentative="1">
      <w:start w:val="1"/>
      <w:numFmt w:val="decimal"/>
      <w:lvlText w:val="%7."/>
      <w:lvlJc w:val="left"/>
      <w:pPr>
        <w:ind w:left="5106" w:hanging="360"/>
      </w:pPr>
    </w:lvl>
    <w:lvl w:ilvl="7" w:tplc="081A0019" w:tentative="1">
      <w:start w:val="1"/>
      <w:numFmt w:val="lowerLetter"/>
      <w:lvlText w:val="%8."/>
      <w:lvlJc w:val="left"/>
      <w:pPr>
        <w:ind w:left="5826" w:hanging="360"/>
      </w:pPr>
    </w:lvl>
    <w:lvl w:ilvl="8" w:tplc="081A001B" w:tentative="1">
      <w:start w:val="1"/>
      <w:numFmt w:val="lowerRoman"/>
      <w:lvlText w:val="%9."/>
      <w:lvlJc w:val="right"/>
      <w:pPr>
        <w:ind w:left="6546" w:hanging="180"/>
      </w:pPr>
    </w:lvl>
  </w:abstractNum>
  <w:abstractNum w:abstractNumId="31">
    <w:nsid w:val="5E7D1FEF"/>
    <w:multiLevelType w:val="hybridMultilevel"/>
    <w:tmpl w:val="019C11FC"/>
    <w:lvl w:ilvl="0" w:tplc="5036AABC">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3">
    <w:nsid w:val="6A6D3269"/>
    <w:multiLevelType w:val="hybridMultilevel"/>
    <w:tmpl w:val="3B80F2CA"/>
    <w:lvl w:ilvl="0" w:tplc="B9BAB59C">
      <w:numFmt w:val="bullet"/>
      <w:lvlText w:val="-"/>
      <w:lvlJc w:val="left"/>
      <w:pPr>
        <w:ind w:left="450" w:hanging="360"/>
      </w:pPr>
      <w:rPr>
        <w:rFonts w:ascii="Times New Roman" w:eastAsia="Times New Roman" w:hAnsi="Times New Roman" w:cs="Times New Roman" w:hint="default"/>
      </w:rPr>
    </w:lvl>
    <w:lvl w:ilvl="1" w:tplc="241A0003" w:tentative="1">
      <w:start w:val="1"/>
      <w:numFmt w:val="bullet"/>
      <w:lvlText w:val="o"/>
      <w:lvlJc w:val="left"/>
      <w:pPr>
        <w:ind w:left="1170" w:hanging="360"/>
      </w:pPr>
      <w:rPr>
        <w:rFonts w:ascii="Courier New" w:hAnsi="Courier New" w:cs="Courier New" w:hint="default"/>
      </w:rPr>
    </w:lvl>
    <w:lvl w:ilvl="2" w:tplc="241A0005" w:tentative="1">
      <w:start w:val="1"/>
      <w:numFmt w:val="bullet"/>
      <w:lvlText w:val=""/>
      <w:lvlJc w:val="left"/>
      <w:pPr>
        <w:ind w:left="1890" w:hanging="360"/>
      </w:pPr>
      <w:rPr>
        <w:rFonts w:ascii="Wingdings" w:hAnsi="Wingdings" w:hint="default"/>
      </w:rPr>
    </w:lvl>
    <w:lvl w:ilvl="3" w:tplc="241A0001" w:tentative="1">
      <w:start w:val="1"/>
      <w:numFmt w:val="bullet"/>
      <w:lvlText w:val=""/>
      <w:lvlJc w:val="left"/>
      <w:pPr>
        <w:ind w:left="2610" w:hanging="360"/>
      </w:pPr>
      <w:rPr>
        <w:rFonts w:ascii="Symbol" w:hAnsi="Symbol" w:hint="default"/>
      </w:rPr>
    </w:lvl>
    <w:lvl w:ilvl="4" w:tplc="241A0003" w:tentative="1">
      <w:start w:val="1"/>
      <w:numFmt w:val="bullet"/>
      <w:lvlText w:val="o"/>
      <w:lvlJc w:val="left"/>
      <w:pPr>
        <w:ind w:left="3330" w:hanging="360"/>
      </w:pPr>
      <w:rPr>
        <w:rFonts w:ascii="Courier New" w:hAnsi="Courier New" w:cs="Courier New" w:hint="default"/>
      </w:rPr>
    </w:lvl>
    <w:lvl w:ilvl="5" w:tplc="241A0005" w:tentative="1">
      <w:start w:val="1"/>
      <w:numFmt w:val="bullet"/>
      <w:lvlText w:val=""/>
      <w:lvlJc w:val="left"/>
      <w:pPr>
        <w:ind w:left="4050" w:hanging="360"/>
      </w:pPr>
      <w:rPr>
        <w:rFonts w:ascii="Wingdings" w:hAnsi="Wingdings" w:hint="default"/>
      </w:rPr>
    </w:lvl>
    <w:lvl w:ilvl="6" w:tplc="241A0001" w:tentative="1">
      <w:start w:val="1"/>
      <w:numFmt w:val="bullet"/>
      <w:lvlText w:val=""/>
      <w:lvlJc w:val="left"/>
      <w:pPr>
        <w:ind w:left="4770" w:hanging="360"/>
      </w:pPr>
      <w:rPr>
        <w:rFonts w:ascii="Symbol" w:hAnsi="Symbol" w:hint="default"/>
      </w:rPr>
    </w:lvl>
    <w:lvl w:ilvl="7" w:tplc="241A0003" w:tentative="1">
      <w:start w:val="1"/>
      <w:numFmt w:val="bullet"/>
      <w:lvlText w:val="o"/>
      <w:lvlJc w:val="left"/>
      <w:pPr>
        <w:ind w:left="5490" w:hanging="360"/>
      </w:pPr>
      <w:rPr>
        <w:rFonts w:ascii="Courier New" w:hAnsi="Courier New" w:cs="Courier New" w:hint="default"/>
      </w:rPr>
    </w:lvl>
    <w:lvl w:ilvl="8" w:tplc="241A0005" w:tentative="1">
      <w:start w:val="1"/>
      <w:numFmt w:val="bullet"/>
      <w:lvlText w:val=""/>
      <w:lvlJc w:val="left"/>
      <w:pPr>
        <w:ind w:left="6210" w:hanging="360"/>
      </w:pPr>
      <w:rPr>
        <w:rFonts w:ascii="Wingdings" w:hAnsi="Wingdings" w:hint="default"/>
      </w:rPr>
    </w:lvl>
  </w:abstractNum>
  <w:abstractNum w:abstractNumId="34">
    <w:nsid w:val="70DB5E2D"/>
    <w:multiLevelType w:val="hybridMultilevel"/>
    <w:tmpl w:val="373A3828"/>
    <w:lvl w:ilvl="0" w:tplc="BFA6EF36">
      <w:start w:val="2"/>
      <w:numFmt w:val="decimal"/>
      <w:lvlText w:val="%1)"/>
      <w:lvlJc w:val="left"/>
      <w:pPr>
        <w:ind w:left="1890" w:hanging="360"/>
      </w:pPr>
      <w:rPr>
        <w:rFonts w:hint="default"/>
        <w:b/>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5">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6">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15"/>
  </w:num>
  <w:num w:numId="6">
    <w:abstractNumId w:val="25"/>
  </w:num>
  <w:num w:numId="7">
    <w:abstractNumId w:val="19"/>
  </w:num>
  <w:num w:numId="8">
    <w:abstractNumId w:val="20"/>
  </w:num>
  <w:num w:numId="9">
    <w:abstractNumId w:val="18"/>
  </w:num>
  <w:num w:numId="10">
    <w:abstractNumId w:val="35"/>
  </w:num>
  <w:num w:numId="11">
    <w:abstractNumId w:val="29"/>
  </w:num>
  <w:num w:numId="12">
    <w:abstractNumId w:val="36"/>
  </w:num>
  <w:num w:numId="13">
    <w:abstractNumId w:val="12"/>
  </w:num>
  <w:num w:numId="14">
    <w:abstractNumId w:val="8"/>
  </w:num>
  <w:num w:numId="15">
    <w:abstractNumId w:val="21"/>
  </w:num>
  <w:num w:numId="16">
    <w:abstractNumId w:val="26"/>
  </w:num>
  <w:num w:numId="17">
    <w:abstractNumId w:val="32"/>
  </w:num>
  <w:num w:numId="18">
    <w:abstractNumId w:val="13"/>
  </w:num>
  <w:num w:numId="19">
    <w:abstractNumId w:val="23"/>
  </w:num>
  <w:num w:numId="20">
    <w:abstractNumId w:val="3"/>
  </w:num>
  <w:num w:numId="21">
    <w:abstractNumId w:val="33"/>
  </w:num>
  <w:num w:numId="22">
    <w:abstractNumId w:val="30"/>
  </w:num>
  <w:num w:numId="23">
    <w:abstractNumId w:val="6"/>
  </w:num>
  <w:num w:numId="24">
    <w:abstractNumId w:val="28"/>
  </w:num>
  <w:num w:numId="25">
    <w:abstractNumId w:val="16"/>
  </w:num>
  <w:num w:numId="26">
    <w:abstractNumId w:val="11"/>
  </w:num>
  <w:num w:numId="27">
    <w:abstractNumId w:val="14"/>
  </w:num>
  <w:num w:numId="28">
    <w:abstractNumId w:val="27"/>
  </w:num>
  <w:num w:numId="29">
    <w:abstractNumId w:val="4"/>
  </w:num>
  <w:num w:numId="30">
    <w:abstractNumId w:val="34"/>
  </w:num>
  <w:num w:numId="31">
    <w:abstractNumId w:val="17"/>
  </w:num>
  <w:num w:numId="32">
    <w:abstractNumId w:val="9"/>
  </w:num>
  <w:num w:numId="33">
    <w:abstractNumId w:val="10"/>
  </w:num>
  <w:num w:numId="34">
    <w:abstractNumId w:val="24"/>
  </w:num>
  <w:num w:numId="35">
    <w:abstractNumId w:val="31"/>
  </w:num>
  <w:num w:numId="36">
    <w:abstractNumId w:val="7"/>
  </w:num>
  <w:num w:numId="3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122C79"/>
    <w:rsid w:val="00004892"/>
    <w:rsid w:val="000053FA"/>
    <w:rsid w:val="00007511"/>
    <w:rsid w:val="00010463"/>
    <w:rsid w:val="00013F4A"/>
    <w:rsid w:val="000238DC"/>
    <w:rsid w:val="00033F8C"/>
    <w:rsid w:val="00041349"/>
    <w:rsid w:val="000443FC"/>
    <w:rsid w:val="000467A4"/>
    <w:rsid w:val="0005260A"/>
    <w:rsid w:val="00053E69"/>
    <w:rsid w:val="000541E2"/>
    <w:rsid w:val="0006011B"/>
    <w:rsid w:val="00064125"/>
    <w:rsid w:val="0007144B"/>
    <w:rsid w:val="00073A66"/>
    <w:rsid w:val="00076113"/>
    <w:rsid w:val="00082C3C"/>
    <w:rsid w:val="0009153A"/>
    <w:rsid w:val="00094BD7"/>
    <w:rsid w:val="00096C1A"/>
    <w:rsid w:val="000B118E"/>
    <w:rsid w:val="000C2513"/>
    <w:rsid w:val="00106272"/>
    <w:rsid w:val="00110CC6"/>
    <w:rsid w:val="0011116E"/>
    <w:rsid w:val="00122C79"/>
    <w:rsid w:val="001264ED"/>
    <w:rsid w:val="001324E6"/>
    <w:rsid w:val="001413C1"/>
    <w:rsid w:val="00157CFA"/>
    <w:rsid w:val="00186AD6"/>
    <w:rsid w:val="00194248"/>
    <w:rsid w:val="001A163A"/>
    <w:rsid w:val="001C524D"/>
    <w:rsid w:val="001D2ED2"/>
    <w:rsid w:val="00201740"/>
    <w:rsid w:val="00201B25"/>
    <w:rsid w:val="00221EAE"/>
    <w:rsid w:val="002277CD"/>
    <w:rsid w:val="0023434F"/>
    <w:rsid w:val="00241812"/>
    <w:rsid w:val="00245EE4"/>
    <w:rsid w:val="00254CDD"/>
    <w:rsid w:val="0025636C"/>
    <w:rsid w:val="00287EC4"/>
    <w:rsid w:val="002903E0"/>
    <w:rsid w:val="002944BA"/>
    <w:rsid w:val="00297334"/>
    <w:rsid w:val="002A1C35"/>
    <w:rsid w:val="002B01EB"/>
    <w:rsid w:val="002E5DA4"/>
    <w:rsid w:val="00321851"/>
    <w:rsid w:val="0032234B"/>
    <w:rsid w:val="00336FE1"/>
    <w:rsid w:val="00383240"/>
    <w:rsid w:val="003857EF"/>
    <w:rsid w:val="003A3ECD"/>
    <w:rsid w:val="003D55FE"/>
    <w:rsid w:val="003D715C"/>
    <w:rsid w:val="003E3732"/>
    <w:rsid w:val="003F1AA3"/>
    <w:rsid w:val="00405185"/>
    <w:rsid w:val="00414743"/>
    <w:rsid w:val="00416942"/>
    <w:rsid w:val="00433FD4"/>
    <w:rsid w:val="0044298F"/>
    <w:rsid w:val="0045734A"/>
    <w:rsid w:val="0046696B"/>
    <w:rsid w:val="004B111D"/>
    <w:rsid w:val="004B211E"/>
    <w:rsid w:val="004B7467"/>
    <w:rsid w:val="004D0C45"/>
    <w:rsid w:val="004F6054"/>
    <w:rsid w:val="004F69C8"/>
    <w:rsid w:val="00511ADD"/>
    <w:rsid w:val="0052521E"/>
    <w:rsid w:val="005332D5"/>
    <w:rsid w:val="005500D1"/>
    <w:rsid w:val="00552E37"/>
    <w:rsid w:val="00560A1F"/>
    <w:rsid w:val="00566552"/>
    <w:rsid w:val="0059591F"/>
    <w:rsid w:val="00597C9E"/>
    <w:rsid w:val="005A6A78"/>
    <w:rsid w:val="005C0F6F"/>
    <w:rsid w:val="005C1117"/>
    <w:rsid w:val="005E1A44"/>
    <w:rsid w:val="005F1D36"/>
    <w:rsid w:val="00607F9F"/>
    <w:rsid w:val="00613F95"/>
    <w:rsid w:val="00624988"/>
    <w:rsid w:val="0064669D"/>
    <w:rsid w:val="0067336F"/>
    <w:rsid w:val="00682E5D"/>
    <w:rsid w:val="00697751"/>
    <w:rsid w:val="00697973"/>
    <w:rsid w:val="006A00EA"/>
    <w:rsid w:val="006C54B3"/>
    <w:rsid w:val="006F29B2"/>
    <w:rsid w:val="0071339B"/>
    <w:rsid w:val="007214AC"/>
    <w:rsid w:val="007259D9"/>
    <w:rsid w:val="00727DC1"/>
    <w:rsid w:val="00735033"/>
    <w:rsid w:val="00735271"/>
    <w:rsid w:val="00746646"/>
    <w:rsid w:val="00756595"/>
    <w:rsid w:val="007A2F8E"/>
    <w:rsid w:val="007C4AC3"/>
    <w:rsid w:val="007D49A1"/>
    <w:rsid w:val="007D514E"/>
    <w:rsid w:val="007E7266"/>
    <w:rsid w:val="007F64B5"/>
    <w:rsid w:val="00813A23"/>
    <w:rsid w:val="00827C50"/>
    <w:rsid w:val="00827FBB"/>
    <w:rsid w:val="008461F3"/>
    <w:rsid w:val="00850751"/>
    <w:rsid w:val="008A7395"/>
    <w:rsid w:val="008B5A1D"/>
    <w:rsid w:val="008B712E"/>
    <w:rsid w:val="008C35FF"/>
    <w:rsid w:val="008F5993"/>
    <w:rsid w:val="00901536"/>
    <w:rsid w:val="00911C1C"/>
    <w:rsid w:val="00947CD2"/>
    <w:rsid w:val="0095620A"/>
    <w:rsid w:val="009634D2"/>
    <w:rsid w:val="00966600"/>
    <w:rsid w:val="00973B7E"/>
    <w:rsid w:val="00981E0D"/>
    <w:rsid w:val="009C671C"/>
    <w:rsid w:val="009D3AC4"/>
    <w:rsid w:val="009D6323"/>
    <w:rsid w:val="009E3247"/>
    <w:rsid w:val="009E6550"/>
    <w:rsid w:val="009F36A2"/>
    <w:rsid w:val="00A02EDD"/>
    <w:rsid w:val="00A27049"/>
    <w:rsid w:val="00A35B38"/>
    <w:rsid w:val="00A4102E"/>
    <w:rsid w:val="00A44253"/>
    <w:rsid w:val="00A54359"/>
    <w:rsid w:val="00A72BF9"/>
    <w:rsid w:val="00AA0C7A"/>
    <w:rsid w:val="00AA13E3"/>
    <w:rsid w:val="00AC06F8"/>
    <w:rsid w:val="00AC58DA"/>
    <w:rsid w:val="00AD09EB"/>
    <w:rsid w:val="00AF056D"/>
    <w:rsid w:val="00B024D0"/>
    <w:rsid w:val="00B15F0D"/>
    <w:rsid w:val="00B16244"/>
    <w:rsid w:val="00B21399"/>
    <w:rsid w:val="00B52526"/>
    <w:rsid w:val="00B5458A"/>
    <w:rsid w:val="00B553C3"/>
    <w:rsid w:val="00BA35F6"/>
    <w:rsid w:val="00BC349E"/>
    <w:rsid w:val="00BD0869"/>
    <w:rsid w:val="00BD6B89"/>
    <w:rsid w:val="00BE0887"/>
    <w:rsid w:val="00BE3BD9"/>
    <w:rsid w:val="00C304C9"/>
    <w:rsid w:val="00C753DD"/>
    <w:rsid w:val="00CB3A26"/>
    <w:rsid w:val="00CC0FDF"/>
    <w:rsid w:val="00CD3AE7"/>
    <w:rsid w:val="00CE5AAE"/>
    <w:rsid w:val="00CF5E46"/>
    <w:rsid w:val="00D03FA4"/>
    <w:rsid w:val="00D10C32"/>
    <w:rsid w:val="00D23804"/>
    <w:rsid w:val="00D339FC"/>
    <w:rsid w:val="00D54BBA"/>
    <w:rsid w:val="00D73F71"/>
    <w:rsid w:val="00D86204"/>
    <w:rsid w:val="00D90C7E"/>
    <w:rsid w:val="00D94AEA"/>
    <w:rsid w:val="00DB0600"/>
    <w:rsid w:val="00DD7C24"/>
    <w:rsid w:val="00DE36C5"/>
    <w:rsid w:val="00E11211"/>
    <w:rsid w:val="00E2095C"/>
    <w:rsid w:val="00E240E2"/>
    <w:rsid w:val="00E31D32"/>
    <w:rsid w:val="00E51D38"/>
    <w:rsid w:val="00E8703D"/>
    <w:rsid w:val="00E90F6C"/>
    <w:rsid w:val="00EB3532"/>
    <w:rsid w:val="00EB3ED1"/>
    <w:rsid w:val="00EC1429"/>
    <w:rsid w:val="00ED5969"/>
    <w:rsid w:val="00F37B5A"/>
    <w:rsid w:val="00F476C4"/>
    <w:rsid w:val="00F775D3"/>
    <w:rsid w:val="00F9375C"/>
    <w:rsid w:val="00FA6DAD"/>
    <w:rsid w:val="00FB4561"/>
    <w:rsid w:val="00FC01CE"/>
    <w:rsid w:val="00FE02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C79"/>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22C79"/>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22C7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22C7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22C7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22C7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22C7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22C7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22C79"/>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22C7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2C79"/>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22C79"/>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22C79"/>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22C79"/>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22C79"/>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22C79"/>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22C79"/>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22C79"/>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22C79"/>
    <w:rPr>
      <w:rFonts w:ascii="Arial" w:eastAsia="Times New Roman" w:hAnsi="Arial" w:cs="Arial"/>
      <w:color w:val="000000"/>
      <w:kern w:val="1"/>
      <w:sz w:val="24"/>
      <w:szCs w:val="24"/>
      <w:lang w:eastAsia="ar-SA"/>
    </w:rPr>
  </w:style>
  <w:style w:type="paragraph" w:styleId="BodyText">
    <w:name w:val="Body Text"/>
    <w:basedOn w:val="Normal"/>
    <w:link w:val="BodyTextChar"/>
    <w:rsid w:val="00122C79"/>
    <w:pPr>
      <w:spacing w:after="120"/>
    </w:pPr>
  </w:style>
  <w:style w:type="character" w:customStyle="1" w:styleId="BodyTextChar">
    <w:name w:val="Body Text Char"/>
    <w:basedOn w:val="DefaultParagraphFont"/>
    <w:link w:val="BodyText"/>
    <w:rsid w:val="00122C79"/>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22C79"/>
    <w:pPr>
      <w:tabs>
        <w:tab w:val="center" w:pos="4703"/>
        <w:tab w:val="right" w:pos="9406"/>
      </w:tabs>
    </w:pPr>
  </w:style>
  <w:style w:type="character" w:customStyle="1" w:styleId="HeaderChar">
    <w:name w:val="Header Char"/>
    <w:basedOn w:val="DefaultParagraphFont"/>
    <w:link w:val="Header"/>
    <w:rsid w:val="00122C79"/>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22C79"/>
    <w:pPr>
      <w:tabs>
        <w:tab w:val="center" w:pos="4703"/>
        <w:tab w:val="right" w:pos="9406"/>
      </w:tabs>
    </w:pPr>
  </w:style>
  <w:style w:type="character" w:customStyle="1" w:styleId="FooterChar">
    <w:name w:val="Footer Char"/>
    <w:basedOn w:val="DefaultParagraphFont"/>
    <w:link w:val="Footer"/>
    <w:rsid w:val="00122C79"/>
    <w:rPr>
      <w:rFonts w:ascii="Times New Roman" w:eastAsia="Arial Unicode MS" w:hAnsi="Times New Roman" w:cs="Times New Roman"/>
      <w:color w:val="000000"/>
      <w:kern w:val="1"/>
      <w:sz w:val="24"/>
      <w:szCs w:val="24"/>
      <w:lang w:eastAsia="ar-SA"/>
    </w:rPr>
  </w:style>
  <w:style w:type="character" w:customStyle="1" w:styleId="WW8Num2z0">
    <w:name w:val="WW8Num2z0"/>
    <w:rsid w:val="00122C79"/>
    <w:rPr>
      <w:rFonts w:ascii="Symbol" w:hAnsi="Symbol" w:cs="Symbol"/>
    </w:rPr>
  </w:style>
  <w:style w:type="character" w:customStyle="1" w:styleId="WW8Num2z1">
    <w:name w:val="WW8Num2z1"/>
    <w:rsid w:val="00122C79"/>
    <w:rPr>
      <w:rFonts w:ascii="Courier New" w:hAnsi="Courier New" w:cs="Courier New"/>
    </w:rPr>
  </w:style>
  <w:style w:type="character" w:customStyle="1" w:styleId="WW8Num2z2">
    <w:name w:val="WW8Num2z2"/>
    <w:rsid w:val="00122C79"/>
    <w:rPr>
      <w:rFonts w:ascii="Wingdings" w:hAnsi="Wingdings" w:cs="Wingdings"/>
    </w:rPr>
  </w:style>
  <w:style w:type="character" w:customStyle="1" w:styleId="WW8Num3z1">
    <w:name w:val="WW8Num3z1"/>
    <w:rsid w:val="00122C79"/>
    <w:rPr>
      <w:b/>
      <w:i w:val="0"/>
      <w:sz w:val="24"/>
      <w:szCs w:val="24"/>
    </w:rPr>
  </w:style>
  <w:style w:type="character" w:customStyle="1" w:styleId="WW8Num4z0">
    <w:name w:val="WW8Num4z0"/>
    <w:rsid w:val="00122C79"/>
    <w:rPr>
      <w:rFonts w:cs="Arial"/>
      <w:i w:val="0"/>
      <w:sz w:val="24"/>
    </w:rPr>
  </w:style>
  <w:style w:type="character" w:customStyle="1" w:styleId="WW8Num4z1">
    <w:name w:val="WW8Num4z1"/>
    <w:rsid w:val="00122C79"/>
    <w:rPr>
      <w:rFonts w:ascii="Courier New" w:hAnsi="Courier New" w:cs="Courier New"/>
    </w:rPr>
  </w:style>
  <w:style w:type="character" w:customStyle="1" w:styleId="WW8Num4z2">
    <w:name w:val="WW8Num4z2"/>
    <w:rsid w:val="00122C79"/>
    <w:rPr>
      <w:rFonts w:ascii="Wingdings" w:hAnsi="Wingdings" w:cs="Wingdings"/>
    </w:rPr>
  </w:style>
  <w:style w:type="character" w:customStyle="1" w:styleId="WW8Num4z3">
    <w:name w:val="WW8Num4z3"/>
    <w:rsid w:val="00122C79"/>
    <w:rPr>
      <w:rFonts w:ascii="Symbol" w:hAnsi="Symbol" w:cs="Symbol"/>
    </w:rPr>
  </w:style>
  <w:style w:type="character" w:customStyle="1" w:styleId="WW8Num5z0">
    <w:name w:val="WW8Num5z0"/>
    <w:rsid w:val="00122C79"/>
    <w:rPr>
      <w:rFonts w:cs="Arial"/>
      <w:b w:val="0"/>
      <w:i w:val="0"/>
      <w:sz w:val="24"/>
    </w:rPr>
  </w:style>
  <w:style w:type="character" w:customStyle="1" w:styleId="WW8Num5z1">
    <w:name w:val="WW8Num5z1"/>
    <w:rsid w:val="00122C79"/>
    <w:rPr>
      <w:rFonts w:ascii="Courier New" w:hAnsi="Courier New" w:cs="Courier New"/>
    </w:rPr>
  </w:style>
  <w:style w:type="character" w:customStyle="1" w:styleId="WW8Num5z2">
    <w:name w:val="WW8Num5z2"/>
    <w:rsid w:val="00122C79"/>
    <w:rPr>
      <w:rFonts w:ascii="Wingdings" w:hAnsi="Wingdings" w:cs="Wingdings"/>
    </w:rPr>
  </w:style>
  <w:style w:type="character" w:customStyle="1" w:styleId="WW8Num6z0">
    <w:name w:val="WW8Num6z0"/>
    <w:rsid w:val="00122C79"/>
    <w:rPr>
      <w:rFonts w:ascii="Symbol" w:hAnsi="Symbol" w:cs="Symbol"/>
    </w:rPr>
  </w:style>
  <w:style w:type="character" w:customStyle="1" w:styleId="WW8Num6z1">
    <w:name w:val="WW8Num6z1"/>
    <w:rsid w:val="00122C79"/>
    <w:rPr>
      <w:rFonts w:ascii="Courier New" w:hAnsi="Courier New" w:cs="Courier New"/>
    </w:rPr>
  </w:style>
  <w:style w:type="character" w:customStyle="1" w:styleId="WW8Num6z2">
    <w:name w:val="WW8Num6z2"/>
    <w:rsid w:val="00122C79"/>
    <w:rPr>
      <w:rFonts w:ascii="Wingdings" w:hAnsi="Wingdings" w:cs="Wingdings"/>
    </w:rPr>
  </w:style>
  <w:style w:type="character" w:customStyle="1" w:styleId="WW8Num8z1">
    <w:name w:val="WW8Num8z1"/>
    <w:rsid w:val="00122C79"/>
    <w:rPr>
      <w:rFonts w:ascii="Courier New" w:hAnsi="Courier New" w:cs="Courier New"/>
    </w:rPr>
  </w:style>
  <w:style w:type="character" w:customStyle="1" w:styleId="WW8Num8z2">
    <w:name w:val="WW8Num8z2"/>
    <w:rsid w:val="00122C79"/>
    <w:rPr>
      <w:rFonts w:ascii="Wingdings" w:hAnsi="Wingdings" w:cs="Wingdings"/>
    </w:rPr>
  </w:style>
  <w:style w:type="character" w:customStyle="1" w:styleId="WW8Num8z3">
    <w:name w:val="WW8Num8z3"/>
    <w:rsid w:val="00122C79"/>
    <w:rPr>
      <w:rFonts w:ascii="Symbol" w:hAnsi="Symbol" w:cs="Symbol"/>
    </w:rPr>
  </w:style>
  <w:style w:type="character" w:customStyle="1" w:styleId="WW8Num9z0">
    <w:name w:val="WW8Num9z0"/>
    <w:rsid w:val="00122C79"/>
    <w:rPr>
      <w:i w:val="0"/>
    </w:rPr>
  </w:style>
  <w:style w:type="character" w:customStyle="1" w:styleId="WW8Num9z1">
    <w:name w:val="WW8Num9z1"/>
    <w:rsid w:val="00122C79"/>
    <w:rPr>
      <w:rFonts w:ascii="Courier New" w:hAnsi="Courier New" w:cs="Courier New"/>
    </w:rPr>
  </w:style>
  <w:style w:type="character" w:customStyle="1" w:styleId="WW8Num9z2">
    <w:name w:val="WW8Num9z2"/>
    <w:rsid w:val="00122C79"/>
    <w:rPr>
      <w:rFonts w:ascii="Wingdings" w:hAnsi="Wingdings" w:cs="Wingdings"/>
    </w:rPr>
  </w:style>
  <w:style w:type="character" w:customStyle="1" w:styleId="WW8Num9z3">
    <w:name w:val="WW8Num9z3"/>
    <w:rsid w:val="00122C79"/>
    <w:rPr>
      <w:rFonts w:ascii="Symbol" w:hAnsi="Symbol" w:cs="Symbol"/>
    </w:rPr>
  </w:style>
  <w:style w:type="character" w:customStyle="1" w:styleId="WW8Num10z1">
    <w:name w:val="WW8Num10z1"/>
    <w:rsid w:val="00122C79"/>
    <w:rPr>
      <w:rFonts w:ascii="Courier New" w:hAnsi="Courier New" w:cs="Courier New"/>
    </w:rPr>
  </w:style>
  <w:style w:type="character" w:customStyle="1" w:styleId="WW8Num10z2">
    <w:name w:val="WW8Num10z2"/>
    <w:rsid w:val="00122C79"/>
    <w:rPr>
      <w:rFonts w:ascii="Wingdings" w:hAnsi="Wingdings" w:cs="Wingdings"/>
    </w:rPr>
  </w:style>
  <w:style w:type="character" w:customStyle="1" w:styleId="WW8Num10z3">
    <w:name w:val="WW8Num10z3"/>
    <w:rsid w:val="00122C79"/>
    <w:rPr>
      <w:rFonts w:ascii="Symbol" w:hAnsi="Symbol" w:cs="Symbol"/>
    </w:rPr>
  </w:style>
  <w:style w:type="character" w:customStyle="1" w:styleId="WW8Num5z3">
    <w:name w:val="WW8Num5z3"/>
    <w:rsid w:val="00122C79"/>
    <w:rPr>
      <w:rFonts w:ascii="Symbol" w:hAnsi="Symbol" w:cs="Symbol"/>
    </w:rPr>
  </w:style>
  <w:style w:type="character" w:customStyle="1" w:styleId="WW8Num7z0">
    <w:name w:val="WW8Num7z0"/>
    <w:rsid w:val="00122C79"/>
    <w:rPr>
      <w:b w:val="0"/>
      <w:i w:val="0"/>
      <w:color w:val="00000A"/>
    </w:rPr>
  </w:style>
  <w:style w:type="character" w:customStyle="1" w:styleId="WW8Num8z0">
    <w:name w:val="WW8Num8z0"/>
    <w:rsid w:val="00122C79"/>
    <w:rPr>
      <w:rFonts w:ascii="Symbol" w:hAnsi="Symbol" w:cs="Symbol"/>
    </w:rPr>
  </w:style>
  <w:style w:type="character" w:customStyle="1" w:styleId="WW8Num11z0">
    <w:name w:val="WW8Num11z0"/>
    <w:rsid w:val="00122C79"/>
    <w:rPr>
      <w:rFonts w:ascii="Wingdings" w:hAnsi="Wingdings" w:cs="Wingdings"/>
      <w:b w:val="0"/>
      <w:i w:val="0"/>
      <w:color w:val="00000A"/>
    </w:rPr>
  </w:style>
  <w:style w:type="character" w:customStyle="1" w:styleId="WW8Num11z1">
    <w:name w:val="WW8Num11z1"/>
    <w:rsid w:val="00122C79"/>
    <w:rPr>
      <w:rFonts w:ascii="Courier New" w:hAnsi="Courier New" w:cs="Arial"/>
      <w:b w:val="0"/>
      <w:i w:val="0"/>
      <w:sz w:val="24"/>
    </w:rPr>
  </w:style>
  <w:style w:type="character" w:customStyle="1" w:styleId="WW8Num11z2">
    <w:name w:val="WW8Num11z2"/>
    <w:rsid w:val="00122C79"/>
    <w:rPr>
      <w:rFonts w:ascii="Wingdings" w:hAnsi="Wingdings" w:cs="Wingdings"/>
    </w:rPr>
  </w:style>
  <w:style w:type="character" w:customStyle="1" w:styleId="WW8Num11z3">
    <w:name w:val="WW8Num11z3"/>
    <w:rsid w:val="00122C79"/>
    <w:rPr>
      <w:rFonts w:ascii="Symbol" w:hAnsi="Symbol" w:cs="Symbol"/>
    </w:rPr>
  </w:style>
  <w:style w:type="character" w:customStyle="1" w:styleId="WW8Num12z0">
    <w:name w:val="WW8Num12z0"/>
    <w:rsid w:val="00122C79"/>
    <w:rPr>
      <w:b w:val="0"/>
    </w:rPr>
  </w:style>
  <w:style w:type="character" w:customStyle="1" w:styleId="WW8Num12z1">
    <w:name w:val="WW8Num12z1"/>
    <w:rsid w:val="00122C79"/>
    <w:rPr>
      <w:rFonts w:ascii="Courier New" w:hAnsi="Courier New" w:cs="Arial"/>
      <w:b w:val="0"/>
      <w:i w:val="0"/>
      <w:sz w:val="24"/>
    </w:rPr>
  </w:style>
  <w:style w:type="character" w:customStyle="1" w:styleId="WW8Num12z2">
    <w:name w:val="WW8Num12z2"/>
    <w:rsid w:val="00122C79"/>
    <w:rPr>
      <w:rFonts w:ascii="Wingdings" w:hAnsi="Wingdings" w:cs="Wingdings"/>
    </w:rPr>
  </w:style>
  <w:style w:type="character" w:customStyle="1" w:styleId="WW8Num12z3">
    <w:name w:val="WW8Num12z3"/>
    <w:rsid w:val="00122C79"/>
    <w:rPr>
      <w:rFonts w:ascii="Symbol" w:hAnsi="Symbol" w:cs="Symbol"/>
    </w:rPr>
  </w:style>
  <w:style w:type="character" w:customStyle="1" w:styleId="WW8Num14z0">
    <w:name w:val="WW8Num14z0"/>
    <w:rsid w:val="00122C79"/>
    <w:rPr>
      <w:rFonts w:ascii="Wingdings" w:hAnsi="Wingdings" w:cs="Wingdings"/>
    </w:rPr>
  </w:style>
  <w:style w:type="character" w:customStyle="1" w:styleId="WW8Num14z1">
    <w:name w:val="WW8Num14z1"/>
    <w:rsid w:val="00122C79"/>
    <w:rPr>
      <w:rFonts w:ascii="Courier New" w:hAnsi="Courier New" w:cs="Arial"/>
      <w:b w:val="0"/>
      <w:i w:val="0"/>
      <w:sz w:val="24"/>
    </w:rPr>
  </w:style>
  <w:style w:type="character" w:customStyle="1" w:styleId="WW8Num14z3">
    <w:name w:val="WW8Num14z3"/>
    <w:rsid w:val="00122C79"/>
    <w:rPr>
      <w:rFonts w:ascii="Symbol" w:hAnsi="Symbol" w:cs="Symbol"/>
    </w:rPr>
  </w:style>
  <w:style w:type="character" w:customStyle="1" w:styleId="WW8Num15z1">
    <w:name w:val="WW8Num15z1"/>
    <w:rsid w:val="00122C79"/>
    <w:rPr>
      <w:b/>
      <w:i w:val="0"/>
      <w:sz w:val="24"/>
      <w:szCs w:val="24"/>
    </w:rPr>
  </w:style>
  <w:style w:type="character" w:customStyle="1" w:styleId="WW8Num16z1">
    <w:name w:val="WW8Num16z1"/>
    <w:rsid w:val="00122C79"/>
    <w:rPr>
      <w:rFonts w:ascii="Courier New" w:hAnsi="Courier New" w:cs="Arial"/>
      <w:b w:val="0"/>
      <w:i w:val="0"/>
      <w:sz w:val="24"/>
    </w:rPr>
  </w:style>
  <w:style w:type="character" w:customStyle="1" w:styleId="WW8Num16z2">
    <w:name w:val="WW8Num16z2"/>
    <w:rsid w:val="00122C79"/>
    <w:rPr>
      <w:rFonts w:ascii="Wingdings" w:hAnsi="Wingdings" w:cs="Wingdings"/>
    </w:rPr>
  </w:style>
  <w:style w:type="character" w:customStyle="1" w:styleId="WW8Num16z3">
    <w:name w:val="WW8Num16z3"/>
    <w:rsid w:val="00122C79"/>
    <w:rPr>
      <w:rFonts w:ascii="Symbol" w:hAnsi="Symbol" w:cs="Symbol"/>
    </w:rPr>
  </w:style>
  <w:style w:type="character" w:customStyle="1" w:styleId="WW8Num7z1">
    <w:name w:val="WW8Num7z1"/>
    <w:rsid w:val="00122C79"/>
    <w:rPr>
      <w:rFonts w:ascii="Courier New" w:hAnsi="Courier New" w:cs="Courier New"/>
    </w:rPr>
  </w:style>
  <w:style w:type="character" w:customStyle="1" w:styleId="WW8Num7z2">
    <w:name w:val="WW8Num7z2"/>
    <w:rsid w:val="00122C79"/>
    <w:rPr>
      <w:rFonts w:ascii="Wingdings" w:hAnsi="Wingdings" w:cs="Wingdings"/>
    </w:rPr>
  </w:style>
  <w:style w:type="character" w:customStyle="1" w:styleId="WW8Num10z0">
    <w:name w:val="WW8Num10z0"/>
    <w:rsid w:val="00122C79"/>
    <w:rPr>
      <w:rFonts w:ascii="Symbol" w:hAnsi="Symbol" w:cs="Symbol"/>
    </w:rPr>
  </w:style>
  <w:style w:type="character" w:customStyle="1" w:styleId="WW-DefaultParagraphFont">
    <w:name w:val="WW-Default Paragraph Font"/>
    <w:rsid w:val="00122C79"/>
  </w:style>
  <w:style w:type="character" w:customStyle="1" w:styleId="WW-DefaultParagraphFont1">
    <w:name w:val="WW-Default Paragraph Font1"/>
    <w:rsid w:val="00122C79"/>
  </w:style>
  <w:style w:type="character" w:customStyle="1" w:styleId="ListParagraphChar">
    <w:name w:val="List Paragraph Char"/>
    <w:rsid w:val="00122C79"/>
  </w:style>
  <w:style w:type="character" w:customStyle="1" w:styleId="CommentReference1">
    <w:name w:val="Comment Reference1"/>
    <w:rsid w:val="00122C79"/>
    <w:rPr>
      <w:sz w:val="16"/>
      <w:szCs w:val="16"/>
    </w:rPr>
  </w:style>
  <w:style w:type="character" w:customStyle="1" w:styleId="CommentTextChar">
    <w:name w:val="Comment Text Char"/>
    <w:rsid w:val="00122C79"/>
    <w:rPr>
      <w:sz w:val="20"/>
      <w:szCs w:val="20"/>
    </w:rPr>
  </w:style>
  <w:style w:type="character" w:customStyle="1" w:styleId="CommentSubjectChar">
    <w:name w:val="Comment Subject Char"/>
    <w:rsid w:val="00122C79"/>
    <w:rPr>
      <w:b/>
      <w:bCs/>
      <w:sz w:val="20"/>
      <w:szCs w:val="20"/>
    </w:rPr>
  </w:style>
  <w:style w:type="character" w:customStyle="1" w:styleId="BalloonTextChar">
    <w:name w:val="Balloon Text Char"/>
    <w:rsid w:val="00122C79"/>
    <w:rPr>
      <w:rFonts w:ascii="Tahoma" w:hAnsi="Tahoma" w:cs="Tahoma"/>
      <w:sz w:val="16"/>
      <w:szCs w:val="16"/>
    </w:rPr>
  </w:style>
  <w:style w:type="character" w:customStyle="1" w:styleId="BodyText2Char">
    <w:name w:val="Body Text 2 Char"/>
    <w:rsid w:val="00122C79"/>
    <w:rPr>
      <w:sz w:val="24"/>
      <w:szCs w:val="24"/>
    </w:rPr>
  </w:style>
  <w:style w:type="character" w:customStyle="1" w:styleId="BodyText2Char1">
    <w:name w:val="Body Text 2 Char1"/>
    <w:basedOn w:val="WW-DefaultParagraphFont1"/>
    <w:rsid w:val="00122C79"/>
  </w:style>
  <w:style w:type="character" w:customStyle="1" w:styleId="BodyText3Char">
    <w:name w:val="Body Text 3 Char"/>
    <w:rsid w:val="00122C79"/>
    <w:rPr>
      <w:rFonts w:ascii="Times New Roman" w:eastAsia="Times New Roman" w:hAnsi="Times New Roman" w:cs="Times New Roman"/>
      <w:sz w:val="16"/>
      <w:szCs w:val="16"/>
    </w:rPr>
  </w:style>
  <w:style w:type="character" w:customStyle="1" w:styleId="NoSpacingChar">
    <w:name w:val="No Spacing Char"/>
    <w:rsid w:val="00122C79"/>
    <w:rPr>
      <w:rFonts w:cs="font182"/>
      <w:lang w:val="en-US"/>
    </w:rPr>
  </w:style>
  <w:style w:type="character" w:customStyle="1" w:styleId="ListLabel1">
    <w:name w:val="ListLabel 1"/>
    <w:rsid w:val="00122C79"/>
    <w:rPr>
      <w:rFonts w:cs="Courier New"/>
    </w:rPr>
  </w:style>
  <w:style w:type="character" w:customStyle="1" w:styleId="ListLabel2">
    <w:name w:val="ListLabel 2"/>
    <w:rsid w:val="00122C79"/>
    <w:rPr>
      <w:b/>
      <w:i w:val="0"/>
      <w:sz w:val="24"/>
      <w:szCs w:val="24"/>
    </w:rPr>
  </w:style>
  <w:style w:type="character" w:customStyle="1" w:styleId="ListLabel3">
    <w:name w:val="ListLabel 3"/>
    <w:rsid w:val="00122C79"/>
    <w:rPr>
      <w:rFonts w:cs="Arial"/>
      <w:i w:val="0"/>
      <w:sz w:val="24"/>
    </w:rPr>
  </w:style>
  <w:style w:type="character" w:customStyle="1" w:styleId="ListLabel4">
    <w:name w:val="ListLabel 4"/>
    <w:rsid w:val="00122C79"/>
    <w:rPr>
      <w:rFonts w:cs="Arial"/>
      <w:b w:val="0"/>
      <w:i w:val="0"/>
      <w:sz w:val="24"/>
    </w:rPr>
  </w:style>
  <w:style w:type="character" w:customStyle="1" w:styleId="ListLabel5">
    <w:name w:val="ListLabel 5"/>
    <w:rsid w:val="00122C79"/>
    <w:rPr>
      <w:rFonts w:cs="Calibri"/>
    </w:rPr>
  </w:style>
  <w:style w:type="character" w:customStyle="1" w:styleId="ListLabel6">
    <w:name w:val="ListLabel 6"/>
    <w:rsid w:val="00122C79"/>
    <w:rPr>
      <w:b w:val="0"/>
      <w:i w:val="0"/>
      <w:color w:val="00000A"/>
    </w:rPr>
  </w:style>
  <w:style w:type="character" w:customStyle="1" w:styleId="ListLabel7">
    <w:name w:val="ListLabel 7"/>
    <w:rsid w:val="00122C79"/>
    <w:rPr>
      <w:rFonts w:eastAsia="TimesNewRomanPSMT" w:cs="Times New Roman"/>
    </w:rPr>
  </w:style>
  <w:style w:type="character" w:customStyle="1" w:styleId="ListLabel8">
    <w:name w:val="ListLabel 8"/>
    <w:rsid w:val="00122C79"/>
    <w:rPr>
      <w:i w:val="0"/>
    </w:rPr>
  </w:style>
  <w:style w:type="character" w:customStyle="1" w:styleId="NumberingSymbols">
    <w:name w:val="Numbering Symbols"/>
    <w:rsid w:val="00122C79"/>
  </w:style>
  <w:style w:type="character" w:customStyle="1" w:styleId="FootnoteCharacters">
    <w:name w:val="Footnote Characters"/>
    <w:rsid w:val="00122C79"/>
    <w:rPr>
      <w:vertAlign w:val="superscript"/>
    </w:rPr>
  </w:style>
  <w:style w:type="paragraph" w:customStyle="1" w:styleId="Heading">
    <w:name w:val="Heading"/>
    <w:basedOn w:val="Normal"/>
    <w:next w:val="BodyText"/>
    <w:rsid w:val="00122C79"/>
    <w:pPr>
      <w:keepNext/>
      <w:spacing w:before="240" w:after="120"/>
    </w:pPr>
    <w:rPr>
      <w:rFonts w:ascii="Arial" w:hAnsi="Arial" w:cs="Mangal"/>
      <w:sz w:val="28"/>
      <w:szCs w:val="28"/>
    </w:rPr>
  </w:style>
  <w:style w:type="paragraph" w:styleId="List">
    <w:name w:val="List"/>
    <w:basedOn w:val="BodyText"/>
    <w:rsid w:val="00122C79"/>
    <w:rPr>
      <w:rFonts w:cs="Mangal"/>
    </w:rPr>
  </w:style>
  <w:style w:type="paragraph" w:styleId="Caption">
    <w:name w:val="caption"/>
    <w:basedOn w:val="Normal"/>
    <w:qFormat/>
    <w:rsid w:val="00122C79"/>
    <w:pPr>
      <w:suppressLineNumbers/>
      <w:spacing w:before="120" w:after="120"/>
    </w:pPr>
    <w:rPr>
      <w:rFonts w:cs="Mangal"/>
      <w:i/>
      <w:iCs/>
    </w:rPr>
  </w:style>
  <w:style w:type="paragraph" w:customStyle="1" w:styleId="Index">
    <w:name w:val="Index"/>
    <w:basedOn w:val="Normal"/>
    <w:rsid w:val="00122C79"/>
    <w:pPr>
      <w:suppressLineNumbers/>
    </w:pPr>
    <w:rPr>
      <w:rFonts w:cs="Mangal"/>
    </w:rPr>
  </w:style>
  <w:style w:type="paragraph" w:styleId="ListParagraph">
    <w:name w:val="List Paragraph"/>
    <w:basedOn w:val="Normal"/>
    <w:uiPriority w:val="34"/>
    <w:qFormat/>
    <w:rsid w:val="00122C79"/>
    <w:pPr>
      <w:ind w:left="720"/>
    </w:pPr>
  </w:style>
  <w:style w:type="paragraph" w:customStyle="1" w:styleId="CommentText1">
    <w:name w:val="Comment Text1"/>
    <w:basedOn w:val="Normal"/>
    <w:rsid w:val="00122C79"/>
    <w:rPr>
      <w:sz w:val="20"/>
      <w:szCs w:val="20"/>
    </w:rPr>
  </w:style>
  <w:style w:type="paragraph" w:customStyle="1" w:styleId="CommentSubject1">
    <w:name w:val="Comment Subject1"/>
    <w:basedOn w:val="CommentText1"/>
    <w:rsid w:val="00122C79"/>
    <w:rPr>
      <w:b/>
      <w:bCs/>
    </w:rPr>
  </w:style>
  <w:style w:type="paragraph" w:styleId="BalloonText">
    <w:name w:val="Balloon Text"/>
    <w:basedOn w:val="Normal"/>
    <w:link w:val="BalloonTextChar1"/>
    <w:rsid w:val="00122C79"/>
    <w:rPr>
      <w:rFonts w:ascii="Tahoma" w:hAnsi="Tahoma" w:cs="Tahoma"/>
      <w:sz w:val="16"/>
      <w:szCs w:val="16"/>
    </w:rPr>
  </w:style>
  <w:style w:type="character" w:customStyle="1" w:styleId="BalloonTextChar1">
    <w:name w:val="Balloon Text Char1"/>
    <w:basedOn w:val="DefaultParagraphFont"/>
    <w:link w:val="BalloonText"/>
    <w:rsid w:val="00122C79"/>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22C79"/>
    <w:pPr>
      <w:suppressLineNumbers/>
    </w:pPr>
    <w:rPr>
      <w:sz w:val="32"/>
      <w:szCs w:val="32"/>
    </w:rPr>
  </w:style>
  <w:style w:type="paragraph" w:styleId="BodyText2">
    <w:name w:val="Body Text 2"/>
    <w:basedOn w:val="Normal"/>
    <w:link w:val="BodyText2Char2"/>
    <w:rsid w:val="00122C79"/>
    <w:pPr>
      <w:spacing w:after="120" w:line="480" w:lineRule="auto"/>
    </w:pPr>
  </w:style>
  <w:style w:type="character" w:customStyle="1" w:styleId="BodyText2Char2">
    <w:name w:val="Body Text 2 Char2"/>
    <w:basedOn w:val="DefaultParagraphFont"/>
    <w:link w:val="BodyText2"/>
    <w:rsid w:val="00122C79"/>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22C79"/>
    <w:pPr>
      <w:spacing w:after="120"/>
    </w:pPr>
    <w:rPr>
      <w:rFonts w:eastAsia="Times New Roman"/>
      <w:sz w:val="16"/>
      <w:szCs w:val="16"/>
    </w:rPr>
  </w:style>
  <w:style w:type="character" w:customStyle="1" w:styleId="BodyText3Char1">
    <w:name w:val="Body Text 3 Char1"/>
    <w:basedOn w:val="DefaultParagraphFont"/>
    <w:link w:val="BodyText3"/>
    <w:rsid w:val="00122C79"/>
    <w:rPr>
      <w:rFonts w:ascii="Times New Roman" w:eastAsia="Times New Roman" w:hAnsi="Times New Roman" w:cs="Times New Roman"/>
      <w:color w:val="000000"/>
      <w:kern w:val="1"/>
      <w:sz w:val="16"/>
      <w:szCs w:val="16"/>
      <w:lang w:eastAsia="ar-SA"/>
    </w:rPr>
  </w:style>
  <w:style w:type="paragraph" w:styleId="NoSpacing">
    <w:name w:val="No Spacing"/>
    <w:qFormat/>
    <w:rsid w:val="00122C79"/>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22C79"/>
    <w:pPr>
      <w:suppressLineNumbers/>
    </w:pPr>
  </w:style>
  <w:style w:type="paragraph" w:customStyle="1" w:styleId="TableHeading">
    <w:name w:val="Table Heading"/>
    <w:basedOn w:val="TableContents"/>
    <w:rsid w:val="00122C79"/>
    <w:pPr>
      <w:jc w:val="center"/>
    </w:pPr>
    <w:rPr>
      <w:b/>
      <w:bCs/>
    </w:rPr>
  </w:style>
  <w:style w:type="table" w:styleId="TableGrid">
    <w:name w:val="Table Grid"/>
    <w:basedOn w:val="TableNormal"/>
    <w:rsid w:val="00122C79"/>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22C79"/>
    <w:rPr>
      <w:color w:val="0000FF"/>
      <w:u w:val="single"/>
    </w:rPr>
  </w:style>
  <w:style w:type="paragraph" w:customStyle="1" w:styleId="Default">
    <w:name w:val="Default"/>
    <w:rsid w:val="00122C79"/>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22C79"/>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22C79"/>
    <w:rPr>
      <w:rFonts w:ascii="Arial" w:eastAsia="Calibri" w:hAnsi="Arial" w:cs="Times New Roman"/>
      <w:b/>
      <w:bCs/>
      <w:kern w:val="32"/>
      <w:sz w:val="24"/>
      <w:szCs w:val="32"/>
      <w:lang w:val="sr-Cyrl-CS" w:eastAsia="ar-SA"/>
    </w:rPr>
  </w:style>
  <w:style w:type="paragraph" w:customStyle="1" w:styleId="Bodytext0">
    <w:name w:val="Body text"/>
    <w:basedOn w:val="Normal"/>
    <w:rsid w:val="00122C79"/>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22C79"/>
    <w:rPr>
      <w:rFonts w:ascii="Arial" w:eastAsia="Arial" w:hAnsi="Arial"/>
      <w:b/>
      <w:bCs/>
      <w:spacing w:val="3"/>
      <w:sz w:val="18"/>
      <w:szCs w:val="18"/>
      <w:shd w:val="clear" w:color="auto" w:fill="FFFFFF"/>
    </w:rPr>
  </w:style>
  <w:style w:type="paragraph" w:customStyle="1" w:styleId="Heading31">
    <w:name w:val="Heading #3"/>
    <w:basedOn w:val="Normal"/>
    <w:link w:val="Heading30"/>
    <w:rsid w:val="00122C79"/>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122C7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pstinabatocina@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DF90D-92DD-4672-A635-8A8AB7CD8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9800</Words>
  <Characters>55862</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fond_3</cp:lastModifiedBy>
  <cp:revision>4</cp:revision>
  <cp:lastPrinted>2019-01-22T11:10:00Z</cp:lastPrinted>
  <dcterms:created xsi:type="dcterms:W3CDTF">2019-01-22T11:09:00Z</dcterms:created>
  <dcterms:modified xsi:type="dcterms:W3CDTF">2019-01-22T11:13:00Z</dcterms:modified>
</cp:coreProperties>
</file>